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434B3" w14:textId="77777777" w:rsidR="001F4071" w:rsidRPr="00326140" w:rsidRDefault="001F4071" w:rsidP="001F4071">
      <w:pPr>
        <w:widowControl w:val="0"/>
        <w:ind w:firstLine="567"/>
        <w:jc w:val="right"/>
        <w:rPr>
          <w:sz w:val="22"/>
          <w:szCs w:val="22"/>
          <w:lang w:val="en-US"/>
        </w:rPr>
      </w:pPr>
    </w:p>
    <w:p w14:paraId="3F166AA7" w14:textId="77777777" w:rsidR="001F4071" w:rsidRPr="001E425D" w:rsidRDefault="006D0229" w:rsidP="001F4071">
      <w:pPr>
        <w:widowControl w:val="0"/>
        <w:ind w:firstLine="567"/>
        <w:jc w:val="right"/>
        <w:rPr>
          <w:sz w:val="22"/>
          <w:szCs w:val="22"/>
        </w:rPr>
      </w:pPr>
      <w:r w:rsidRPr="001E425D">
        <w:rPr>
          <w:sz w:val="22"/>
          <w:szCs w:val="22"/>
        </w:rPr>
        <w:t>«УТВЕРЖДАЮ»</w:t>
      </w:r>
    </w:p>
    <w:p w14:paraId="5A066847" w14:textId="2D211AF2" w:rsidR="001F4071" w:rsidRPr="001E425D" w:rsidRDefault="00840BFB" w:rsidP="001F4071">
      <w:pPr>
        <w:widowControl w:val="0"/>
        <w:ind w:firstLine="567"/>
        <w:jc w:val="right"/>
        <w:rPr>
          <w:sz w:val="22"/>
          <w:szCs w:val="22"/>
        </w:rPr>
      </w:pPr>
      <w:proofErr w:type="spellStart"/>
      <w:r>
        <w:rPr>
          <w:sz w:val="22"/>
          <w:szCs w:val="22"/>
        </w:rPr>
        <w:t>И.о</w:t>
      </w:r>
      <w:proofErr w:type="spellEnd"/>
      <w:r>
        <w:rPr>
          <w:sz w:val="22"/>
          <w:szCs w:val="22"/>
        </w:rPr>
        <w:t>. директора</w:t>
      </w:r>
      <w:r w:rsidR="006D0229" w:rsidRPr="001E425D">
        <w:rPr>
          <w:sz w:val="22"/>
          <w:szCs w:val="22"/>
        </w:rPr>
        <w:t xml:space="preserve"> </w:t>
      </w:r>
      <w:r w:rsidR="002267C0">
        <w:rPr>
          <w:sz w:val="22"/>
          <w:szCs w:val="22"/>
        </w:rPr>
        <w:t>АО «ИЭСК</w:t>
      </w:r>
      <w:r w:rsidR="006D0229" w:rsidRPr="001E425D">
        <w:rPr>
          <w:sz w:val="22"/>
          <w:szCs w:val="22"/>
        </w:rPr>
        <w:t xml:space="preserve"> </w:t>
      </w:r>
    </w:p>
    <w:p w14:paraId="42DB53F2" w14:textId="77777777" w:rsidR="001F4071" w:rsidRPr="001E425D" w:rsidRDefault="006D0229" w:rsidP="001F4071">
      <w:pPr>
        <w:widowControl w:val="0"/>
        <w:ind w:firstLine="567"/>
        <w:jc w:val="right"/>
        <w:rPr>
          <w:sz w:val="22"/>
          <w:szCs w:val="22"/>
        </w:rPr>
      </w:pPr>
      <w:r w:rsidRPr="001E425D">
        <w:rPr>
          <w:sz w:val="22"/>
          <w:szCs w:val="22"/>
        </w:rPr>
        <w:t>«Южные электрические сети»</w:t>
      </w:r>
    </w:p>
    <w:p w14:paraId="733030D2" w14:textId="4BE81602" w:rsidR="001F4071" w:rsidRPr="001E425D" w:rsidRDefault="00CE4133" w:rsidP="001F4071">
      <w:pPr>
        <w:widowControl w:val="0"/>
        <w:spacing w:after="240"/>
        <w:ind w:firstLine="567"/>
        <w:jc w:val="right"/>
        <w:rPr>
          <w:sz w:val="22"/>
          <w:szCs w:val="22"/>
        </w:rPr>
      </w:pPr>
      <w:r>
        <w:rPr>
          <w:sz w:val="22"/>
          <w:szCs w:val="22"/>
        </w:rPr>
        <w:t xml:space="preserve">О.А. </w:t>
      </w:r>
      <w:r w:rsidR="002267C0">
        <w:rPr>
          <w:sz w:val="22"/>
          <w:szCs w:val="22"/>
        </w:rPr>
        <w:t>Татарников</w:t>
      </w:r>
    </w:p>
    <w:p w14:paraId="1ACDD430" w14:textId="0899CFC8" w:rsidR="001F4071" w:rsidRPr="001E425D" w:rsidRDefault="006D0229" w:rsidP="001F4071">
      <w:pPr>
        <w:widowControl w:val="0"/>
        <w:ind w:firstLine="567"/>
        <w:jc w:val="right"/>
        <w:rPr>
          <w:sz w:val="22"/>
          <w:szCs w:val="22"/>
        </w:rPr>
      </w:pPr>
      <w:r w:rsidRPr="001E425D">
        <w:rPr>
          <w:sz w:val="22"/>
          <w:szCs w:val="22"/>
        </w:rPr>
        <w:t xml:space="preserve">                                                           «___» ___________</w:t>
      </w:r>
      <w:proofErr w:type="gramStart"/>
      <w:r w:rsidRPr="001E425D">
        <w:rPr>
          <w:sz w:val="22"/>
          <w:szCs w:val="22"/>
        </w:rPr>
        <w:t xml:space="preserve">_  </w:t>
      </w:r>
      <w:r w:rsidR="002267C0">
        <w:rPr>
          <w:sz w:val="22"/>
          <w:szCs w:val="22"/>
        </w:rPr>
        <w:t>2024</w:t>
      </w:r>
      <w:proofErr w:type="gramEnd"/>
      <w:r w:rsidRPr="001E425D">
        <w:rPr>
          <w:sz w:val="22"/>
          <w:szCs w:val="22"/>
        </w:rPr>
        <w:t xml:space="preserve"> г.</w:t>
      </w:r>
    </w:p>
    <w:p w14:paraId="6551FE7E" w14:textId="77777777" w:rsidR="001F4071" w:rsidRPr="001E425D" w:rsidRDefault="001F4071" w:rsidP="001F4071">
      <w:pPr>
        <w:widowControl w:val="0"/>
        <w:ind w:firstLine="567"/>
        <w:jc w:val="right"/>
        <w:rPr>
          <w:sz w:val="22"/>
          <w:szCs w:val="22"/>
        </w:rPr>
      </w:pPr>
    </w:p>
    <w:p w14:paraId="159D0570" w14:textId="77777777" w:rsidR="001F4071" w:rsidRPr="001E425D" w:rsidRDefault="001F4071" w:rsidP="001F4071">
      <w:pPr>
        <w:widowControl w:val="0"/>
        <w:ind w:firstLine="567"/>
        <w:jc w:val="both"/>
        <w:rPr>
          <w:sz w:val="22"/>
          <w:szCs w:val="22"/>
        </w:rPr>
      </w:pPr>
    </w:p>
    <w:p w14:paraId="43E64F1D" w14:textId="77777777" w:rsidR="001F4071" w:rsidRPr="001E425D" w:rsidRDefault="001F4071" w:rsidP="001F4071">
      <w:pPr>
        <w:widowControl w:val="0"/>
        <w:ind w:firstLine="567"/>
        <w:jc w:val="both"/>
        <w:rPr>
          <w:sz w:val="22"/>
          <w:szCs w:val="22"/>
        </w:rPr>
      </w:pPr>
    </w:p>
    <w:p w14:paraId="7575D290" w14:textId="77777777" w:rsidR="001F4071" w:rsidRPr="001E425D" w:rsidRDefault="001F4071" w:rsidP="001F4071">
      <w:pPr>
        <w:widowControl w:val="0"/>
        <w:ind w:firstLine="567"/>
        <w:jc w:val="both"/>
        <w:rPr>
          <w:sz w:val="22"/>
          <w:szCs w:val="22"/>
        </w:rPr>
      </w:pPr>
    </w:p>
    <w:p w14:paraId="441BE602" w14:textId="77777777" w:rsidR="001F4071" w:rsidRPr="001E425D" w:rsidRDefault="001F4071" w:rsidP="001F4071">
      <w:pPr>
        <w:widowControl w:val="0"/>
        <w:ind w:firstLine="567"/>
        <w:jc w:val="both"/>
        <w:rPr>
          <w:sz w:val="22"/>
          <w:szCs w:val="22"/>
        </w:rPr>
      </w:pPr>
    </w:p>
    <w:p w14:paraId="7D53B2C4" w14:textId="77777777" w:rsidR="001F4071" w:rsidRPr="001E425D" w:rsidRDefault="001F4071" w:rsidP="001F4071">
      <w:pPr>
        <w:widowControl w:val="0"/>
        <w:ind w:firstLine="567"/>
        <w:jc w:val="both"/>
        <w:rPr>
          <w:sz w:val="22"/>
          <w:szCs w:val="22"/>
        </w:rPr>
      </w:pPr>
    </w:p>
    <w:p w14:paraId="0EFDF374" w14:textId="77777777" w:rsidR="001F4071" w:rsidRPr="001E425D" w:rsidRDefault="001F4071" w:rsidP="001F4071">
      <w:pPr>
        <w:widowControl w:val="0"/>
        <w:ind w:firstLine="567"/>
        <w:jc w:val="both"/>
        <w:rPr>
          <w:sz w:val="22"/>
          <w:szCs w:val="22"/>
        </w:rPr>
      </w:pPr>
    </w:p>
    <w:p w14:paraId="3F71727F" w14:textId="77777777" w:rsidR="001F4071" w:rsidRPr="001E425D" w:rsidRDefault="001F4071" w:rsidP="001F4071">
      <w:pPr>
        <w:widowControl w:val="0"/>
        <w:ind w:firstLine="567"/>
        <w:jc w:val="both"/>
        <w:rPr>
          <w:sz w:val="22"/>
          <w:szCs w:val="22"/>
        </w:rPr>
      </w:pPr>
    </w:p>
    <w:p w14:paraId="7E42454E" w14:textId="77777777" w:rsidR="001F4071" w:rsidRPr="001E425D" w:rsidRDefault="006D0229" w:rsidP="001F4071">
      <w:pPr>
        <w:jc w:val="center"/>
        <w:rPr>
          <w:b/>
          <w:sz w:val="22"/>
        </w:rPr>
      </w:pPr>
      <w:bookmarkStart w:id="0" w:name="_Toc377455883"/>
      <w:bookmarkStart w:id="1" w:name="_Toc377456002"/>
      <w:r w:rsidRPr="001E425D">
        <w:rPr>
          <w:b/>
          <w:sz w:val="22"/>
        </w:rPr>
        <w:t>ДОКУМЕНТАЦИЯ ПО ЗАПРОСУ ПРЕДЛОЖЕНИЙ</w:t>
      </w:r>
      <w:bookmarkEnd w:id="0"/>
      <w:bookmarkEnd w:id="1"/>
    </w:p>
    <w:p w14:paraId="4F69B300" w14:textId="77777777" w:rsidR="001F4071" w:rsidRPr="001E425D" w:rsidRDefault="001F4071" w:rsidP="001F4071">
      <w:pPr>
        <w:widowControl w:val="0"/>
        <w:ind w:firstLine="567"/>
        <w:jc w:val="center"/>
        <w:outlineLvl w:val="0"/>
        <w:rPr>
          <w:b/>
          <w:sz w:val="22"/>
          <w:szCs w:val="22"/>
        </w:rPr>
      </w:pPr>
    </w:p>
    <w:p w14:paraId="2504F5F9" w14:textId="77777777" w:rsidR="001F4071" w:rsidRPr="00840BFB" w:rsidRDefault="006D0229" w:rsidP="001F4071">
      <w:pPr>
        <w:widowControl w:val="0"/>
        <w:jc w:val="center"/>
        <w:rPr>
          <w:sz w:val="24"/>
          <w:szCs w:val="24"/>
        </w:rPr>
      </w:pPr>
      <w:r w:rsidRPr="00840BFB">
        <w:rPr>
          <w:sz w:val="24"/>
          <w:szCs w:val="24"/>
        </w:rPr>
        <w:t>на право заключения договора</w:t>
      </w:r>
    </w:p>
    <w:p w14:paraId="3867B86A" w14:textId="6BCB0AB1" w:rsidR="00C116E7" w:rsidRPr="00840BFB" w:rsidRDefault="00C116E7">
      <w:pPr>
        <w:pStyle w:val="aff9"/>
        <w:tabs>
          <w:tab w:val="left" w:pos="6521"/>
        </w:tabs>
        <w:jc w:val="center"/>
        <w:rPr>
          <w:b/>
        </w:rPr>
      </w:pPr>
      <w:r w:rsidRPr="00840BFB">
        <w:rPr>
          <w:b/>
        </w:rPr>
        <w:t xml:space="preserve"> «</w:t>
      </w:r>
      <w:r w:rsidR="00840BFB" w:rsidRPr="00840BFB">
        <w:rPr>
          <w:b/>
        </w:rPr>
        <w:t>Оказание услуг по обеспечению единства измерений: проведение поверки и ТО средств измерений</w:t>
      </w:r>
      <w:r w:rsidRPr="00840BFB">
        <w:rPr>
          <w:b/>
        </w:rPr>
        <w:t>»</w:t>
      </w:r>
    </w:p>
    <w:p w14:paraId="6632F0FA" w14:textId="253E55B6" w:rsidR="001F4071" w:rsidRPr="00840BFB" w:rsidRDefault="006D0229" w:rsidP="001F4071">
      <w:pPr>
        <w:pStyle w:val="ad"/>
        <w:shd w:val="clear" w:color="auto" w:fill="FFFFFF"/>
        <w:ind w:left="0"/>
        <w:jc w:val="center"/>
      </w:pPr>
      <w:r w:rsidRPr="00840BFB">
        <w:t xml:space="preserve">для нужд филиала </w:t>
      </w:r>
      <w:r w:rsidR="002267C0" w:rsidRPr="00840BFB">
        <w:t>АО «</w:t>
      </w:r>
      <w:proofErr w:type="gramStart"/>
      <w:r w:rsidR="002267C0" w:rsidRPr="00840BFB">
        <w:t>ИЭСК</w:t>
      </w:r>
      <w:r w:rsidRPr="00840BFB">
        <w:t xml:space="preserve">  «</w:t>
      </w:r>
      <w:proofErr w:type="gramEnd"/>
      <w:r w:rsidRPr="00840BFB">
        <w:t>Южные электрические сети»</w:t>
      </w:r>
    </w:p>
    <w:p w14:paraId="4B539D6E" w14:textId="77777777" w:rsidR="001F4071" w:rsidRPr="001E425D" w:rsidRDefault="001F4071" w:rsidP="001F4071">
      <w:pPr>
        <w:pStyle w:val="aff9"/>
        <w:tabs>
          <w:tab w:val="left" w:pos="6521"/>
        </w:tabs>
        <w:spacing w:before="0" w:beforeAutospacing="0" w:after="0" w:afterAutospacing="0"/>
        <w:jc w:val="both"/>
        <w:rPr>
          <w:b/>
        </w:rPr>
      </w:pPr>
    </w:p>
    <w:p w14:paraId="61CB7367" w14:textId="77777777" w:rsidR="001F4071" w:rsidRPr="001E425D" w:rsidRDefault="001F4071" w:rsidP="001F4071">
      <w:pPr>
        <w:pStyle w:val="aff9"/>
        <w:tabs>
          <w:tab w:val="left" w:pos="6521"/>
        </w:tabs>
        <w:spacing w:before="0" w:beforeAutospacing="0" w:after="0" w:afterAutospacing="0"/>
        <w:jc w:val="both"/>
        <w:rPr>
          <w:b/>
        </w:rPr>
      </w:pPr>
    </w:p>
    <w:p w14:paraId="55172C94" w14:textId="77777777" w:rsidR="001F4071" w:rsidRPr="005A26CC" w:rsidRDefault="001F4071" w:rsidP="001F4071">
      <w:pPr>
        <w:pStyle w:val="aff9"/>
        <w:tabs>
          <w:tab w:val="left" w:pos="6521"/>
        </w:tabs>
        <w:spacing w:before="0" w:beforeAutospacing="0" w:after="0" w:afterAutospacing="0"/>
        <w:jc w:val="both"/>
        <w:rPr>
          <w:b/>
        </w:rPr>
      </w:pPr>
    </w:p>
    <w:p w14:paraId="751614C3" w14:textId="77777777" w:rsidR="001F4071" w:rsidRPr="001E425D" w:rsidRDefault="001F4071" w:rsidP="001F4071">
      <w:pPr>
        <w:pStyle w:val="aff9"/>
        <w:tabs>
          <w:tab w:val="left" w:pos="6521"/>
        </w:tabs>
        <w:spacing w:before="0" w:beforeAutospacing="0" w:after="0" w:afterAutospacing="0"/>
        <w:jc w:val="both"/>
        <w:rPr>
          <w:b/>
        </w:rPr>
      </w:pPr>
    </w:p>
    <w:p w14:paraId="6B27655D" w14:textId="77777777" w:rsidR="001F4071" w:rsidRPr="001E425D" w:rsidRDefault="001F4071" w:rsidP="001F4071">
      <w:pPr>
        <w:pStyle w:val="aff9"/>
        <w:tabs>
          <w:tab w:val="left" w:pos="6521"/>
        </w:tabs>
        <w:spacing w:before="0" w:beforeAutospacing="0" w:after="0" w:afterAutospacing="0"/>
        <w:jc w:val="both"/>
        <w:rPr>
          <w:b/>
        </w:rPr>
      </w:pPr>
    </w:p>
    <w:p w14:paraId="6168899C" w14:textId="77777777" w:rsidR="001F4071" w:rsidRPr="001E425D" w:rsidRDefault="001F4071" w:rsidP="001F4071">
      <w:pPr>
        <w:pStyle w:val="aff9"/>
        <w:tabs>
          <w:tab w:val="left" w:pos="6521"/>
        </w:tabs>
        <w:spacing w:before="0" w:beforeAutospacing="0" w:after="0" w:afterAutospacing="0"/>
        <w:jc w:val="both"/>
        <w:rPr>
          <w:b/>
        </w:rPr>
      </w:pPr>
    </w:p>
    <w:p w14:paraId="02740403" w14:textId="77777777" w:rsidR="001F4071" w:rsidRPr="001E425D" w:rsidRDefault="001F4071" w:rsidP="001F4071">
      <w:pPr>
        <w:pStyle w:val="aff9"/>
        <w:tabs>
          <w:tab w:val="left" w:pos="6521"/>
        </w:tabs>
        <w:spacing w:before="0" w:beforeAutospacing="0" w:after="0" w:afterAutospacing="0"/>
        <w:jc w:val="both"/>
        <w:rPr>
          <w:b/>
        </w:rPr>
      </w:pPr>
    </w:p>
    <w:p w14:paraId="37CA8E81" w14:textId="77777777" w:rsidR="001F4071" w:rsidRPr="001E425D" w:rsidRDefault="001F4071" w:rsidP="001F4071">
      <w:pPr>
        <w:pStyle w:val="aff9"/>
        <w:tabs>
          <w:tab w:val="left" w:pos="6521"/>
        </w:tabs>
        <w:spacing w:before="0" w:beforeAutospacing="0" w:after="0" w:afterAutospacing="0"/>
        <w:jc w:val="both"/>
        <w:rPr>
          <w:b/>
        </w:rPr>
      </w:pPr>
    </w:p>
    <w:p w14:paraId="70C9B32B" w14:textId="77777777" w:rsidR="001F4071" w:rsidRPr="001E425D" w:rsidRDefault="001F4071" w:rsidP="001F4071">
      <w:pPr>
        <w:pStyle w:val="aff9"/>
        <w:tabs>
          <w:tab w:val="left" w:pos="6521"/>
        </w:tabs>
        <w:spacing w:before="0" w:beforeAutospacing="0" w:after="0" w:afterAutospacing="0"/>
        <w:jc w:val="both"/>
        <w:rPr>
          <w:b/>
        </w:rPr>
      </w:pPr>
    </w:p>
    <w:p w14:paraId="04EB7455" w14:textId="77777777" w:rsidR="001F4071" w:rsidRPr="001E425D" w:rsidRDefault="001F4071" w:rsidP="001F4071">
      <w:pPr>
        <w:widowControl w:val="0"/>
        <w:ind w:firstLine="567"/>
        <w:jc w:val="center"/>
        <w:rPr>
          <w:sz w:val="22"/>
          <w:szCs w:val="22"/>
        </w:rPr>
      </w:pPr>
    </w:p>
    <w:p w14:paraId="57DA9028" w14:textId="77777777" w:rsidR="001F4071" w:rsidRPr="001E425D" w:rsidRDefault="001F4071" w:rsidP="001F4071">
      <w:pPr>
        <w:widowControl w:val="0"/>
        <w:ind w:firstLine="567"/>
        <w:jc w:val="both"/>
        <w:rPr>
          <w:b/>
          <w:sz w:val="22"/>
          <w:szCs w:val="22"/>
        </w:rPr>
      </w:pPr>
    </w:p>
    <w:p w14:paraId="76D93FF8" w14:textId="77777777" w:rsidR="001F4071" w:rsidRPr="001E425D" w:rsidRDefault="001F4071" w:rsidP="001F4071">
      <w:pPr>
        <w:widowControl w:val="0"/>
        <w:jc w:val="both"/>
        <w:rPr>
          <w:b/>
          <w:sz w:val="22"/>
          <w:szCs w:val="22"/>
        </w:rPr>
      </w:pPr>
    </w:p>
    <w:p w14:paraId="07780D73" w14:textId="77777777" w:rsidR="001F4071" w:rsidRPr="001E425D" w:rsidRDefault="001F4071" w:rsidP="001F4071">
      <w:pPr>
        <w:widowControl w:val="0"/>
        <w:ind w:firstLine="567"/>
        <w:jc w:val="both"/>
        <w:rPr>
          <w:b/>
          <w:sz w:val="22"/>
          <w:szCs w:val="22"/>
        </w:rPr>
      </w:pPr>
    </w:p>
    <w:p w14:paraId="23A8AE19" w14:textId="77777777" w:rsidR="001F4071" w:rsidRPr="001E425D" w:rsidRDefault="001F4071" w:rsidP="001F4071">
      <w:pPr>
        <w:widowControl w:val="0"/>
        <w:ind w:firstLine="567"/>
        <w:jc w:val="both"/>
        <w:rPr>
          <w:b/>
          <w:sz w:val="22"/>
          <w:szCs w:val="22"/>
        </w:rPr>
      </w:pPr>
    </w:p>
    <w:p w14:paraId="192BCD33" w14:textId="77777777" w:rsidR="001F4071" w:rsidRPr="001E425D" w:rsidRDefault="001F4071" w:rsidP="001F4071">
      <w:pPr>
        <w:widowControl w:val="0"/>
        <w:ind w:firstLine="567"/>
        <w:jc w:val="both"/>
        <w:rPr>
          <w:b/>
          <w:sz w:val="22"/>
          <w:szCs w:val="22"/>
        </w:rPr>
      </w:pPr>
    </w:p>
    <w:p w14:paraId="406BE862" w14:textId="77777777" w:rsidR="001F4071" w:rsidRPr="001E425D" w:rsidRDefault="001F4071" w:rsidP="001F4071">
      <w:pPr>
        <w:widowControl w:val="0"/>
        <w:ind w:firstLine="567"/>
        <w:jc w:val="both"/>
        <w:rPr>
          <w:b/>
          <w:sz w:val="22"/>
          <w:szCs w:val="22"/>
        </w:rPr>
      </w:pPr>
    </w:p>
    <w:p w14:paraId="06BEBCB0" w14:textId="77777777" w:rsidR="001F4071" w:rsidRPr="001E425D" w:rsidRDefault="001F4071" w:rsidP="001F4071">
      <w:pPr>
        <w:widowControl w:val="0"/>
        <w:ind w:firstLine="567"/>
        <w:jc w:val="both"/>
        <w:rPr>
          <w:b/>
          <w:sz w:val="22"/>
          <w:szCs w:val="22"/>
        </w:rPr>
      </w:pPr>
    </w:p>
    <w:p w14:paraId="5E59718B" w14:textId="77777777" w:rsidR="001F4071" w:rsidRPr="001E425D" w:rsidRDefault="001F4071" w:rsidP="001F4071">
      <w:pPr>
        <w:widowControl w:val="0"/>
        <w:ind w:firstLine="567"/>
        <w:jc w:val="both"/>
        <w:rPr>
          <w:b/>
          <w:sz w:val="22"/>
          <w:szCs w:val="22"/>
        </w:rPr>
      </w:pPr>
    </w:p>
    <w:p w14:paraId="2865D7E2" w14:textId="77777777" w:rsidR="001F4071" w:rsidRPr="001E425D" w:rsidRDefault="001F4071" w:rsidP="001F4071">
      <w:pPr>
        <w:widowControl w:val="0"/>
        <w:ind w:firstLine="567"/>
        <w:jc w:val="both"/>
        <w:rPr>
          <w:b/>
          <w:sz w:val="22"/>
          <w:szCs w:val="22"/>
        </w:rPr>
      </w:pPr>
    </w:p>
    <w:p w14:paraId="6617D2A4" w14:textId="77777777" w:rsidR="001F4071" w:rsidRPr="001E425D" w:rsidRDefault="001F4071" w:rsidP="001F4071">
      <w:pPr>
        <w:widowControl w:val="0"/>
        <w:ind w:firstLine="567"/>
        <w:jc w:val="both"/>
        <w:rPr>
          <w:b/>
          <w:sz w:val="22"/>
          <w:szCs w:val="22"/>
        </w:rPr>
      </w:pPr>
    </w:p>
    <w:p w14:paraId="3AF8B9BE" w14:textId="77777777" w:rsidR="001F4071" w:rsidRPr="001E425D" w:rsidRDefault="001F4071" w:rsidP="001F4071">
      <w:pPr>
        <w:widowControl w:val="0"/>
        <w:ind w:firstLine="567"/>
        <w:jc w:val="both"/>
        <w:rPr>
          <w:b/>
          <w:sz w:val="22"/>
          <w:szCs w:val="22"/>
        </w:rPr>
      </w:pPr>
    </w:p>
    <w:p w14:paraId="72FA7188" w14:textId="77777777" w:rsidR="001F4071" w:rsidRPr="001E425D" w:rsidRDefault="001F4071" w:rsidP="001F4071">
      <w:pPr>
        <w:widowControl w:val="0"/>
        <w:ind w:firstLine="567"/>
        <w:jc w:val="both"/>
        <w:rPr>
          <w:b/>
          <w:sz w:val="22"/>
          <w:szCs w:val="22"/>
        </w:rPr>
      </w:pPr>
    </w:p>
    <w:p w14:paraId="0CE26180" w14:textId="68C2284A" w:rsidR="001F4071" w:rsidRDefault="001F4071" w:rsidP="001F4071">
      <w:pPr>
        <w:widowControl w:val="0"/>
        <w:ind w:firstLine="567"/>
        <w:jc w:val="both"/>
        <w:rPr>
          <w:b/>
          <w:sz w:val="22"/>
          <w:szCs w:val="22"/>
        </w:rPr>
      </w:pPr>
    </w:p>
    <w:p w14:paraId="7B907D10" w14:textId="27C7DE58" w:rsidR="005A26CC" w:rsidRDefault="005A26CC" w:rsidP="001F4071">
      <w:pPr>
        <w:widowControl w:val="0"/>
        <w:ind w:firstLine="567"/>
        <w:jc w:val="both"/>
        <w:rPr>
          <w:b/>
          <w:sz w:val="22"/>
          <w:szCs w:val="22"/>
        </w:rPr>
      </w:pPr>
    </w:p>
    <w:p w14:paraId="39A98D57" w14:textId="57A235EE" w:rsidR="005A26CC" w:rsidRDefault="005A26CC" w:rsidP="001F4071">
      <w:pPr>
        <w:widowControl w:val="0"/>
        <w:ind w:firstLine="567"/>
        <w:jc w:val="both"/>
        <w:rPr>
          <w:b/>
          <w:sz w:val="22"/>
          <w:szCs w:val="22"/>
        </w:rPr>
      </w:pPr>
    </w:p>
    <w:p w14:paraId="04FBDA5C" w14:textId="7EF2634C" w:rsidR="005A26CC" w:rsidRDefault="005A26CC" w:rsidP="001F4071">
      <w:pPr>
        <w:widowControl w:val="0"/>
        <w:ind w:firstLine="567"/>
        <w:jc w:val="both"/>
        <w:rPr>
          <w:b/>
          <w:sz w:val="22"/>
          <w:szCs w:val="22"/>
        </w:rPr>
      </w:pPr>
    </w:p>
    <w:p w14:paraId="33D84ADA" w14:textId="7C542E70" w:rsidR="005A26CC" w:rsidRDefault="005A26CC" w:rsidP="001F4071">
      <w:pPr>
        <w:widowControl w:val="0"/>
        <w:ind w:firstLine="567"/>
        <w:jc w:val="both"/>
        <w:rPr>
          <w:b/>
          <w:sz w:val="22"/>
          <w:szCs w:val="22"/>
        </w:rPr>
      </w:pPr>
    </w:p>
    <w:p w14:paraId="44867586" w14:textId="3E47686C" w:rsidR="005A26CC" w:rsidRDefault="005A26CC" w:rsidP="001F4071">
      <w:pPr>
        <w:widowControl w:val="0"/>
        <w:ind w:firstLine="567"/>
        <w:jc w:val="both"/>
        <w:rPr>
          <w:b/>
          <w:sz w:val="22"/>
          <w:szCs w:val="22"/>
        </w:rPr>
      </w:pPr>
    </w:p>
    <w:p w14:paraId="703584B3" w14:textId="77777777" w:rsidR="005A26CC" w:rsidRPr="001E425D" w:rsidRDefault="005A26CC" w:rsidP="001F4071">
      <w:pPr>
        <w:widowControl w:val="0"/>
        <w:ind w:firstLine="567"/>
        <w:jc w:val="both"/>
        <w:rPr>
          <w:b/>
          <w:sz w:val="22"/>
          <w:szCs w:val="22"/>
        </w:rPr>
      </w:pPr>
    </w:p>
    <w:p w14:paraId="60572ECC" w14:textId="77777777" w:rsidR="001F4071" w:rsidRPr="001E425D" w:rsidRDefault="001F4071" w:rsidP="000A13F8">
      <w:pPr>
        <w:widowControl w:val="0"/>
        <w:jc w:val="both"/>
        <w:rPr>
          <w:b/>
          <w:sz w:val="22"/>
          <w:szCs w:val="22"/>
        </w:rPr>
      </w:pPr>
    </w:p>
    <w:p w14:paraId="0BAB3A87" w14:textId="77777777" w:rsidR="001F4071" w:rsidRPr="001E425D" w:rsidRDefault="001F4071" w:rsidP="001F4071">
      <w:pPr>
        <w:widowControl w:val="0"/>
        <w:ind w:firstLine="567"/>
        <w:jc w:val="both"/>
        <w:rPr>
          <w:b/>
          <w:sz w:val="22"/>
          <w:szCs w:val="22"/>
        </w:rPr>
      </w:pPr>
    </w:p>
    <w:p w14:paraId="34C747CE" w14:textId="77777777" w:rsidR="001F4071" w:rsidRPr="001E425D" w:rsidRDefault="001F4071" w:rsidP="001F4071">
      <w:pPr>
        <w:widowControl w:val="0"/>
        <w:ind w:firstLine="567"/>
        <w:jc w:val="both"/>
        <w:rPr>
          <w:b/>
          <w:sz w:val="22"/>
          <w:szCs w:val="22"/>
        </w:rPr>
      </w:pPr>
    </w:p>
    <w:p w14:paraId="5C1A7FDA" w14:textId="0DF8CEAE" w:rsidR="001F4071" w:rsidRPr="001E425D" w:rsidRDefault="006D0229" w:rsidP="001F4071">
      <w:pPr>
        <w:widowControl w:val="0"/>
        <w:jc w:val="center"/>
        <w:rPr>
          <w:b/>
          <w:sz w:val="22"/>
          <w:szCs w:val="22"/>
        </w:rPr>
      </w:pPr>
      <w:r w:rsidRPr="001E425D">
        <w:rPr>
          <w:b/>
          <w:sz w:val="22"/>
          <w:szCs w:val="22"/>
        </w:rPr>
        <w:t xml:space="preserve">г. Иркутск, </w:t>
      </w:r>
      <w:r w:rsidR="002267C0">
        <w:rPr>
          <w:b/>
          <w:sz w:val="22"/>
          <w:szCs w:val="22"/>
        </w:rPr>
        <w:t>2024</w:t>
      </w:r>
      <w:r w:rsidRPr="001E425D">
        <w:rPr>
          <w:b/>
          <w:sz w:val="22"/>
          <w:szCs w:val="22"/>
        </w:rPr>
        <w:t xml:space="preserve"> г.</w:t>
      </w:r>
    </w:p>
    <w:sdt>
      <w:sdtPr>
        <w:rPr>
          <w:rFonts w:ascii="Times New Roman" w:eastAsia="Times New Roman" w:hAnsi="Times New Roman" w:cs="Times New Roman"/>
          <w:b w:val="0"/>
          <w:bCs w:val="0"/>
          <w:color w:val="auto"/>
          <w:sz w:val="20"/>
          <w:szCs w:val="20"/>
        </w:rPr>
        <w:id w:val="-354189754"/>
        <w:docPartObj>
          <w:docPartGallery w:val="Table of Contents"/>
          <w:docPartUnique/>
        </w:docPartObj>
      </w:sdtPr>
      <w:sdtEndPr>
        <w:rPr>
          <w:b/>
          <w:bCs/>
          <w:sz w:val="22"/>
          <w:szCs w:val="22"/>
        </w:rPr>
      </w:sdtEndPr>
      <w:sdtContent>
        <w:bookmarkStart w:id="2" w:name="_GoBack" w:displacedByCustomXml="prev"/>
        <w:bookmarkEnd w:id="2" w:displacedByCustomXml="prev"/>
        <w:p w14:paraId="7FA7BC1D" w14:textId="77777777" w:rsidR="001F4071" w:rsidRPr="00D77A5D" w:rsidRDefault="006D0229" w:rsidP="001F4071">
          <w:pPr>
            <w:pStyle w:val="afff8"/>
            <w:jc w:val="center"/>
            <w:rPr>
              <w:color w:val="000000" w:themeColor="text1"/>
            </w:rPr>
          </w:pPr>
          <w:r w:rsidRPr="001E425D">
            <w:rPr>
              <w:color w:val="000000" w:themeColor="text1"/>
            </w:rPr>
            <w:t>Оглавление</w:t>
          </w:r>
        </w:p>
        <w:p w14:paraId="60E89048" w14:textId="77777777" w:rsidR="001F4071" w:rsidRPr="001E425D" w:rsidRDefault="001F4071" w:rsidP="001F4071">
          <w:pPr>
            <w:spacing w:line="360" w:lineRule="auto"/>
            <w:rPr>
              <w:sz w:val="22"/>
              <w:szCs w:val="22"/>
            </w:rPr>
          </w:pPr>
        </w:p>
        <w:p w14:paraId="51691843" w14:textId="7AB0CF3D" w:rsidR="00DA16EF" w:rsidRDefault="006D0229">
          <w:pPr>
            <w:pStyle w:val="11"/>
            <w:rPr>
              <w:rFonts w:asciiTheme="minorHAnsi" w:eastAsiaTheme="minorEastAsia" w:hAnsiTheme="minorHAnsi" w:cstheme="minorBidi"/>
              <w:noProof/>
              <w:sz w:val="22"/>
              <w:szCs w:val="22"/>
            </w:rPr>
          </w:pPr>
          <w:r w:rsidRPr="00D77A5D">
            <w:rPr>
              <w:b/>
              <w:bCs/>
              <w:sz w:val="22"/>
              <w:szCs w:val="22"/>
            </w:rPr>
            <w:fldChar w:fldCharType="begin"/>
          </w:r>
          <w:r w:rsidRPr="00D77A5D">
            <w:rPr>
              <w:b/>
              <w:bCs/>
              <w:sz w:val="22"/>
              <w:szCs w:val="22"/>
            </w:rPr>
            <w:instrText xml:space="preserve"> TOC \o "1-3" \h \z \u </w:instrText>
          </w:r>
          <w:r w:rsidRPr="00D77A5D">
            <w:rPr>
              <w:b/>
              <w:bCs/>
              <w:sz w:val="22"/>
              <w:szCs w:val="22"/>
            </w:rPr>
            <w:fldChar w:fldCharType="separate"/>
          </w:r>
          <w:hyperlink w:anchor="_Toc99033227" w:history="1">
            <w:r w:rsidR="00DA16EF" w:rsidRPr="000249F3">
              <w:rPr>
                <w:rStyle w:val="ab"/>
                <w:noProof/>
              </w:rPr>
              <w:t>1. ОБЩИЕ ПОЛОЖЕНИЯ</w:t>
            </w:r>
            <w:r w:rsidR="00DA16EF">
              <w:rPr>
                <w:noProof/>
                <w:webHidden/>
              </w:rPr>
              <w:tab/>
            </w:r>
            <w:r w:rsidR="00F56A67">
              <w:rPr>
                <w:noProof/>
                <w:webHidden/>
              </w:rPr>
              <w:t>3</w:t>
            </w:r>
          </w:hyperlink>
        </w:p>
        <w:p w14:paraId="47D49C8E" w14:textId="6C0B4C7F" w:rsidR="00DA16EF" w:rsidRDefault="00621471">
          <w:pPr>
            <w:pStyle w:val="11"/>
            <w:rPr>
              <w:rFonts w:asciiTheme="minorHAnsi" w:eastAsiaTheme="minorEastAsia" w:hAnsiTheme="minorHAnsi" w:cstheme="minorBidi"/>
              <w:noProof/>
              <w:sz w:val="22"/>
              <w:szCs w:val="22"/>
            </w:rPr>
          </w:pPr>
          <w:hyperlink w:anchor="_Toc99033228" w:history="1">
            <w:r w:rsidR="00DA16EF" w:rsidRPr="000249F3">
              <w:rPr>
                <w:rStyle w:val="ab"/>
                <w:noProof/>
              </w:rPr>
              <w:t>2. ИНФОРМАЦИОННАЯ КАРТА ЗАПРОСА ПРЕДЛОЖЕНИЙ</w:t>
            </w:r>
            <w:r w:rsidR="00DA16EF">
              <w:rPr>
                <w:noProof/>
                <w:webHidden/>
              </w:rPr>
              <w:tab/>
            </w:r>
            <w:r w:rsidR="00F56A67">
              <w:rPr>
                <w:noProof/>
                <w:webHidden/>
              </w:rPr>
              <w:t>3</w:t>
            </w:r>
          </w:hyperlink>
        </w:p>
        <w:p w14:paraId="4286C1BC" w14:textId="2AA3DEAB" w:rsidR="00DA16EF" w:rsidRDefault="00621471">
          <w:pPr>
            <w:pStyle w:val="11"/>
            <w:rPr>
              <w:rFonts w:asciiTheme="minorHAnsi" w:eastAsiaTheme="minorEastAsia" w:hAnsiTheme="minorHAnsi" w:cstheme="minorBidi"/>
              <w:noProof/>
              <w:sz w:val="22"/>
              <w:szCs w:val="22"/>
            </w:rPr>
          </w:pPr>
          <w:hyperlink w:anchor="_Toc99033229" w:history="1">
            <w:r w:rsidR="00DA16EF" w:rsidRPr="000249F3">
              <w:rPr>
                <w:rStyle w:val="ab"/>
                <w:noProof/>
              </w:rPr>
              <w:t>3. ПРОЕКТ ДОГОВОРА</w:t>
            </w:r>
            <w:r w:rsidR="00DA16EF">
              <w:rPr>
                <w:noProof/>
                <w:webHidden/>
              </w:rPr>
              <w:tab/>
            </w:r>
            <w:r w:rsidR="00DA16EF">
              <w:rPr>
                <w:noProof/>
                <w:webHidden/>
              </w:rPr>
              <w:fldChar w:fldCharType="begin"/>
            </w:r>
            <w:r w:rsidR="00DA16EF">
              <w:rPr>
                <w:noProof/>
                <w:webHidden/>
              </w:rPr>
              <w:instrText xml:space="preserve"> PAGEREF _Toc99033229 \h </w:instrText>
            </w:r>
            <w:r w:rsidR="00DA16EF">
              <w:rPr>
                <w:noProof/>
                <w:webHidden/>
              </w:rPr>
            </w:r>
            <w:r w:rsidR="00DA16EF">
              <w:rPr>
                <w:noProof/>
                <w:webHidden/>
              </w:rPr>
              <w:fldChar w:fldCharType="separate"/>
            </w:r>
            <w:r w:rsidR="000977E9">
              <w:rPr>
                <w:noProof/>
                <w:webHidden/>
              </w:rPr>
              <w:t>10</w:t>
            </w:r>
            <w:r w:rsidR="00DA16EF">
              <w:rPr>
                <w:noProof/>
                <w:webHidden/>
              </w:rPr>
              <w:fldChar w:fldCharType="end"/>
            </w:r>
          </w:hyperlink>
        </w:p>
        <w:p w14:paraId="507E999C" w14:textId="6BA21A6A" w:rsidR="00DA16EF" w:rsidRDefault="00621471" w:rsidP="00C5760D">
          <w:pPr>
            <w:pStyle w:val="11"/>
            <w:rPr>
              <w:rFonts w:asciiTheme="minorHAnsi" w:eastAsiaTheme="minorEastAsia" w:hAnsiTheme="minorHAnsi" w:cstheme="minorBidi"/>
              <w:noProof/>
              <w:sz w:val="22"/>
              <w:szCs w:val="22"/>
            </w:rPr>
          </w:pPr>
          <w:hyperlink w:anchor="_Toc99033254" w:history="1">
            <w:r w:rsidR="00DA16EF" w:rsidRPr="000249F3">
              <w:rPr>
                <w:rStyle w:val="ab"/>
                <w:noProof/>
              </w:rPr>
              <w:t>4. ПОРЯДОК ПРОВЕДЕНИЯ ЗАПРОСА ПРЕДЛОЖЕНИЯ.</w:t>
            </w:r>
            <w:r w:rsidR="00DA16EF">
              <w:rPr>
                <w:noProof/>
                <w:webHidden/>
              </w:rPr>
              <w:tab/>
            </w:r>
            <w:r w:rsidR="00C5760D">
              <w:rPr>
                <w:noProof/>
                <w:webHidden/>
              </w:rPr>
              <w:t>39</w:t>
            </w:r>
          </w:hyperlink>
        </w:p>
        <w:p w14:paraId="23D7DD60" w14:textId="44DC3B9C" w:rsidR="00DA16EF" w:rsidRDefault="00621471">
          <w:pPr>
            <w:pStyle w:val="11"/>
            <w:rPr>
              <w:rFonts w:asciiTheme="minorHAnsi" w:eastAsiaTheme="minorEastAsia" w:hAnsiTheme="minorHAnsi" w:cstheme="minorBidi"/>
              <w:noProof/>
              <w:sz w:val="22"/>
              <w:szCs w:val="22"/>
            </w:rPr>
          </w:pPr>
          <w:hyperlink w:anchor="_Toc99033256" w:history="1">
            <w:r w:rsidR="00DA16EF" w:rsidRPr="000249F3">
              <w:rPr>
                <w:rStyle w:val="ab"/>
                <w:noProof/>
              </w:rPr>
              <w:t>5. ОБРАЗЦЫ ОСНОВНЫХ ФОРМ ДОКУМЕНТОВ, ВКЛЮЧАЕМЫХ В ЗАЯВКУ</w:t>
            </w:r>
            <w:r w:rsidR="00DA16EF">
              <w:rPr>
                <w:noProof/>
                <w:webHidden/>
              </w:rPr>
              <w:tab/>
            </w:r>
            <w:r w:rsidR="00C5760D">
              <w:rPr>
                <w:noProof/>
                <w:webHidden/>
              </w:rPr>
              <w:t>48</w:t>
            </w:r>
          </w:hyperlink>
        </w:p>
        <w:p w14:paraId="2B546E57" w14:textId="4FE7A71D" w:rsidR="00DA16EF" w:rsidRPr="00C5760D" w:rsidRDefault="00621471">
          <w:pPr>
            <w:pStyle w:val="2a"/>
            <w:rPr>
              <w:rFonts w:asciiTheme="minorHAnsi" w:eastAsiaTheme="minorEastAsia" w:hAnsiTheme="minorHAnsi" w:cstheme="minorBidi"/>
              <w:b w:val="0"/>
              <w:i w:val="0"/>
              <w:sz w:val="22"/>
              <w:szCs w:val="22"/>
            </w:rPr>
          </w:pPr>
          <w:hyperlink w:anchor="_Toc99033257" w:history="1">
            <w:r w:rsidR="00DA16EF" w:rsidRPr="000249F3">
              <w:rPr>
                <w:rStyle w:val="ab"/>
              </w:rPr>
              <w:t>5.1 Письмо о подаче оферты (форма 1)</w:t>
            </w:r>
          </w:hyperlink>
          <w:r w:rsidR="008822C9">
            <w:t xml:space="preserve">                                                                                                                       </w:t>
          </w:r>
          <w:r w:rsidR="00C5760D">
            <w:t>48</w:t>
          </w:r>
        </w:p>
        <w:p w14:paraId="6119B780" w14:textId="0502DC67" w:rsidR="00DA16EF" w:rsidRDefault="00621471">
          <w:pPr>
            <w:pStyle w:val="2a"/>
            <w:rPr>
              <w:rFonts w:asciiTheme="minorHAnsi" w:eastAsiaTheme="minorEastAsia" w:hAnsiTheme="minorHAnsi" w:cstheme="minorBidi"/>
              <w:b w:val="0"/>
              <w:i w:val="0"/>
              <w:sz w:val="22"/>
              <w:szCs w:val="22"/>
            </w:rPr>
          </w:pPr>
          <w:hyperlink w:anchor="_Toc99033258" w:history="1">
            <w:r w:rsidR="00DA16EF" w:rsidRPr="000249F3">
              <w:rPr>
                <w:rStyle w:val="ab"/>
              </w:rPr>
              <w:t>5.2.Анкета Участника запроса предложений (форма 2)</w:t>
            </w:r>
            <w:r w:rsidR="00DA16EF">
              <w:rPr>
                <w:webHidden/>
              </w:rPr>
              <w:tab/>
            </w:r>
            <w:r w:rsidR="00C5760D">
              <w:rPr>
                <w:webHidden/>
              </w:rPr>
              <w:t>50</w:t>
            </w:r>
          </w:hyperlink>
        </w:p>
        <w:p w14:paraId="32A196AC" w14:textId="59CE1F3A" w:rsidR="00DA16EF" w:rsidRPr="00C5760D" w:rsidRDefault="00621471">
          <w:pPr>
            <w:pStyle w:val="2a"/>
            <w:rPr>
              <w:rFonts w:asciiTheme="minorHAnsi" w:eastAsiaTheme="minorEastAsia" w:hAnsiTheme="minorHAnsi" w:cstheme="minorBidi"/>
              <w:b w:val="0"/>
              <w:i w:val="0"/>
              <w:sz w:val="22"/>
              <w:szCs w:val="22"/>
            </w:rPr>
          </w:pPr>
          <w:hyperlink w:anchor="_Toc99033259" w:history="1">
            <w:r w:rsidR="00DA16EF" w:rsidRPr="000249F3">
              <w:rPr>
                <w:rStyle w:val="ab"/>
              </w:rPr>
              <w:t>5.3 Справка о перечне и годовых объемах выполнения аналогичных договоров (форма 3)</w:t>
            </w:r>
            <w:r w:rsidR="00DA16EF">
              <w:rPr>
                <w:webHidden/>
              </w:rPr>
              <w:tab/>
            </w:r>
          </w:hyperlink>
          <w:r w:rsidR="00C5760D">
            <w:t>52</w:t>
          </w:r>
        </w:p>
        <w:p w14:paraId="7C1E10E8" w14:textId="5390DCAB" w:rsidR="00DA16EF" w:rsidRPr="004A3B6A" w:rsidRDefault="00621471">
          <w:pPr>
            <w:pStyle w:val="2a"/>
            <w:rPr>
              <w:rFonts w:asciiTheme="minorHAnsi" w:eastAsiaTheme="minorEastAsia" w:hAnsiTheme="minorHAnsi" w:cstheme="minorBidi"/>
              <w:b w:val="0"/>
              <w:i w:val="0"/>
              <w:sz w:val="22"/>
              <w:szCs w:val="22"/>
            </w:rPr>
          </w:pPr>
          <w:hyperlink w:anchor="_Toc99033260" w:history="1">
            <w:r w:rsidR="00DA16EF" w:rsidRPr="000249F3">
              <w:rPr>
                <w:rStyle w:val="ab"/>
              </w:rPr>
              <w:t>5.4 Справка о материально-технических ресурсах (форма 4)</w:t>
            </w:r>
            <w:r w:rsidR="00DA16EF">
              <w:rPr>
                <w:webHidden/>
              </w:rPr>
              <w:tab/>
            </w:r>
          </w:hyperlink>
          <w:r w:rsidR="004A3B6A">
            <w:t>53</w:t>
          </w:r>
        </w:p>
        <w:p w14:paraId="287B9EFA" w14:textId="45A4013F" w:rsidR="00DA16EF" w:rsidRDefault="00621471">
          <w:pPr>
            <w:pStyle w:val="2a"/>
            <w:rPr>
              <w:rFonts w:asciiTheme="minorHAnsi" w:eastAsiaTheme="minorEastAsia" w:hAnsiTheme="minorHAnsi" w:cstheme="minorBidi"/>
              <w:b w:val="0"/>
              <w:i w:val="0"/>
              <w:sz w:val="22"/>
              <w:szCs w:val="22"/>
            </w:rPr>
          </w:pPr>
          <w:hyperlink w:anchor="_Toc99033261" w:history="1">
            <w:r w:rsidR="00DA16EF" w:rsidRPr="000249F3">
              <w:rPr>
                <w:rStyle w:val="ab"/>
              </w:rPr>
              <w:t>5.5 Справка о кадровых ресурсах (форма 5)</w:t>
            </w:r>
            <w:r w:rsidR="00DA16EF">
              <w:rPr>
                <w:webHidden/>
              </w:rPr>
              <w:tab/>
            </w:r>
            <w:r w:rsidR="00DA16EF">
              <w:rPr>
                <w:webHidden/>
              </w:rPr>
              <w:fldChar w:fldCharType="begin"/>
            </w:r>
            <w:r w:rsidR="00DA16EF">
              <w:rPr>
                <w:webHidden/>
              </w:rPr>
              <w:instrText xml:space="preserve"> PAGEREF _Toc99033261 \h </w:instrText>
            </w:r>
            <w:r w:rsidR="00DA16EF">
              <w:rPr>
                <w:webHidden/>
              </w:rPr>
            </w:r>
            <w:r w:rsidR="00DA16EF">
              <w:rPr>
                <w:webHidden/>
              </w:rPr>
              <w:fldChar w:fldCharType="separate"/>
            </w:r>
            <w:r w:rsidR="000977E9">
              <w:rPr>
                <w:webHidden/>
              </w:rPr>
              <w:t>59</w:t>
            </w:r>
            <w:r w:rsidR="00DA16EF">
              <w:rPr>
                <w:webHidden/>
              </w:rPr>
              <w:fldChar w:fldCharType="end"/>
            </w:r>
          </w:hyperlink>
        </w:p>
        <w:p w14:paraId="298E98B1" w14:textId="5FE1F2D5" w:rsidR="00DA16EF" w:rsidRDefault="00621471">
          <w:pPr>
            <w:pStyle w:val="2a"/>
            <w:rPr>
              <w:rFonts w:asciiTheme="minorHAnsi" w:eastAsiaTheme="minorEastAsia" w:hAnsiTheme="minorHAnsi" w:cstheme="minorBidi"/>
              <w:b w:val="0"/>
              <w:i w:val="0"/>
              <w:sz w:val="22"/>
              <w:szCs w:val="22"/>
            </w:rPr>
          </w:pPr>
          <w:hyperlink w:anchor="_Toc99033262" w:history="1">
            <w:r w:rsidR="00DA16EF" w:rsidRPr="000249F3">
              <w:rPr>
                <w:rStyle w:val="ab"/>
              </w:rPr>
              <w:t>5.6 Справка о наличии кредиторской задолженности и поручительств (форма 6)</w:t>
            </w:r>
            <w:r w:rsidR="00DA16EF">
              <w:rPr>
                <w:webHidden/>
              </w:rPr>
              <w:tab/>
            </w:r>
            <w:r w:rsidR="00DA16EF">
              <w:rPr>
                <w:webHidden/>
              </w:rPr>
              <w:fldChar w:fldCharType="begin"/>
            </w:r>
            <w:r w:rsidR="00DA16EF">
              <w:rPr>
                <w:webHidden/>
              </w:rPr>
              <w:instrText xml:space="preserve"> PAGEREF _Toc99033262 \h </w:instrText>
            </w:r>
            <w:r w:rsidR="00DA16EF">
              <w:rPr>
                <w:webHidden/>
              </w:rPr>
            </w:r>
            <w:r w:rsidR="00DA16EF">
              <w:rPr>
                <w:webHidden/>
              </w:rPr>
              <w:fldChar w:fldCharType="separate"/>
            </w:r>
            <w:r w:rsidR="000977E9">
              <w:rPr>
                <w:webHidden/>
              </w:rPr>
              <w:t>60</w:t>
            </w:r>
            <w:r w:rsidR="00DA16EF">
              <w:rPr>
                <w:webHidden/>
              </w:rPr>
              <w:fldChar w:fldCharType="end"/>
            </w:r>
          </w:hyperlink>
        </w:p>
        <w:p w14:paraId="5E8476CC" w14:textId="2D261190" w:rsidR="00DA16EF" w:rsidRDefault="00621471">
          <w:pPr>
            <w:pStyle w:val="2a"/>
            <w:rPr>
              <w:rFonts w:asciiTheme="minorHAnsi" w:eastAsiaTheme="minorEastAsia" w:hAnsiTheme="minorHAnsi" w:cstheme="minorBidi"/>
              <w:b w:val="0"/>
              <w:i w:val="0"/>
              <w:sz w:val="22"/>
              <w:szCs w:val="22"/>
            </w:rPr>
          </w:pPr>
          <w:hyperlink w:anchor="_Toc99033263" w:history="1">
            <w:r w:rsidR="00DA16EF" w:rsidRPr="000249F3">
              <w:rPr>
                <w:rStyle w:val="ab"/>
              </w:rPr>
              <w:t>5.7 Декларация о соответствии критериям отнесения к субъектам малого и среднего предпринимательства (форма 7)</w:t>
            </w:r>
            <w:r w:rsidR="00DA16EF">
              <w:rPr>
                <w:webHidden/>
              </w:rPr>
              <w:tab/>
            </w:r>
            <w:r w:rsidR="00DA16EF">
              <w:rPr>
                <w:webHidden/>
              </w:rPr>
              <w:fldChar w:fldCharType="begin"/>
            </w:r>
            <w:r w:rsidR="00DA16EF">
              <w:rPr>
                <w:webHidden/>
              </w:rPr>
              <w:instrText xml:space="preserve"> PAGEREF _Toc99033263 \h </w:instrText>
            </w:r>
            <w:r w:rsidR="00DA16EF">
              <w:rPr>
                <w:webHidden/>
              </w:rPr>
            </w:r>
            <w:r w:rsidR="00DA16EF">
              <w:rPr>
                <w:webHidden/>
              </w:rPr>
              <w:fldChar w:fldCharType="separate"/>
            </w:r>
            <w:r w:rsidR="000977E9">
              <w:rPr>
                <w:webHidden/>
              </w:rPr>
              <w:t>61</w:t>
            </w:r>
            <w:r w:rsidR="00DA16EF">
              <w:rPr>
                <w:webHidden/>
              </w:rPr>
              <w:fldChar w:fldCharType="end"/>
            </w:r>
          </w:hyperlink>
        </w:p>
        <w:p w14:paraId="1ACE484D" w14:textId="287C8234" w:rsidR="00DA16EF" w:rsidRDefault="00621471">
          <w:pPr>
            <w:pStyle w:val="2a"/>
            <w:rPr>
              <w:rFonts w:asciiTheme="minorHAnsi" w:eastAsiaTheme="minorEastAsia" w:hAnsiTheme="minorHAnsi" w:cstheme="minorBidi"/>
              <w:b w:val="0"/>
              <w:i w:val="0"/>
              <w:sz w:val="22"/>
              <w:szCs w:val="22"/>
            </w:rPr>
          </w:pPr>
          <w:hyperlink w:anchor="_Toc99033264" w:history="1">
            <w:r w:rsidR="00DA16EF" w:rsidRPr="000249F3">
              <w:rPr>
                <w:rStyle w:val="ab"/>
                <w:rFonts w:cs="Arial"/>
                <w:bCs/>
                <w:iCs/>
              </w:rPr>
              <w:t>5.8  Согласие Участника на обработку персональных данных (форма 8)</w:t>
            </w:r>
            <w:r w:rsidR="00DA16EF">
              <w:rPr>
                <w:webHidden/>
              </w:rPr>
              <w:tab/>
            </w:r>
          </w:hyperlink>
          <w:r w:rsidR="004A3B6A">
            <w:t>59</w:t>
          </w:r>
        </w:p>
        <w:p w14:paraId="76B883CB" w14:textId="64B367D7" w:rsidR="00DA16EF" w:rsidRDefault="00621471">
          <w:pPr>
            <w:pStyle w:val="2a"/>
            <w:rPr>
              <w:rFonts w:asciiTheme="minorHAnsi" w:eastAsiaTheme="minorEastAsia" w:hAnsiTheme="minorHAnsi" w:cstheme="minorBidi"/>
              <w:b w:val="0"/>
              <w:i w:val="0"/>
              <w:sz w:val="22"/>
              <w:szCs w:val="22"/>
            </w:rPr>
          </w:pPr>
          <w:hyperlink w:anchor="_Toc99033265" w:history="1">
            <w:r w:rsidR="00DA16EF" w:rsidRPr="000249F3">
              <w:rPr>
                <w:rStyle w:val="ab"/>
                <w:bCs/>
                <w:iCs/>
              </w:rPr>
              <w:t>5.9.</w:t>
            </w:r>
            <w:r w:rsidR="00DA16EF" w:rsidRPr="000249F3">
              <w:rPr>
                <w:rStyle w:val="ab"/>
              </w:rPr>
              <w:t>Декларация соответствия участника запроса предложений общим требованиям к участникам закупки</w:t>
            </w:r>
            <w:r w:rsidR="00DA16EF" w:rsidRPr="000249F3">
              <w:rPr>
                <w:rStyle w:val="ab"/>
                <w:bCs/>
                <w:iCs/>
              </w:rPr>
              <w:t xml:space="preserve"> (форма 9)</w:t>
            </w:r>
            <w:r w:rsidR="00DA16EF">
              <w:rPr>
                <w:webHidden/>
              </w:rPr>
              <w:tab/>
            </w:r>
            <w:r w:rsidR="00295DDC">
              <w:rPr>
                <w:webHidden/>
              </w:rPr>
              <w:t xml:space="preserve">                                                                                                                                                                            </w:t>
            </w:r>
            <w:r w:rsidR="00DA16EF">
              <w:rPr>
                <w:webHidden/>
              </w:rPr>
              <w:fldChar w:fldCharType="begin"/>
            </w:r>
            <w:r w:rsidR="00DA16EF">
              <w:rPr>
                <w:webHidden/>
              </w:rPr>
              <w:instrText xml:space="preserve"> PAGEREF _Toc99033265 \h </w:instrText>
            </w:r>
            <w:r w:rsidR="00DA16EF">
              <w:rPr>
                <w:webHidden/>
              </w:rPr>
            </w:r>
            <w:r w:rsidR="00DA16EF">
              <w:rPr>
                <w:webHidden/>
              </w:rPr>
              <w:fldChar w:fldCharType="separate"/>
            </w:r>
            <w:r w:rsidR="000977E9">
              <w:rPr>
                <w:webHidden/>
              </w:rPr>
              <w:t>65</w:t>
            </w:r>
            <w:r w:rsidR="00DA16EF">
              <w:rPr>
                <w:webHidden/>
              </w:rPr>
              <w:fldChar w:fldCharType="end"/>
            </w:r>
          </w:hyperlink>
        </w:p>
        <w:p w14:paraId="1FA4EA13" w14:textId="51A384A9" w:rsidR="00DA16EF" w:rsidRDefault="00621471">
          <w:pPr>
            <w:pStyle w:val="2a"/>
            <w:rPr>
              <w:rFonts w:asciiTheme="minorHAnsi" w:eastAsiaTheme="minorEastAsia" w:hAnsiTheme="minorHAnsi" w:cstheme="minorBidi"/>
              <w:b w:val="0"/>
              <w:i w:val="0"/>
              <w:sz w:val="22"/>
              <w:szCs w:val="22"/>
            </w:rPr>
          </w:pPr>
          <w:hyperlink w:anchor="_Toc99033266" w:history="1">
            <w:r w:rsidR="00DA16EF" w:rsidRPr="000249F3">
              <w:rPr>
                <w:rStyle w:val="ab"/>
              </w:rPr>
              <w:t xml:space="preserve">5.10. Декларация </w:t>
            </w:r>
            <w:r w:rsidR="00DA16EF" w:rsidRPr="000249F3">
              <w:rPr>
                <w:rStyle w:val="ab"/>
                <w:bCs/>
                <w:iCs/>
              </w:rPr>
              <w:t>(форма 10)</w:t>
            </w:r>
            <w:r w:rsidR="00243EC0">
              <w:rPr>
                <w:rStyle w:val="ab"/>
                <w:bCs/>
                <w:iCs/>
                <w:lang w:val="en-US"/>
              </w:rPr>
              <w:t xml:space="preserve">                                                                                                                                        </w:t>
            </w:r>
            <w:r w:rsidR="008822C9">
              <w:rPr>
                <w:rStyle w:val="ab"/>
                <w:bCs/>
                <w:iCs/>
              </w:rPr>
              <w:t xml:space="preserve">  </w:t>
            </w:r>
            <w:r w:rsidR="00243EC0">
              <w:rPr>
                <w:rStyle w:val="ab"/>
                <w:bCs/>
                <w:iCs/>
                <w:lang w:val="en-US"/>
              </w:rPr>
              <w:t xml:space="preserve"> </w:t>
            </w:r>
          </w:hyperlink>
          <w:r w:rsidR="004A3B6A">
            <w:t>64</w:t>
          </w:r>
        </w:p>
        <w:p w14:paraId="1FABB4E0" w14:textId="3A958567" w:rsidR="001F4071" w:rsidRPr="00D77A5D" w:rsidRDefault="006D0229" w:rsidP="00295DDC">
          <w:pPr>
            <w:spacing w:line="360" w:lineRule="auto"/>
            <w:rPr>
              <w:b/>
              <w:bCs/>
              <w:sz w:val="22"/>
              <w:szCs w:val="22"/>
            </w:rPr>
          </w:pPr>
          <w:r w:rsidRPr="00D77A5D">
            <w:rPr>
              <w:b/>
              <w:bCs/>
              <w:sz w:val="22"/>
              <w:szCs w:val="22"/>
            </w:rPr>
            <w:fldChar w:fldCharType="end"/>
          </w:r>
        </w:p>
        <w:p w14:paraId="1946AB07" w14:textId="0F7D4C2A" w:rsidR="001F4071" w:rsidRPr="00D77A5D" w:rsidRDefault="00621471" w:rsidP="001F4071">
          <w:pPr>
            <w:spacing w:line="360" w:lineRule="auto"/>
            <w:rPr>
              <w:b/>
              <w:bCs/>
              <w:sz w:val="22"/>
              <w:szCs w:val="22"/>
            </w:rPr>
          </w:pPr>
        </w:p>
      </w:sdtContent>
    </w:sdt>
    <w:p w14:paraId="58A51DB8" w14:textId="77777777" w:rsidR="00CF678F" w:rsidRDefault="00CF678F" w:rsidP="00CF678F">
      <w:pPr>
        <w:pStyle w:val="afff8"/>
        <w:rPr>
          <w:sz w:val="22"/>
          <w:szCs w:val="22"/>
        </w:rPr>
      </w:pPr>
      <w:bookmarkStart w:id="3" w:name="_Toc337481250"/>
      <w:bookmarkStart w:id="4" w:name="_Toc353538205"/>
      <w:r w:rsidRPr="00E475C1">
        <w:rPr>
          <w:sz w:val="22"/>
          <w:szCs w:val="22"/>
        </w:rPr>
        <w:t>Приложение:</w:t>
      </w:r>
    </w:p>
    <w:p w14:paraId="517201E5" w14:textId="77777777" w:rsidR="00CF678F" w:rsidRPr="00CD5DA6" w:rsidRDefault="00CF678F" w:rsidP="00CF678F">
      <w:pPr>
        <w:widowControl w:val="0"/>
        <w:spacing w:line="360" w:lineRule="auto"/>
        <w:jc w:val="both"/>
        <w:rPr>
          <w:b/>
          <w:sz w:val="22"/>
          <w:szCs w:val="22"/>
        </w:rPr>
      </w:pPr>
      <w:r w:rsidRPr="006205D7">
        <w:rPr>
          <w:sz w:val="22"/>
          <w:szCs w:val="22"/>
        </w:rPr>
        <w:t>1</w:t>
      </w:r>
      <w:r>
        <w:rPr>
          <w:sz w:val="22"/>
          <w:szCs w:val="22"/>
        </w:rPr>
        <w:t>.</w:t>
      </w:r>
      <w:r w:rsidRPr="00C15A50">
        <w:rPr>
          <w:sz w:val="22"/>
          <w:szCs w:val="22"/>
        </w:rPr>
        <w:t xml:space="preserve"> </w:t>
      </w:r>
      <w:r>
        <w:rPr>
          <w:sz w:val="22"/>
          <w:szCs w:val="22"/>
        </w:rPr>
        <w:t xml:space="preserve"> </w:t>
      </w:r>
      <w:r w:rsidRPr="00C15A50">
        <w:rPr>
          <w:sz w:val="22"/>
          <w:szCs w:val="22"/>
        </w:rPr>
        <w:t>Обоснование НМЦД</w:t>
      </w:r>
    </w:p>
    <w:p w14:paraId="139810DF"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4BCBEDBD" w14:textId="77777777" w:rsidR="001F4071" w:rsidRPr="001E425D" w:rsidRDefault="006D0229" w:rsidP="001F4071">
      <w:pPr>
        <w:pStyle w:val="1"/>
        <w:jc w:val="center"/>
        <w:rPr>
          <w:rFonts w:ascii="Times New Roman" w:hAnsi="Times New Roman"/>
          <w:sz w:val="22"/>
          <w:szCs w:val="22"/>
        </w:rPr>
      </w:pPr>
      <w:bookmarkStart w:id="5" w:name="_Toc99033227"/>
      <w:r w:rsidRPr="001E425D">
        <w:rPr>
          <w:rFonts w:ascii="Times New Roman" w:hAnsi="Times New Roman"/>
          <w:sz w:val="22"/>
          <w:szCs w:val="22"/>
        </w:rPr>
        <w:lastRenderedPageBreak/>
        <w:t>1. ОБЩИЕ ПОЛОЖЕНИЯ</w:t>
      </w:r>
      <w:bookmarkEnd w:id="3"/>
      <w:bookmarkEnd w:id="4"/>
      <w:bookmarkEnd w:id="5"/>
    </w:p>
    <w:p w14:paraId="09A71F9B" w14:textId="00EF39E1" w:rsidR="00EF0AFD" w:rsidRDefault="006D0229" w:rsidP="001F4071">
      <w:pPr>
        <w:pStyle w:val="aff9"/>
        <w:tabs>
          <w:tab w:val="left" w:pos="6521"/>
        </w:tabs>
        <w:spacing w:before="0" w:beforeAutospacing="0" w:after="0" w:afterAutospacing="0"/>
        <w:ind w:firstLine="709"/>
        <w:jc w:val="both"/>
        <w:rPr>
          <w:sz w:val="22"/>
          <w:szCs w:val="22"/>
        </w:rPr>
      </w:pPr>
      <w:bookmarkStart w:id="6" w:name="_Ref55193512"/>
      <w:bookmarkStart w:id="7" w:name="Общие_сведения"/>
      <w:r w:rsidRPr="001E425D">
        <w:rPr>
          <w:sz w:val="22"/>
          <w:szCs w:val="22"/>
        </w:rPr>
        <w:t>Заказчик: Открытое акционерное общество «Иркутская электросетевая компания» (</w:t>
      </w:r>
      <w:r w:rsidR="002267C0">
        <w:rPr>
          <w:sz w:val="22"/>
          <w:szCs w:val="22"/>
        </w:rPr>
        <w:t>АО «ИЭСК</w:t>
      </w:r>
      <w:r w:rsidRPr="001E425D">
        <w:rPr>
          <w:sz w:val="22"/>
          <w:szCs w:val="22"/>
        </w:rPr>
        <w:t xml:space="preserve">) 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Pr="001E425D">
          <w:rPr>
            <w:rStyle w:val="ab"/>
            <w:sz w:val="22"/>
            <w:szCs w:val="22"/>
            <w:lang w:val="en-US"/>
          </w:rPr>
          <w:t>www</w:t>
        </w:r>
        <w:r w:rsidRPr="001E425D">
          <w:rPr>
            <w:rStyle w:val="ab"/>
            <w:sz w:val="22"/>
            <w:szCs w:val="22"/>
          </w:rPr>
          <w:t>.</w:t>
        </w:r>
        <w:proofErr w:type="spellStart"/>
        <w:r w:rsidRPr="001E425D">
          <w:rPr>
            <w:rStyle w:val="ab"/>
            <w:sz w:val="22"/>
            <w:szCs w:val="22"/>
            <w:lang w:val="en-US"/>
          </w:rPr>
          <w:t>zakupki</w:t>
        </w:r>
        <w:proofErr w:type="spellEnd"/>
        <w:r w:rsidRPr="001E425D">
          <w:rPr>
            <w:rStyle w:val="ab"/>
            <w:sz w:val="22"/>
            <w:szCs w:val="22"/>
          </w:rPr>
          <w:t>.</w:t>
        </w:r>
        <w:proofErr w:type="spellStart"/>
        <w:r w:rsidRPr="001E425D">
          <w:rPr>
            <w:rStyle w:val="ab"/>
            <w:sz w:val="22"/>
            <w:szCs w:val="22"/>
            <w:lang w:val="en-US"/>
          </w:rPr>
          <w:t>gov</w:t>
        </w:r>
        <w:proofErr w:type="spellEnd"/>
      </w:hyperlink>
      <w:r w:rsidRPr="001E425D">
        <w:rPr>
          <w:rStyle w:val="ab"/>
          <w:sz w:val="22"/>
          <w:szCs w:val="22"/>
        </w:rPr>
        <w:t>.</w:t>
      </w:r>
      <w:proofErr w:type="spellStart"/>
      <w:r w:rsidRPr="001E425D">
        <w:rPr>
          <w:rStyle w:val="ab"/>
          <w:sz w:val="22"/>
          <w:szCs w:val="22"/>
          <w:lang w:val="en-US"/>
        </w:rPr>
        <w:t>ru</w:t>
      </w:r>
      <w:proofErr w:type="spellEnd"/>
      <w:r w:rsidRPr="001E425D">
        <w:rPr>
          <w:sz w:val="22"/>
          <w:szCs w:val="22"/>
        </w:rPr>
        <w:t xml:space="preserve"> приглашает к участию в запросе предложений (далее – «Запрос предложений») на право заключения </w:t>
      </w:r>
      <w:r w:rsidRPr="003B6371">
        <w:rPr>
          <w:sz w:val="22"/>
          <w:szCs w:val="22"/>
        </w:rPr>
        <w:t>договора</w:t>
      </w:r>
      <w:bookmarkEnd w:id="6"/>
      <w:bookmarkEnd w:id="7"/>
      <w:r w:rsidR="003B6371" w:rsidRPr="003B6371">
        <w:rPr>
          <w:sz w:val="22"/>
          <w:szCs w:val="22"/>
        </w:rPr>
        <w:t>:</w:t>
      </w:r>
      <w:r w:rsidR="00EF0AFD">
        <w:rPr>
          <w:sz w:val="22"/>
          <w:szCs w:val="22"/>
        </w:rPr>
        <w:t xml:space="preserve"> </w:t>
      </w:r>
      <w:r w:rsidR="00EF0AFD" w:rsidRPr="002267C0">
        <w:rPr>
          <w:b/>
          <w:bCs/>
          <w:sz w:val="22"/>
          <w:szCs w:val="22"/>
        </w:rPr>
        <w:t>«</w:t>
      </w:r>
      <w:r w:rsidR="00840BFB" w:rsidRPr="00840BFB">
        <w:rPr>
          <w:b/>
        </w:rPr>
        <w:t>Оказание услуг по обеспечению единства измерений: проведение поверки и ТО средств измерений</w:t>
      </w:r>
      <w:r w:rsidR="00EF0AFD" w:rsidRPr="002267C0">
        <w:rPr>
          <w:b/>
          <w:bCs/>
        </w:rPr>
        <w:t>»</w:t>
      </w:r>
      <w:r w:rsidR="00EF0AFD">
        <w:rPr>
          <w:b/>
        </w:rPr>
        <w:t>.</w:t>
      </w:r>
      <w:r w:rsidR="00EF0AFD" w:rsidRPr="001E425D">
        <w:rPr>
          <w:sz w:val="22"/>
          <w:szCs w:val="22"/>
        </w:rPr>
        <w:t xml:space="preserve"> </w:t>
      </w:r>
    </w:p>
    <w:p w14:paraId="7987F31C" w14:textId="683663FF" w:rsidR="001F4071" w:rsidRPr="001E425D" w:rsidRDefault="006D0229" w:rsidP="001F4071">
      <w:pPr>
        <w:pStyle w:val="aff9"/>
        <w:tabs>
          <w:tab w:val="left" w:pos="6521"/>
        </w:tabs>
        <w:spacing w:before="0" w:beforeAutospacing="0" w:after="0" w:afterAutospacing="0"/>
        <w:ind w:firstLine="709"/>
        <w:jc w:val="both"/>
        <w:rPr>
          <w:sz w:val="22"/>
          <w:szCs w:val="22"/>
        </w:rPr>
      </w:pPr>
      <w:r w:rsidRPr="001E425D">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6F866A03" w14:textId="77777777" w:rsidR="001F4071" w:rsidRPr="001E425D" w:rsidRDefault="006D0229" w:rsidP="001F4071">
      <w:pPr>
        <w:pStyle w:val="1"/>
        <w:keepNext w:val="0"/>
        <w:keepLines w:val="0"/>
        <w:pageBreakBefore w:val="0"/>
        <w:widowControl w:val="0"/>
        <w:tabs>
          <w:tab w:val="clear" w:pos="360"/>
        </w:tabs>
        <w:spacing w:before="240"/>
        <w:jc w:val="center"/>
        <w:rPr>
          <w:rFonts w:ascii="Times New Roman" w:hAnsi="Times New Roman"/>
          <w:sz w:val="22"/>
          <w:szCs w:val="22"/>
        </w:rPr>
      </w:pPr>
      <w:bookmarkStart w:id="8" w:name="_Toc99033228"/>
      <w:bookmarkStart w:id="9" w:name="ЗАКАЗ"/>
      <w:r w:rsidRPr="001E425D">
        <w:rPr>
          <w:rFonts w:ascii="Times New Roman" w:hAnsi="Times New Roman"/>
          <w:sz w:val="22"/>
          <w:szCs w:val="22"/>
        </w:rPr>
        <w:t xml:space="preserve">2. </w:t>
      </w:r>
      <w:bookmarkStart w:id="10" w:name="_Toc337481264"/>
      <w:bookmarkStart w:id="11" w:name="_Toc353538210"/>
      <w:r w:rsidRPr="001E425D">
        <w:rPr>
          <w:rFonts w:ascii="Times New Roman" w:hAnsi="Times New Roman"/>
          <w:sz w:val="22"/>
          <w:szCs w:val="22"/>
        </w:rPr>
        <w:t>ИНФОРМАЦИОННАЯ КАРТА ЗАПРОСА ПРЕДЛОЖЕНИЙ</w:t>
      </w:r>
      <w:bookmarkEnd w:id="8"/>
      <w:bookmarkEnd w:id="10"/>
      <w:bookmarkEnd w:id="11"/>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836554" w:rsidRPr="001E425D" w14:paraId="4A0599BA" w14:textId="77777777" w:rsidTr="001F4071">
        <w:trPr>
          <w:jc w:val="center"/>
        </w:trPr>
        <w:tc>
          <w:tcPr>
            <w:tcW w:w="703" w:type="dxa"/>
          </w:tcPr>
          <w:p w14:paraId="129DE436" w14:textId="77777777" w:rsidR="001F4071" w:rsidRPr="001E425D" w:rsidRDefault="006D0229" w:rsidP="001F4071">
            <w:pPr>
              <w:contextualSpacing/>
              <w:jc w:val="center"/>
              <w:rPr>
                <w:b/>
                <w:sz w:val="22"/>
                <w:szCs w:val="22"/>
              </w:rPr>
            </w:pPr>
            <w:r w:rsidRPr="001E425D">
              <w:rPr>
                <w:b/>
                <w:sz w:val="22"/>
                <w:szCs w:val="22"/>
              </w:rPr>
              <w:t>№ п/п</w:t>
            </w:r>
          </w:p>
        </w:tc>
        <w:tc>
          <w:tcPr>
            <w:tcW w:w="4189" w:type="dxa"/>
          </w:tcPr>
          <w:p w14:paraId="4E48AD7B" w14:textId="77777777" w:rsidR="001F4071" w:rsidRPr="001E425D" w:rsidRDefault="006D0229" w:rsidP="001F4071">
            <w:pPr>
              <w:ind w:left="567"/>
              <w:contextualSpacing/>
              <w:jc w:val="center"/>
              <w:rPr>
                <w:b/>
                <w:sz w:val="22"/>
                <w:szCs w:val="22"/>
              </w:rPr>
            </w:pPr>
            <w:r w:rsidRPr="001E425D">
              <w:rPr>
                <w:b/>
                <w:sz w:val="22"/>
                <w:szCs w:val="22"/>
              </w:rPr>
              <w:t>Название пункта</w:t>
            </w:r>
          </w:p>
        </w:tc>
        <w:tc>
          <w:tcPr>
            <w:tcW w:w="5243" w:type="dxa"/>
          </w:tcPr>
          <w:p w14:paraId="5534148F" w14:textId="77777777" w:rsidR="001F4071" w:rsidRPr="001E425D" w:rsidRDefault="006D0229" w:rsidP="001F4071">
            <w:pPr>
              <w:ind w:left="567"/>
              <w:contextualSpacing/>
              <w:jc w:val="center"/>
              <w:rPr>
                <w:b/>
                <w:sz w:val="22"/>
                <w:szCs w:val="22"/>
              </w:rPr>
            </w:pPr>
            <w:r w:rsidRPr="001E425D">
              <w:rPr>
                <w:b/>
                <w:sz w:val="22"/>
                <w:szCs w:val="22"/>
              </w:rPr>
              <w:t>Текст пояснений</w:t>
            </w:r>
          </w:p>
        </w:tc>
      </w:tr>
      <w:bookmarkEnd w:id="9"/>
      <w:tr w:rsidR="00836554" w:rsidRPr="001E425D" w14:paraId="50F0C718" w14:textId="77777777" w:rsidTr="001F4071">
        <w:trPr>
          <w:trHeight w:val="2798"/>
          <w:jc w:val="center"/>
        </w:trPr>
        <w:tc>
          <w:tcPr>
            <w:tcW w:w="703" w:type="dxa"/>
          </w:tcPr>
          <w:p w14:paraId="53E73E00" w14:textId="77777777" w:rsidR="001F4071" w:rsidRPr="001E425D" w:rsidRDefault="006D0229" w:rsidP="001F4071">
            <w:pPr>
              <w:contextualSpacing/>
              <w:jc w:val="center"/>
              <w:rPr>
                <w:b/>
                <w:sz w:val="22"/>
                <w:szCs w:val="22"/>
              </w:rPr>
            </w:pPr>
            <w:r w:rsidRPr="001E425D">
              <w:rPr>
                <w:b/>
                <w:sz w:val="22"/>
                <w:szCs w:val="22"/>
              </w:rPr>
              <w:t>1</w:t>
            </w:r>
          </w:p>
        </w:tc>
        <w:tc>
          <w:tcPr>
            <w:tcW w:w="4189" w:type="dxa"/>
          </w:tcPr>
          <w:p w14:paraId="69426023" w14:textId="77777777" w:rsidR="001F4071" w:rsidRPr="003B6371" w:rsidRDefault="006D0229" w:rsidP="001F4071">
            <w:pPr>
              <w:contextualSpacing/>
              <w:jc w:val="both"/>
              <w:rPr>
                <w:b/>
                <w:sz w:val="22"/>
                <w:szCs w:val="22"/>
              </w:rPr>
            </w:pPr>
            <w:r w:rsidRPr="003B637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14:paraId="326F0C43" w14:textId="77777777" w:rsidR="001F4071" w:rsidRPr="003B6371" w:rsidRDefault="006D0229" w:rsidP="001F4071">
            <w:pPr>
              <w:jc w:val="both"/>
              <w:rPr>
                <w:sz w:val="22"/>
                <w:szCs w:val="22"/>
              </w:rPr>
            </w:pPr>
            <w:r w:rsidRPr="003B6371">
              <w:rPr>
                <w:sz w:val="22"/>
                <w:szCs w:val="22"/>
              </w:rPr>
              <w:t>Открытое акционерное общество «Иркутская электросетевая компания»</w:t>
            </w:r>
          </w:p>
          <w:p w14:paraId="69362F3E" w14:textId="77777777" w:rsidR="001F4071" w:rsidRPr="003B6371" w:rsidRDefault="006D0229" w:rsidP="001F4071">
            <w:pPr>
              <w:rPr>
                <w:sz w:val="22"/>
                <w:szCs w:val="22"/>
              </w:rPr>
            </w:pPr>
            <w:r w:rsidRPr="003B6371">
              <w:rPr>
                <w:sz w:val="22"/>
                <w:szCs w:val="22"/>
              </w:rPr>
              <w:t xml:space="preserve">почтовый адрес: 664033, г. Иркутск, ул. Лермонтова 257, тел.: 8 (395 2) 792-459 факс: 8 (395 2) 792-461 </w:t>
            </w:r>
          </w:p>
          <w:p w14:paraId="5EBF539C" w14:textId="77777777" w:rsidR="001F4071" w:rsidRPr="003B6371" w:rsidRDefault="006D0229" w:rsidP="001F4071">
            <w:pPr>
              <w:rPr>
                <w:sz w:val="22"/>
                <w:szCs w:val="22"/>
              </w:rPr>
            </w:pPr>
            <w:r w:rsidRPr="003B6371">
              <w:rPr>
                <w:sz w:val="22"/>
                <w:szCs w:val="22"/>
                <w:lang w:val="en-US"/>
              </w:rPr>
              <w:t>E</w:t>
            </w:r>
            <w:r w:rsidRPr="003B6371">
              <w:rPr>
                <w:sz w:val="22"/>
                <w:szCs w:val="22"/>
              </w:rPr>
              <w:t>-</w:t>
            </w:r>
            <w:r w:rsidRPr="003B6371">
              <w:rPr>
                <w:sz w:val="22"/>
                <w:szCs w:val="22"/>
                <w:lang w:val="en-US"/>
              </w:rPr>
              <w:t>mail</w:t>
            </w:r>
            <w:r w:rsidRPr="003B6371">
              <w:rPr>
                <w:sz w:val="22"/>
                <w:szCs w:val="22"/>
              </w:rPr>
              <w:t xml:space="preserve">: </w:t>
            </w:r>
            <w:hyperlink r:id="rId12" w:history="1">
              <w:r w:rsidRPr="003B6371">
                <w:rPr>
                  <w:rStyle w:val="ab"/>
                  <w:sz w:val="22"/>
                  <w:szCs w:val="22"/>
                  <w:lang w:val="en-US"/>
                </w:rPr>
                <w:t>iesk</w:t>
              </w:r>
              <w:r w:rsidRPr="003B6371">
                <w:rPr>
                  <w:rStyle w:val="ab"/>
                  <w:sz w:val="22"/>
                  <w:szCs w:val="22"/>
                </w:rPr>
                <w:t>@</w:t>
              </w:r>
              <w:r w:rsidRPr="003B6371">
                <w:rPr>
                  <w:rStyle w:val="ab"/>
                  <w:sz w:val="22"/>
                  <w:szCs w:val="22"/>
                  <w:lang w:val="en-US"/>
                </w:rPr>
                <w:t>irkutskenergo</w:t>
              </w:r>
              <w:r w:rsidRPr="003B6371">
                <w:rPr>
                  <w:rStyle w:val="ab"/>
                  <w:sz w:val="22"/>
                  <w:szCs w:val="22"/>
                </w:rPr>
                <w:t>.</w:t>
              </w:r>
              <w:proofErr w:type="spellStart"/>
              <w:r w:rsidRPr="003B6371">
                <w:rPr>
                  <w:rStyle w:val="ab"/>
                  <w:sz w:val="22"/>
                  <w:szCs w:val="22"/>
                  <w:lang w:val="en-US"/>
                </w:rPr>
                <w:t>ru</w:t>
              </w:r>
              <w:proofErr w:type="spellEnd"/>
            </w:hyperlink>
          </w:p>
          <w:p w14:paraId="6CF76BB3" w14:textId="3283B14A" w:rsidR="001F4071" w:rsidRPr="003B6371" w:rsidRDefault="006D0229" w:rsidP="001F4071">
            <w:pPr>
              <w:contextualSpacing/>
              <w:rPr>
                <w:sz w:val="22"/>
                <w:szCs w:val="22"/>
              </w:rPr>
            </w:pPr>
            <w:r w:rsidRPr="003B6371">
              <w:rPr>
                <w:sz w:val="22"/>
                <w:szCs w:val="22"/>
              </w:rPr>
              <w:t xml:space="preserve">Контактные лица от филиала </w:t>
            </w:r>
            <w:r w:rsidR="002267C0">
              <w:rPr>
                <w:sz w:val="22"/>
                <w:szCs w:val="22"/>
              </w:rPr>
              <w:t>АО «ИЭСК</w:t>
            </w:r>
            <w:r w:rsidRPr="003B6371">
              <w:rPr>
                <w:sz w:val="22"/>
                <w:szCs w:val="22"/>
              </w:rPr>
              <w:t xml:space="preserve"> </w:t>
            </w:r>
          </w:p>
          <w:p w14:paraId="6AEB9EAC" w14:textId="77777777" w:rsidR="001F4071" w:rsidRPr="003B6371" w:rsidRDefault="006D0229" w:rsidP="001F4071">
            <w:pPr>
              <w:contextualSpacing/>
              <w:rPr>
                <w:sz w:val="22"/>
                <w:szCs w:val="22"/>
              </w:rPr>
            </w:pPr>
            <w:r w:rsidRPr="003B6371">
              <w:rPr>
                <w:sz w:val="22"/>
                <w:szCs w:val="22"/>
              </w:rPr>
              <w:t>«Южные электрические сети»:</w:t>
            </w:r>
          </w:p>
          <w:p w14:paraId="6C331502" w14:textId="77777777" w:rsidR="001F4071" w:rsidRPr="003B6371" w:rsidRDefault="006D0229" w:rsidP="001F4071">
            <w:pPr>
              <w:contextualSpacing/>
              <w:rPr>
                <w:sz w:val="22"/>
                <w:szCs w:val="22"/>
                <w:u w:val="single"/>
              </w:rPr>
            </w:pPr>
            <w:r w:rsidRPr="003B6371">
              <w:rPr>
                <w:sz w:val="22"/>
                <w:szCs w:val="22"/>
                <w:u w:val="single"/>
              </w:rPr>
              <w:t xml:space="preserve">По вопросам оказания услуг - </w:t>
            </w:r>
          </w:p>
          <w:p w14:paraId="7EB9D68C" w14:textId="77777777" w:rsidR="001F4071" w:rsidRPr="003B6371" w:rsidRDefault="006D0229" w:rsidP="001F4071">
            <w:pPr>
              <w:contextualSpacing/>
              <w:rPr>
                <w:sz w:val="22"/>
                <w:szCs w:val="22"/>
              </w:rPr>
            </w:pPr>
            <w:r w:rsidRPr="003B6371">
              <w:rPr>
                <w:sz w:val="22"/>
                <w:szCs w:val="22"/>
              </w:rPr>
              <w:t>Белоусов Виктор Сергеевич</w:t>
            </w:r>
          </w:p>
          <w:p w14:paraId="3A68BD8F" w14:textId="77777777" w:rsidR="001F4071" w:rsidRPr="003B6371" w:rsidRDefault="006D0229" w:rsidP="001F4071">
            <w:pPr>
              <w:contextualSpacing/>
              <w:rPr>
                <w:sz w:val="22"/>
                <w:szCs w:val="22"/>
              </w:rPr>
            </w:pPr>
            <w:r w:rsidRPr="003B6371">
              <w:rPr>
                <w:sz w:val="22"/>
                <w:szCs w:val="22"/>
              </w:rPr>
              <w:t xml:space="preserve">Телефон: 8-914-943-23-56; </w:t>
            </w:r>
          </w:p>
          <w:p w14:paraId="5F3CE4CC" w14:textId="77777777" w:rsidR="001F4071" w:rsidRPr="003B6371" w:rsidRDefault="006D0229" w:rsidP="001F4071">
            <w:pPr>
              <w:contextualSpacing/>
              <w:rPr>
                <w:sz w:val="22"/>
                <w:szCs w:val="22"/>
              </w:rPr>
            </w:pPr>
            <w:r w:rsidRPr="003B6371">
              <w:rPr>
                <w:sz w:val="22"/>
                <w:szCs w:val="22"/>
              </w:rPr>
              <w:t xml:space="preserve">Адрес электронной почты: </w:t>
            </w:r>
          </w:p>
          <w:p w14:paraId="3E225BBF" w14:textId="77777777" w:rsidR="001F4071" w:rsidRPr="003B6371" w:rsidRDefault="00621471" w:rsidP="001F4071">
            <w:pPr>
              <w:rPr>
                <w:sz w:val="22"/>
                <w:szCs w:val="22"/>
              </w:rPr>
            </w:pPr>
            <w:hyperlink r:id="rId13" w:history="1">
              <w:r w:rsidR="006D0229" w:rsidRPr="003B6371">
                <w:rPr>
                  <w:rStyle w:val="ab"/>
                  <w:sz w:val="22"/>
                  <w:szCs w:val="22"/>
                  <w:lang w:val="en-US"/>
                </w:rPr>
                <w:t>belousov</w:t>
              </w:r>
              <w:r w:rsidR="006D0229" w:rsidRPr="003B6371">
                <w:rPr>
                  <w:rStyle w:val="ab"/>
                  <w:sz w:val="22"/>
                  <w:szCs w:val="22"/>
                </w:rPr>
                <w:t>_</w:t>
              </w:r>
              <w:r w:rsidR="006D0229" w:rsidRPr="003B6371">
                <w:rPr>
                  <w:rStyle w:val="ab"/>
                  <w:sz w:val="22"/>
                  <w:szCs w:val="22"/>
                  <w:lang w:val="en-US"/>
                </w:rPr>
                <w:t>vs</w:t>
              </w:r>
              <w:r w:rsidR="006D0229" w:rsidRPr="003B6371">
                <w:rPr>
                  <w:rStyle w:val="ab"/>
                  <w:sz w:val="22"/>
                  <w:szCs w:val="22"/>
                </w:rPr>
                <w:t>@qes.irkutskenergo.ru</w:t>
              </w:r>
            </w:hyperlink>
          </w:p>
          <w:p w14:paraId="47268EF8" w14:textId="77777777" w:rsidR="001F4071" w:rsidRPr="003B6371" w:rsidRDefault="001F4071" w:rsidP="001F4071">
            <w:pPr>
              <w:rPr>
                <w:rStyle w:val="ab"/>
                <w:sz w:val="22"/>
                <w:szCs w:val="22"/>
              </w:rPr>
            </w:pPr>
          </w:p>
          <w:p w14:paraId="2D479F1B" w14:textId="77777777" w:rsidR="001F4071" w:rsidRPr="003B6371" w:rsidRDefault="006D0229" w:rsidP="001F4071">
            <w:pPr>
              <w:contextualSpacing/>
              <w:jc w:val="both"/>
              <w:rPr>
                <w:sz w:val="22"/>
                <w:szCs w:val="22"/>
              </w:rPr>
            </w:pPr>
            <w:r w:rsidRPr="003B6371">
              <w:rPr>
                <w:sz w:val="22"/>
                <w:szCs w:val="22"/>
              </w:rPr>
              <w:t>По организации запроса предложений -</w:t>
            </w:r>
          </w:p>
          <w:p w14:paraId="2FAF8E93" w14:textId="77777777" w:rsidR="001F4071" w:rsidRPr="003B6371" w:rsidRDefault="006D0229" w:rsidP="001F4071">
            <w:pPr>
              <w:contextualSpacing/>
              <w:rPr>
                <w:sz w:val="22"/>
                <w:szCs w:val="22"/>
              </w:rPr>
            </w:pPr>
            <w:r w:rsidRPr="003B6371">
              <w:rPr>
                <w:sz w:val="22"/>
                <w:szCs w:val="22"/>
              </w:rPr>
              <w:t>Наумова Валерия Сергеевна</w:t>
            </w:r>
          </w:p>
          <w:p w14:paraId="7CFD66FB" w14:textId="77777777" w:rsidR="001F4071" w:rsidRPr="003B6371" w:rsidRDefault="006D0229" w:rsidP="001F4071">
            <w:pPr>
              <w:contextualSpacing/>
              <w:rPr>
                <w:sz w:val="22"/>
                <w:szCs w:val="22"/>
              </w:rPr>
            </w:pPr>
            <w:r w:rsidRPr="003B6371">
              <w:rPr>
                <w:sz w:val="22"/>
                <w:szCs w:val="22"/>
              </w:rPr>
              <w:t>телефон: 8(3952) 793-281</w:t>
            </w:r>
          </w:p>
          <w:p w14:paraId="20649343" w14:textId="77777777" w:rsidR="001F4071" w:rsidRPr="003B6371" w:rsidRDefault="006D0229" w:rsidP="001F4071">
            <w:pPr>
              <w:rPr>
                <w:rStyle w:val="ab"/>
                <w:sz w:val="22"/>
                <w:szCs w:val="22"/>
              </w:rPr>
            </w:pPr>
            <w:r w:rsidRPr="003B6371">
              <w:rPr>
                <w:sz w:val="22"/>
                <w:szCs w:val="22"/>
              </w:rPr>
              <w:t xml:space="preserve">Адрес электронной почты: </w:t>
            </w:r>
            <w:hyperlink r:id="rId14" w:history="1">
              <w:r w:rsidRPr="003B6371">
                <w:rPr>
                  <w:rStyle w:val="ab"/>
                  <w:sz w:val="22"/>
                  <w:szCs w:val="22"/>
                </w:rPr>
                <w:t>naumova_vs@qes.irkutskenergo.ru</w:t>
              </w:r>
            </w:hyperlink>
          </w:p>
          <w:p w14:paraId="4D72305B" w14:textId="77777777" w:rsidR="001F4071" w:rsidRPr="003B6371" w:rsidRDefault="001F4071" w:rsidP="001F4071">
            <w:pPr>
              <w:rPr>
                <w:rStyle w:val="ab"/>
                <w:sz w:val="22"/>
                <w:szCs w:val="22"/>
              </w:rPr>
            </w:pPr>
          </w:p>
          <w:p w14:paraId="30B5E3AF" w14:textId="77777777" w:rsidR="001F4071" w:rsidRPr="003B6371" w:rsidRDefault="006D0229" w:rsidP="001F4071">
            <w:pPr>
              <w:contextualSpacing/>
              <w:rPr>
                <w:sz w:val="22"/>
                <w:szCs w:val="22"/>
              </w:rPr>
            </w:pPr>
            <w:r w:rsidRPr="003B6371">
              <w:rPr>
                <w:sz w:val="22"/>
                <w:szCs w:val="22"/>
              </w:rPr>
              <w:t>Валовой Елене Геннадьевне</w:t>
            </w:r>
          </w:p>
          <w:p w14:paraId="4CEC7522" w14:textId="77777777" w:rsidR="001F4071" w:rsidRPr="003B6371" w:rsidRDefault="006D0229" w:rsidP="001F4071">
            <w:pPr>
              <w:contextualSpacing/>
              <w:rPr>
                <w:b/>
                <w:sz w:val="22"/>
                <w:szCs w:val="22"/>
              </w:rPr>
            </w:pPr>
            <w:r w:rsidRPr="003B6371">
              <w:rPr>
                <w:sz w:val="22"/>
                <w:szCs w:val="22"/>
              </w:rPr>
              <w:t>Тел:</w:t>
            </w:r>
            <w:r w:rsidRPr="003B6371">
              <w:rPr>
                <w:b/>
                <w:sz w:val="22"/>
                <w:szCs w:val="22"/>
              </w:rPr>
              <w:t xml:space="preserve"> +7 </w:t>
            </w:r>
            <w:r w:rsidRPr="003B6371">
              <w:rPr>
                <w:sz w:val="22"/>
                <w:szCs w:val="22"/>
              </w:rPr>
              <w:t>(3952) 793-044</w:t>
            </w:r>
          </w:p>
          <w:p w14:paraId="26567AE9" w14:textId="77777777" w:rsidR="001F4071" w:rsidRPr="003B6371" w:rsidRDefault="006D0229" w:rsidP="001F4071">
            <w:pPr>
              <w:rPr>
                <w:rStyle w:val="ab"/>
                <w:color w:val="0066FF"/>
                <w:sz w:val="22"/>
                <w:szCs w:val="22"/>
              </w:rPr>
            </w:pPr>
            <w:r w:rsidRPr="003B6371">
              <w:rPr>
                <w:sz w:val="22"/>
                <w:szCs w:val="22"/>
              </w:rPr>
              <w:t xml:space="preserve">Адрес электронной почты: </w:t>
            </w:r>
            <w:r w:rsidRPr="003B6371">
              <w:rPr>
                <w:rFonts w:eastAsiaTheme="minorEastAsia"/>
                <w:color w:val="0000FF"/>
                <w:sz w:val="22"/>
                <w:szCs w:val="22"/>
                <w:u w:val="single"/>
              </w:rPr>
              <w:t>Valova_EG@qes.irkutskenergo.ru</w:t>
            </w:r>
          </w:p>
          <w:p w14:paraId="5EB60327" w14:textId="77777777" w:rsidR="001F4071" w:rsidRPr="003B6371" w:rsidRDefault="001F4071" w:rsidP="001F4071">
            <w:pPr>
              <w:rPr>
                <w:rStyle w:val="ab"/>
                <w:sz w:val="22"/>
                <w:szCs w:val="22"/>
              </w:rPr>
            </w:pPr>
          </w:p>
          <w:p w14:paraId="529FFA2E" w14:textId="77777777" w:rsidR="00EF0AFD" w:rsidRDefault="00EF0AFD" w:rsidP="00EF0AFD">
            <w:pPr>
              <w:rPr>
                <w:sz w:val="22"/>
                <w:szCs w:val="22"/>
              </w:rPr>
            </w:pPr>
            <w:r w:rsidRPr="0016004C">
              <w:rPr>
                <w:b/>
                <w:sz w:val="22"/>
                <w:szCs w:val="22"/>
              </w:rPr>
              <w:t>Официальный сайт сети Интернет, на котором размещены Извещение и До</w:t>
            </w:r>
            <w:r>
              <w:rPr>
                <w:b/>
                <w:sz w:val="22"/>
                <w:szCs w:val="22"/>
              </w:rPr>
              <w:t>кументация о проведении запроса предложений</w:t>
            </w:r>
            <w:r w:rsidRPr="0016004C">
              <w:rPr>
                <w:sz w:val="22"/>
                <w:szCs w:val="22"/>
              </w:rPr>
              <w:t xml:space="preserve"> (далее – Извещение и Документация): </w:t>
            </w:r>
          </w:p>
          <w:p w14:paraId="71ADC8A1" w14:textId="44FD3CB0" w:rsidR="00EF0AFD" w:rsidRPr="00876C5C" w:rsidRDefault="00EF0AFD" w:rsidP="00EF0AFD">
            <w:pPr>
              <w:contextualSpacing/>
              <w:jc w:val="both"/>
              <w:rPr>
                <w:rStyle w:val="ab"/>
                <w:sz w:val="22"/>
                <w:szCs w:val="22"/>
              </w:rPr>
            </w:pPr>
            <w:r w:rsidRPr="0016004C">
              <w:rPr>
                <w:sz w:val="22"/>
                <w:szCs w:val="22"/>
              </w:rPr>
              <w:t xml:space="preserve">- сайт ЕИС: </w:t>
            </w:r>
            <w:hyperlink r:id="rId15" w:history="1">
              <w:r w:rsidRPr="00B25F4E">
                <w:rPr>
                  <w:rStyle w:val="ab"/>
                  <w:sz w:val="22"/>
                  <w:szCs w:val="22"/>
                  <w:lang w:val="en-US"/>
                </w:rPr>
                <w:t>www</w:t>
              </w:r>
              <w:r w:rsidRPr="00B25F4E">
                <w:rPr>
                  <w:rStyle w:val="ab"/>
                  <w:sz w:val="22"/>
                  <w:szCs w:val="22"/>
                </w:rPr>
                <w:t>.</w:t>
              </w:r>
              <w:proofErr w:type="spellStart"/>
              <w:r w:rsidRPr="00B25F4E">
                <w:rPr>
                  <w:rStyle w:val="ab"/>
                  <w:sz w:val="22"/>
                  <w:szCs w:val="22"/>
                  <w:lang w:val="en-US"/>
                </w:rPr>
                <w:t>zakupki</w:t>
              </w:r>
              <w:proofErr w:type="spellEnd"/>
              <w:r w:rsidRPr="00B25F4E">
                <w:rPr>
                  <w:rStyle w:val="ab"/>
                  <w:sz w:val="22"/>
                  <w:szCs w:val="22"/>
                </w:rPr>
                <w:t>.</w:t>
              </w:r>
              <w:proofErr w:type="spellStart"/>
              <w:r w:rsidRPr="00B25F4E">
                <w:rPr>
                  <w:rStyle w:val="ab"/>
                  <w:sz w:val="22"/>
                  <w:szCs w:val="22"/>
                  <w:lang w:val="en-US"/>
                </w:rPr>
                <w:t>gov</w:t>
              </w:r>
              <w:proofErr w:type="spellEnd"/>
              <w:r w:rsidRPr="00B25F4E">
                <w:rPr>
                  <w:rStyle w:val="ab"/>
                  <w:sz w:val="22"/>
                  <w:szCs w:val="22"/>
                </w:rPr>
                <w:t>.</w:t>
              </w:r>
              <w:proofErr w:type="spellStart"/>
              <w:r w:rsidRPr="00B25F4E">
                <w:rPr>
                  <w:rStyle w:val="ab"/>
                  <w:sz w:val="22"/>
                  <w:szCs w:val="22"/>
                  <w:lang w:val="en-US"/>
                </w:rPr>
                <w:t>ru</w:t>
              </w:r>
              <w:proofErr w:type="spellEnd"/>
            </w:hyperlink>
          </w:p>
          <w:p w14:paraId="32F6B8CF" w14:textId="77777777" w:rsidR="00EF0AFD" w:rsidRDefault="00EF0AFD" w:rsidP="00EF0AFD">
            <w:pPr>
              <w:rPr>
                <w:sz w:val="22"/>
                <w:szCs w:val="22"/>
              </w:rPr>
            </w:pPr>
          </w:p>
          <w:p w14:paraId="3E1C9B77" w14:textId="77777777" w:rsidR="00EF0AFD" w:rsidRPr="0016004C" w:rsidRDefault="00EF0AFD" w:rsidP="00EF0AFD">
            <w:pPr>
              <w:rPr>
                <w:b/>
                <w:sz w:val="22"/>
                <w:szCs w:val="22"/>
              </w:rPr>
            </w:pPr>
            <w:r w:rsidRPr="0016004C">
              <w:rPr>
                <w:b/>
                <w:sz w:val="22"/>
                <w:szCs w:val="22"/>
              </w:rPr>
              <w:t>Горячая линия по вопросам противодействия коррупции и корпоративного мошенничества</w:t>
            </w:r>
          </w:p>
          <w:p w14:paraId="6A84FBE5" w14:textId="77777777" w:rsidR="00EF0AFD" w:rsidRPr="0016004C" w:rsidRDefault="00EF0AFD" w:rsidP="00EF0AFD">
            <w:pPr>
              <w:rPr>
                <w:sz w:val="22"/>
                <w:szCs w:val="22"/>
              </w:rPr>
            </w:pPr>
            <w:r w:rsidRPr="0016004C">
              <w:rPr>
                <w:sz w:val="22"/>
                <w:szCs w:val="22"/>
              </w:rPr>
              <w:t xml:space="preserve">Телефон: </w:t>
            </w:r>
            <w:r w:rsidRPr="0016004C">
              <w:rPr>
                <w:b/>
                <w:bCs/>
                <w:sz w:val="22"/>
                <w:szCs w:val="22"/>
              </w:rPr>
              <w:t>8 (800) 234-5640</w:t>
            </w:r>
          </w:p>
          <w:p w14:paraId="5DD1B3EF" w14:textId="0AC06DF7" w:rsidR="001F4071" w:rsidRPr="003B6371" w:rsidRDefault="00EF0AFD" w:rsidP="00EF0AFD">
            <w:pPr>
              <w:contextualSpacing/>
              <w:jc w:val="both"/>
              <w:rPr>
                <w:b/>
                <w:bCs/>
                <w:sz w:val="22"/>
                <w:szCs w:val="22"/>
                <w:u w:val="single"/>
              </w:rPr>
            </w:pPr>
            <w:r w:rsidRPr="0016004C">
              <w:rPr>
                <w:sz w:val="22"/>
                <w:szCs w:val="22"/>
              </w:rPr>
              <w:t xml:space="preserve">Электронный адрес: </w:t>
            </w:r>
            <w:hyperlink r:id="rId16" w:history="1">
              <w:r w:rsidRPr="0016004C">
                <w:rPr>
                  <w:rStyle w:val="ab"/>
                  <w:b/>
                  <w:bCs/>
                  <w:sz w:val="22"/>
                  <w:szCs w:val="22"/>
                </w:rPr>
                <w:t>signal@enplus.ru</w:t>
              </w:r>
            </w:hyperlink>
          </w:p>
        </w:tc>
      </w:tr>
      <w:tr w:rsidR="00836554" w:rsidRPr="001E425D" w14:paraId="6E415C04" w14:textId="77777777" w:rsidTr="001F4071">
        <w:trPr>
          <w:trHeight w:val="645"/>
          <w:jc w:val="center"/>
        </w:trPr>
        <w:tc>
          <w:tcPr>
            <w:tcW w:w="703" w:type="dxa"/>
          </w:tcPr>
          <w:p w14:paraId="4012B371" w14:textId="77777777" w:rsidR="001F4071" w:rsidRPr="001E425D" w:rsidRDefault="006D0229" w:rsidP="001F4071">
            <w:pPr>
              <w:contextualSpacing/>
              <w:jc w:val="center"/>
              <w:rPr>
                <w:b/>
                <w:sz w:val="22"/>
                <w:szCs w:val="22"/>
              </w:rPr>
            </w:pPr>
            <w:r w:rsidRPr="001E425D">
              <w:rPr>
                <w:b/>
                <w:sz w:val="22"/>
                <w:szCs w:val="22"/>
              </w:rPr>
              <w:t>2</w:t>
            </w:r>
          </w:p>
        </w:tc>
        <w:tc>
          <w:tcPr>
            <w:tcW w:w="4189" w:type="dxa"/>
          </w:tcPr>
          <w:p w14:paraId="287ADA15" w14:textId="77777777" w:rsidR="001F4071" w:rsidRPr="003B6371" w:rsidRDefault="006D0229" w:rsidP="001F4071">
            <w:pPr>
              <w:contextualSpacing/>
              <w:jc w:val="both"/>
              <w:rPr>
                <w:b/>
                <w:sz w:val="22"/>
                <w:szCs w:val="22"/>
              </w:rPr>
            </w:pPr>
            <w:r w:rsidRPr="003B6371">
              <w:rPr>
                <w:b/>
                <w:sz w:val="22"/>
                <w:szCs w:val="22"/>
              </w:rPr>
              <w:t>Форма процедуры закупки</w:t>
            </w:r>
          </w:p>
        </w:tc>
        <w:tc>
          <w:tcPr>
            <w:tcW w:w="5243" w:type="dxa"/>
          </w:tcPr>
          <w:p w14:paraId="0C0D1DEA" w14:textId="77777777" w:rsidR="001F4071" w:rsidRPr="003B6371" w:rsidRDefault="006D0229" w:rsidP="001F4071">
            <w:pPr>
              <w:contextualSpacing/>
              <w:jc w:val="both"/>
              <w:rPr>
                <w:sz w:val="22"/>
                <w:szCs w:val="22"/>
              </w:rPr>
            </w:pPr>
            <w:r w:rsidRPr="003B6371">
              <w:rPr>
                <w:sz w:val="22"/>
                <w:szCs w:val="22"/>
              </w:rPr>
              <w:t xml:space="preserve">Запрос предложений </w:t>
            </w:r>
          </w:p>
        </w:tc>
      </w:tr>
      <w:tr w:rsidR="00836554" w:rsidRPr="001E425D" w14:paraId="7D34AA84" w14:textId="77777777" w:rsidTr="001F4071">
        <w:trPr>
          <w:jc w:val="center"/>
        </w:trPr>
        <w:tc>
          <w:tcPr>
            <w:tcW w:w="703" w:type="dxa"/>
          </w:tcPr>
          <w:p w14:paraId="5C7406A1" w14:textId="77777777" w:rsidR="001F4071" w:rsidRPr="001E425D" w:rsidRDefault="006D0229" w:rsidP="001F4071">
            <w:pPr>
              <w:contextualSpacing/>
              <w:jc w:val="center"/>
              <w:rPr>
                <w:b/>
                <w:sz w:val="22"/>
                <w:szCs w:val="22"/>
              </w:rPr>
            </w:pPr>
            <w:r w:rsidRPr="001E425D">
              <w:rPr>
                <w:b/>
                <w:sz w:val="22"/>
                <w:szCs w:val="22"/>
              </w:rPr>
              <w:t>3</w:t>
            </w:r>
          </w:p>
        </w:tc>
        <w:tc>
          <w:tcPr>
            <w:tcW w:w="4189" w:type="dxa"/>
          </w:tcPr>
          <w:p w14:paraId="6A2F2E05" w14:textId="77777777" w:rsidR="001F4071" w:rsidRPr="003B6371" w:rsidRDefault="006D0229" w:rsidP="001F4071">
            <w:pPr>
              <w:contextualSpacing/>
              <w:jc w:val="both"/>
              <w:rPr>
                <w:b/>
                <w:sz w:val="22"/>
                <w:szCs w:val="22"/>
              </w:rPr>
            </w:pPr>
            <w:r w:rsidRPr="003B6371">
              <w:rPr>
                <w:b/>
                <w:sz w:val="22"/>
                <w:szCs w:val="22"/>
              </w:rPr>
              <w:t>Предмет запроса предложений</w:t>
            </w:r>
          </w:p>
        </w:tc>
        <w:tc>
          <w:tcPr>
            <w:tcW w:w="5243" w:type="dxa"/>
          </w:tcPr>
          <w:p w14:paraId="2F05665C" w14:textId="2E324AED" w:rsidR="001F4071" w:rsidRPr="00840BFB" w:rsidRDefault="00840BFB" w:rsidP="001F4071">
            <w:pPr>
              <w:tabs>
                <w:tab w:val="left" w:pos="4712"/>
              </w:tabs>
              <w:contextualSpacing/>
              <w:jc w:val="both"/>
              <w:rPr>
                <w:b/>
                <w:sz w:val="22"/>
                <w:szCs w:val="22"/>
              </w:rPr>
            </w:pPr>
            <w:r w:rsidRPr="00840BFB">
              <w:rPr>
                <w:b/>
                <w:sz w:val="22"/>
                <w:szCs w:val="22"/>
              </w:rPr>
              <w:t>Оказание услуг по обеспечению единства измерений: проведение поверки и ТО средств измерений</w:t>
            </w:r>
          </w:p>
        </w:tc>
      </w:tr>
      <w:tr w:rsidR="00836554" w:rsidRPr="001E425D" w14:paraId="48FF4430" w14:textId="77777777" w:rsidTr="001F4071">
        <w:trPr>
          <w:trHeight w:val="345"/>
          <w:jc w:val="center"/>
        </w:trPr>
        <w:tc>
          <w:tcPr>
            <w:tcW w:w="703" w:type="dxa"/>
          </w:tcPr>
          <w:p w14:paraId="687E74A6" w14:textId="77777777" w:rsidR="001F4071" w:rsidRPr="001E425D" w:rsidRDefault="006D0229" w:rsidP="001F4071">
            <w:pPr>
              <w:contextualSpacing/>
              <w:jc w:val="center"/>
              <w:rPr>
                <w:b/>
                <w:sz w:val="22"/>
                <w:szCs w:val="22"/>
              </w:rPr>
            </w:pPr>
            <w:r w:rsidRPr="001E425D">
              <w:rPr>
                <w:b/>
                <w:sz w:val="22"/>
                <w:szCs w:val="22"/>
              </w:rPr>
              <w:t>4</w:t>
            </w:r>
          </w:p>
        </w:tc>
        <w:tc>
          <w:tcPr>
            <w:tcW w:w="4189" w:type="dxa"/>
          </w:tcPr>
          <w:p w14:paraId="564DF752" w14:textId="77777777" w:rsidR="001F4071" w:rsidRPr="003B6371" w:rsidRDefault="006D0229" w:rsidP="001F4071">
            <w:pPr>
              <w:contextualSpacing/>
              <w:jc w:val="both"/>
              <w:rPr>
                <w:b/>
                <w:sz w:val="22"/>
                <w:szCs w:val="22"/>
              </w:rPr>
            </w:pPr>
            <w:r w:rsidRPr="003B6371">
              <w:rPr>
                <w:b/>
                <w:sz w:val="22"/>
                <w:szCs w:val="22"/>
              </w:rPr>
              <w:t>Предмет договора (объект, лот)</w:t>
            </w:r>
          </w:p>
        </w:tc>
        <w:tc>
          <w:tcPr>
            <w:tcW w:w="5243" w:type="dxa"/>
          </w:tcPr>
          <w:p w14:paraId="0815D7AA" w14:textId="4B28AFA3" w:rsidR="001F4071" w:rsidRPr="00840BFB" w:rsidRDefault="00840BFB" w:rsidP="003B6371">
            <w:pPr>
              <w:shd w:val="clear" w:color="auto" w:fill="FFFFFF"/>
              <w:jc w:val="both"/>
              <w:rPr>
                <w:b/>
                <w:sz w:val="22"/>
                <w:szCs w:val="22"/>
              </w:rPr>
            </w:pPr>
            <w:r w:rsidRPr="00840BFB">
              <w:rPr>
                <w:b/>
                <w:sz w:val="22"/>
                <w:szCs w:val="22"/>
              </w:rPr>
              <w:t>Оказание услуг по обеспечению единства измерений: проведение поверки и ТО средств измерений</w:t>
            </w:r>
          </w:p>
        </w:tc>
      </w:tr>
      <w:tr w:rsidR="00836554" w:rsidRPr="001E425D" w14:paraId="74CA218B" w14:textId="77777777" w:rsidTr="001F4071">
        <w:trPr>
          <w:jc w:val="center"/>
        </w:trPr>
        <w:tc>
          <w:tcPr>
            <w:tcW w:w="703" w:type="dxa"/>
          </w:tcPr>
          <w:p w14:paraId="03E7BE75" w14:textId="77777777" w:rsidR="001F4071" w:rsidRPr="001E425D" w:rsidRDefault="006D0229" w:rsidP="001F4071">
            <w:pPr>
              <w:contextualSpacing/>
              <w:jc w:val="center"/>
              <w:rPr>
                <w:b/>
                <w:sz w:val="22"/>
                <w:szCs w:val="22"/>
              </w:rPr>
            </w:pPr>
            <w:r w:rsidRPr="001E425D">
              <w:rPr>
                <w:b/>
                <w:sz w:val="22"/>
                <w:szCs w:val="22"/>
              </w:rPr>
              <w:lastRenderedPageBreak/>
              <w:t>5</w:t>
            </w:r>
          </w:p>
        </w:tc>
        <w:tc>
          <w:tcPr>
            <w:tcW w:w="4189" w:type="dxa"/>
          </w:tcPr>
          <w:p w14:paraId="6C8239E3" w14:textId="77777777" w:rsidR="001F4071" w:rsidRPr="001E425D" w:rsidRDefault="006D0229" w:rsidP="001F4071">
            <w:pPr>
              <w:contextualSpacing/>
              <w:jc w:val="both"/>
              <w:rPr>
                <w:b/>
                <w:sz w:val="22"/>
                <w:szCs w:val="22"/>
              </w:rPr>
            </w:pPr>
            <w:r w:rsidRPr="001E425D">
              <w:rPr>
                <w:b/>
                <w:sz w:val="22"/>
                <w:szCs w:val="22"/>
              </w:rPr>
              <w:t>Место, условия и сроки (периоды) поставки товара, выполнения работы, оказания услуги</w:t>
            </w:r>
          </w:p>
        </w:tc>
        <w:tc>
          <w:tcPr>
            <w:tcW w:w="5243" w:type="dxa"/>
          </w:tcPr>
          <w:p w14:paraId="3FDA96D4" w14:textId="745795E8" w:rsidR="00351709" w:rsidRPr="001E425D" w:rsidRDefault="00351709" w:rsidP="00351709">
            <w:pPr>
              <w:tabs>
                <w:tab w:val="left" w:pos="6521"/>
              </w:tabs>
              <w:jc w:val="both"/>
              <w:rPr>
                <w:sz w:val="22"/>
                <w:szCs w:val="22"/>
              </w:rPr>
            </w:pPr>
            <w:r w:rsidRPr="001E425D">
              <w:rPr>
                <w:sz w:val="22"/>
                <w:szCs w:val="22"/>
              </w:rPr>
              <w:t>Начало оказания услуг: с момента заключения договора.</w:t>
            </w:r>
          </w:p>
          <w:p w14:paraId="5AFD3FDE" w14:textId="6CFD8CCA" w:rsidR="00351709" w:rsidRPr="000A13F8" w:rsidRDefault="00351709" w:rsidP="001F4071">
            <w:pPr>
              <w:tabs>
                <w:tab w:val="left" w:pos="6521"/>
              </w:tabs>
              <w:jc w:val="both"/>
              <w:rPr>
                <w:b/>
                <w:sz w:val="22"/>
                <w:szCs w:val="22"/>
              </w:rPr>
            </w:pPr>
            <w:r w:rsidRPr="001E425D">
              <w:rPr>
                <w:sz w:val="22"/>
                <w:szCs w:val="22"/>
              </w:rPr>
              <w:t>Окончание оказания услуг: до</w:t>
            </w:r>
            <w:r w:rsidR="00840BFB">
              <w:rPr>
                <w:b/>
                <w:sz w:val="22"/>
                <w:szCs w:val="22"/>
              </w:rPr>
              <w:t xml:space="preserve"> 31</w:t>
            </w:r>
            <w:r w:rsidRPr="001E425D">
              <w:rPr>
                <w:b/>
                <w:sz w:val="22"/>
                <w:szCs w:val="22"/>
              </w:rPr>
              <w:t>.12.</w:t>
            </w:r>
            <w:r w:rsidR="002267C0">
              <w:rPr>
                <w:b/>
                <w:sz w:val="22"/>
                <w:szCs w:val="22"/>
              </w:rPr>
              <w:t>2024</w:t>
            </w:r>
            <w:r w:rsidRPr="001E425D">
              <w:rPr>
                <w:b/>
                <w:sz w:val="22"/>
                <w:szCs w:val="22"/>
              </w:rPr>
              <w:t>г.</w:t>
            </w:r>
          </w:p>
          <w:p w14:paraId="79F98758" w14:textId="77777777" w:rsidR="001F4071" w:rsidRPr="001E425D" w:rsidRDefault="006D0229" w:rsidP="001F4071">
            <w:pPr>
              <w:tabs>
                <w:tab w:val="left" w:pos="6521"/>
              </w:tabs>
              <w:jc w:val="both"/>
              <w:rPr>
                <w:sz w:val="22"/>
                <w:szCs w:val="22"/>
              </w:rPr>
            </w:pPr>
            <w:r w:rsidRPr="001E425D">
              <w:rPr>
                <w:sz w:val="22"/>
                <w:szCs w:val="22"/>
              </w:rPr>
              <w:t>Место оказания услуг: Иркутская область.</w:t>
            </w:r>
          </w:p>
        </w:tc>
      </w:tr>
      <w:tr w:rsidR="00836554" w:rsidRPr="001E425D" w14:paraId="2222A7D8" w14:textId="77777777" w:rsidTr="001F4071">
        <w:trPr>
          <w:trHeight w:val="705"/>
          <w:jc w:val="center"/>
        </w:trPr>
        <w:tc>
          <w:tcPr>
            <w:tcW w:w="703" w:type="dxa"/>
          </w:tcPr>
          <w:p w14:paraId="0975C4F7" w14:textId="77777777" w:rsidR="001F4071" w:rsidRPr="001E425D" w:rsidRDefault="006D0229" w:rsidP="001F4071">
            <w:pPr>
              <w:jc w:val="center"/>
              <w:rPr>
                <w:b/>
                <w:sz w:val="22"/>
                <w:szCs w:val="22"/>
              </w:rPr>
            </w:pPr>
            <w:r w:rsidRPr="001E425D">
              <w:rPr>
                <w:b/>
                <w:sz w:val="22"/>
                <w:szCs w:val="22"/>
              </w:rPr>
              <w:t>6</w:t>
            </w:r>
          </w:p>
        </w:tc>
        <w:tc>
          <w:tcPr>
            <w:tcW w:w="4189" w:type="dxa"/>
          </w:tcPr>
          <w:p w14:paraId="0611E7C3" w14:textId="77777777" w:rsidR="001F4071" w:rsidRPr="001E425D" w:rsidRDefault="006D0229" w:rsidP="001F4071">
            <w:pPr>
              <w:jc w:val="both"/>
              <w:rPr>
                <w:b/>
                <w:sz w:val="22"/>
                <w:szCs w:val="22"/>
              </w:rPr>
            </w:pPr>
            <w:r w:rsidRPr="001E425D">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14:paraId="00306703" w14:textId="597A40E7" w:rsidR="003B6371" w:rsidRPr="00D77A5D" w:rsidRDefault="003B6371" w:rsidP="003B6371">
            <w:pPr>
              <w:pStyle w:val="aff9"/>
              <w:spacing w:before="0" w:beforeAutospacing="0" w:after="0" w:afterAutospacing="0"/>
              <w:jc w:val="both"/>
              <w:rPr>
                <w:sz w:val="22"/>
                <w:szCs w:val="22"/>
                <w:highlight w:val="yellow"/>
              </w:rPr>
            </w:pPr>
            <w:r w:rsidRPr="00D77A5D">
              <w:rPr>
                <w:sz w:val="22"/>
                <w:szCs w:val="22"/>
                <w:highlight w:val="yellow"/>
              </w:rPr>
              <w:t xml:space="preserve">Начальная цена договора </w:t>
            </w:r>
            <w:r w:rsidR="00646E33" w:rsidRPr="00646E33">
              <w:rPr>
                <w:b/>
                <w:sz w:val="22"/>
                <w:szCs w:val="22"/>
                <w:highlight w:val="yellow"/>
              </w:rPr>
              <w:t>2</w:t>
            </w:r>
            <w:r w:rsidR="002267C0">
              <w:rPr>
                <w:b/>
                <w:sz w:val="22"/>
                <w:szCs w:val="22"/>
                <w:highlight w:val="yellow"/>
                <w:lang w:val="en-US"/>
              </w:rPr>
              <w:t> </w:t>
            </w:r>
            <w:r w:rsidR="002267C0" w:rsidRPr="002267C0">
              <w:rPr>
                <w:b/>
                <w:sz w:val="22"/>
                <w:szCs w:val="22"/>
                <w:highlight w:val="yellow"/>
              </w:rPr>
              <w:t>507</w:t>
            </w:r>
            <w:r w:rsidR="002267C0">
              <w:rPr>
                <w:b/>
                <w:sz w:val="22"/>
                <w:szCs w:val="22"/>
                <w:highlight w:val="yellow"/>
              </w:rPr>
              <w:t> </w:t>
            </w:r>
            <w:r w:rsidR="002267C0" w:rsidRPr="002267C0">
              <w:rPr>
                <w:b/>
                <w:sz w:val="22"/>
                <w:szCs w:val="22"/>
                <w:highlight w:val="yellow"/>
              </w:rPr>
              <w:t>017,98</w:t>
            </w:r>
            <w:r w:rsidRPr="00D77A5D">
              <w:rPr>
                <w:sz w:val="22"/>
                <w:szCs w:val="22"/>
                <w:highlight w:val="yellow"/>
              </w:rPr>
              <w:t xml:space="preserve"> </w:t>
            </w:r>
            <w:r>
              <w:rPr>
                <w:sz w:val="22"/>
                <w:szCs w:val="22"/>
                <w:highlight w:val="yellow"/>
              </w:rPr>
              <w:t>(</w:t>
            </w:r>
            <w:r w:rsidR="00AF5CEE">
              <w:rPr>
                <w:sz w:val="22"/>
                <w:szCs w:val="22"/>
                <w:highlight w:val="yellow"/>
              </w:rPr>
              <w:t xml:space="preserve">два миллиона </w:t>
            </w:r>
            <w:r w:rsidR="002267C0">
              <w:rPr>
                <w:sz w:val="22"/>
                <w:szCs w:val="22"/>
                <w:highlight w:val="yellow"/>
              </w:rPr>
              <w:t>пятьсот семь тысяч семнадцать</w:t>
            </w:r>
            <w:r w:rsidRPr="00D77A5D">
              <w:rPr>
                <w:sz w:val="22"/>
                <w:szCs w:val="22"/>
                <w:highlight w:val="yellow"/>
              </w:rPr>
              <w:t>) рубл</w:t>
            </w:r>
            <w:r>
              <w:rPr>
                <w:sz w:val="22"/>
                <w:szCs w:val="22"/>
                <w:highlight w:val="yellow"/>
              </w:rPr>
              <w:t>ей</w:t>
            </w:r>
            <w:r w:rsidRPr="00D77A5D">
              <w:rPr>
                <w:sz w:val="22"/>
                <w:szCs w:val="22"/>
                <w:highlight w:val="yellow"/>
              </w:rPr>
              <w:t xml:space="preserve"> </w:t>
            </w:r>
            <w:r w:rsidR="002267C0">
              <w:rPr>
                <w:sz w:val="22"/>
                <w:szCs w:val="22"/>
                <w:highlight w:val="yellow"/>
              </w:rPr>
              <w:t>98</w:t>
            </w:r>
            <w:r w:rsidRPr="00D77A5D">
              <w:rPr>
                <w:sz w:val="22"/>
                <w:szCs w:val="22"/>
                <w:highlight w:val="yellow"/>
              </w:rPr>
              <w:t xml:space="preserve"> копе</w:t>
            </w:r>
            <w:r w:rsidR="00AF5CEE">
              <w:rPr>
                <w:sz w:val="22"/>
                <w:szCs w:val="22"/>
                <w:highlight w:val="yellow"/>
              </w:rPr>
              <w:t>ек</w:t>
            </w:r>
            <w:r w:rsidRPr="00D77A5D">
              <w:rPr>
                <w:sz w:val="22"/>
                <w:szCs w:val="22"/>
                <w:highlight w:val="yellow"/>
              </w:rPr>
              <w:t xml:space="preserve">, </w:t>
            </w:r>
          </w:p>
          <w:p w14:paraId="5BEC9E27" w14:textId="4F887957" w:rsidR="003B6371" w:rsidRPr="00D77A5D" w:rsidRDefault="003B6371" w:rsidP="003B6371">
            <w:pPr>
              <w:pStyle w:val="aff9"/>
              <w:spacing w:before="0" w:beforeAutospacing="0" w:after="0" w:afterAutospacing="0"/>
              <w:jc w:val="both"/>
              <w:rPr>
                <w:sz w:val="22"/>
                <w:szCs w:val="22"/>
                <w:highlight w:val="yellow"/>
              </w:rPr>
            </w:pPr>
            <w:r w:rsidRPr="00D77A5D">
              <w:rPr>
                <w:b/>
                <w:sz w:val="22"/>
                <w:szCs w:val="22"/>
                <w:highlight w:val="yellow"/>
              </w:rPr>
              <w:t xml:space="preserve">кроме того </w:t>
            </w:r>
            <w:proofErr w:type="gramStart"/>
            <w:r w:rsidRPr="00D77A5D">
              <w:rPr>
                <w:b/>
                <w:sz w:val="22"/>
                <w:szCs w:val="22"/>
                <w:highlight w:val="yellow"/>
              </w:rPr>
              <w:t>НДС  20</w:t>
            </w:r>
            <w:proofErr w:type="gramEnd"/>
            <w:r w:rsidRPr="00D77A5D">
              <w:rPr>
                <w:b/>
                <w:sz w:val="22"/>
                <w:szCs w:val="22"/>
                <w:highlight w:val="yellow"/>
              </w:rPr>
              <w:t xml:space="preserve">% </w:t>
            </w:r>
            <w:r w:rsidR="002267C0">
              <w:rPr>
                <w:b/>
                <w:sz w:val="22"/>
                <w:szCs w:val="22"/>
                <w:highlight w:val="yellow"/>
              </w:rPr>
              <w:t>501 403,60</w:t>
            </w:r>
            <w:r w:rsidRPr="00D77A5D">
              <w:rPr>
                <w:sz w:val="22"/>
                <w:szCs w:val="22"/>
                <w:highlight w:val="yellow"/>
              </w:rPr>
              <w:t xml:space="preserve"> (</w:t>
            </w:r>
            <w:r w:rsidR="002267C0">
              <w:rPr>
                <w:sz w:val="22"/>
                <w:szCs w:val="22"/>
                <w:highlight w:val="yellow"/>
              </w:rPr>
              <w:t>пятьсот одна тысяча четыреста три)</w:t>
            </w:r>
            <w:r w:rsidRPr="00D77A5D">
              <w:rPr>
                <w:sz w:val="22"/>
                <w:szCs w:val="22"/>
                <w:highlight w:val="yellow"/>
              </w:rPr>
              <w:t xml:space="preserve"> рубл</w:t>
            </w:r>
            <w:r w:rsidR="002267C0">
              <w:rPr>
                <w:sz w:val="22"/>
                <w:szCs w:val="22"/>
                <w:highlight w:val="yellow"/>
              </w:rPr>
              <w:t>я</w:t>
            </w:r>
            <w:r w:rsidRPr="00D77A5D">
              <w:rPr>
                <w:sz w:val="22"/>
                <w:szCs w:val="22"/>
                <w:highlight w:val="yellow"/>
              </w:rPr>
              <w:t xml:space="preserve"> </w:t>
            </w:r>
            <w:r w:rsidR="002267C0">
              <w:rPr>
                <w:sz w:val="22"/>
                <w:szCs w:val="22"/>
                <w:highlight w:val="yellow"/>
              </w:rPr>
              <w:t>60</w:t>
            </w:r>
            <w:r>
              <w:rPr>
                <w:sz w:val="22"/>
                <w:szCs w:val="22"/>
                <w:highlight w:val="yellow"/>
              </w:rPr>
              <w:t xml:space="preserve"> копе</w:t>
            </w:r>
            <w:r w:rsidR="00894499">
              <w:rPr>
                <w:sz w:val="22"/>
                <w:szCs w:val="22"/>
                <w:highlight w:val="yellow"/>
              </w:rPr>
              <w:t>ек</w:t>
            </w:r>
            <w:r w:rsidRPr="00D77A5D">
              <w:rPr>
                <w:sz w:val="22"/>
                <w:szCs w:val="22"/>
                <w:highlight w:val="yellow"/>
              </w:rPr>
              <w:t>;</w:t>
            </w:r>
          </w:p>
          <w:p w14:paraId="1F7C23A0" w14:textId="3047EE44" w:rsidR="003B6371" w:rsidRPr="001E425D" w:rsidRDefault="00894499" w:rsidP="003B6371">
            <w:pPr>
              <w:tabs>
                <w:tab w:val="left" w:pos="6521"/>
              </w:tabs>
              <w:jc w:val="both"/>
              <w:rPr>
                <w:sz w:val="22"/>
                <w:szCs w:val="22"/>
              </w:rPr>
            </w:pPr>
            <w:r>
              <w:rPr>
                <w:b/>
                <w:sz w:val="22"/>
                <w:szCs w:val="22"/>
                <w:highlight w:val="yellow"/>
              </w:rPr>
              <w:t>3</w:t>
            </w:r>
            <w:r w:rsidR="002267C0">
              <w:rPr>
                <w:b/>
                <w:sz w:val="22"/>
                <w:szCs w:val="22"/>
                <w:highlight w:val="yellow"/>
              </w:rPr>
              <w:t> 008 421,58</w:t>
            </w:r>
            <w:r w:rsidR="003B6371" w:rsidRPr="00D77A5D">
              <w:rPr>
                <w:sz w:val="22"/>
                <w:szCs w:val="22"/>
                <w:highlight w:val="yellow"/>
              </w:rPr>
              <w:t xml:space="preserve"> (</w:t>
            </w:r>
            <w:r w:rsidR="009D01AD">
              <w:rPr>
                <w:sz w:val="22"/>
                <w:szCs w:val="22"/>
                <w:highlight w:val="yellow"/>
              </w:rPr>
              <w:t xml:space="preserve">три миллиона </w:t>
            </w:r>
            <w:r w:rsidR="002267C0">
              <w:rPr>
                <w:sz w:val="22"/>
                <w:szCs w:val="22"/>
                <w:highlight w:val="yellow"/>
              </w:rPr>
              <w:t>восемь тысяч четыреста двадцать один</w:t>
            </w:r>
            <w:r w:rsidR="003B6371" w:rsidRPr="00D77A5D">
              <w:rPr>
                <w:sz w:val="22"/>
                <w:szCs w:val="22"/>
                <w:highlight w:val="yellow"/>
              </w:rPr>
              <w:t>) рубл</w:t>
            </w:r>
            <w:r w:rsidR="002267C0">
              <w:rPr>
                <w:sz w:val="22"/>
                <w:szCs w:val="22"/>
                <w:highlight w:val="yellow"/>
              </w:rPr>
              <w:t>ь</w:t>
            </w:r>
            <w:r w:rsidR="003B6371" w:rsidRPr="00D77A5D">
              <w:rPr>
                <w:sz w:val="22"/>
                <w:szCs w:val="22"/>
                <w:highlight w:val="yellow"/>
              </w:rPr>
              <w:t xml:space="preserve"> </w:t>
            </w:r>
            <w:r w:rsidR="002267C0">
              <w:rPr>
                <w:sz w:val="22"/>
                <w:szCs w:val="22"/>
                <w:highlight w:val="yellow"/>
              </w:rPr>
              <w:t>58</w:t>
            </w:r>
            <w:r w:rsidR="003B6371" w:rsidRPr="00D77A5D">
              <w:rPr>
                <w:sz w:val="22"/>
                <w:szCs w:val="22"/>
                <w:highlight w:val="yellow"/>
              </w:rPr>
              <w:t xml:space="preserve"> копе</w:t>
            </w:r>
            <w:r w:rsidR="003B6371">
              <w:rPr>
                <w:sz w:val="22"/>
                <w:szCs w:val="22"/>
                <w:highlight w:val="yellow"/>
              </w:rPr>
              <w:t>е</w:t>
            </w:r>
            <w:r w:rsidR="003B6371" w:rsidRPr="00D77A5D">
              <w:rPr>
                <w:sz w:val="22"/>
                <w:szCs w:val="22"/>
                <w:highlight w:val="yellow"/>
              </w:rPr>
              <w:t>к, итого с учетом НДС.</w:t>
            </w:r>
          </w:p>
          <w:p w14:paraId="639A0543" w14:textId="77777777" w:rsidR="001F4071" w:rsidRPr="001E425D" w:rsidRDefault="001F4071" w:rsidP="001F4071">
            <w:pPr>
              <w:pStyle w:val="aff9"/>
              <w:spacing w:before="0" w:beforeAutospacing="0" w:after="0" w:afterAutospacing="0"/>
              <w:jc w:val="both"/>
              <w:rPr>
                <w:color w:val="FF0000"/>
                <w:sz w:val="22"/>
                <w:szCs w:val="22"/>
              </w:rPr>
            </w:pPr>
          </w:p>
          <w:p w14:paraId="26C8D985" w14:textId="77777777" w:rsidR="001F4071" w:rsidRPr="001E425D" w:rsidRDefault="006D0229" w:rsidP="001F4071">
            <w:pPr>
              <w:pStyle w:val="aff9"/>
              <w:spacing w:before="0" w:beforeAutospacing="0" w:after="0" w:afterAutospacing="0"/>
              <w:jc w:val="both"/>
              <w:rPr>
                <w:sz w:val="22"/>
                <w:szCs w:val="22"/>
              </w:rPr>
            </w:pPr>
            <w:r w:rsidRPr="001E425D">
              <w:rPr>
                <w:b/>
                <w:sz w:val="22"/>
                <w:szCs w:val="22"/>
              </w:rPr>
              <w:br/>
            </w:r>
            <w:r w:rsidRPr="001E425D">
              <w:rPr>
                <w:sz w:val="22"/>
                <w:szCs w:val="22"/>
              </w:rPr>
              <w:t>В случае если стоимость услуг, предложенная Участником, будет превышать начальную (максимальную) стоимость, Заказчик обязан отклонить такую заявку без рассмотрения по существу.</w:t>
            </w:r>
          </w:p>
          <w:p w14:paraId="024D98AA" w14:textId="77777777" w:rsidR="001F4071" w:rsidRPr="001E425D" w:rsidRDefault="001F4071" w:rsidP="001F4071">
            <w:pPr>
              <w:pStyle w:val="aff9"/>
              <w:spacing w:before="0" w:beforeAutospacing="0" w:after="0" w:afterAutospacing="0"/>
              <w:jc w:val="both"/>
              <w:rPr>
                <w:color w:val="4F81BD" w:themeColor="accent1"/>
                <w:sz w:val="22"/>
                <w:szCs w:val="22"/>
              </w:rPr>
            </w:pPr>
          </w:p>
          <w:p w14:paraId="75E660F6" w14:textId="77777777" w:rsidR="001F4071" w:rsidRPr="001E425D" w:rsidRDefault="006D0229" w:rsidP="001F4071">
            <w:pPr>
              <w:pStyle w:val="aff9"/>
              <w:spacing w:before="0" w:beforeAutospacing="0" w:after="0" w:afterAutospacing="0"/>
              <w:jc w:val="both"/>
              <w:rPr>
                <w:color w:val="4F81BD" w:themeColor="accent1"/>
                <w:sz w:val="22"/>
                <w:szCs w:val="22"/>
              </w:rPr>
            </w:pPr>
            <w:r w:rsidRPr="001E425D">
              <w:rPr>
                <w:color w:val="4F81BD" w:themeColor="accent1"/>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836554" w:rsidRPr="001E425D" w14:paraId="1C6A541A" w14:textId="77777777" w:rsidTr="001F4071">
        <w:trPr>
          <w:trHeight w:val="1351"/>
          <w:jc w:val="center"/>
        </w:trPr>
        <w:tc>
          <w:tcPr>
            <w:tcW w:w="703" w:type="dxa"/>
          </w:tcPr>
          <w:p w14:paraId="268DD838" w14:textId="77777777" w:rsidR="001F4071" w:rsidRPr="001E425D" w:rsidRDefault="006D0229" w:rsidP="001F4071">
            <w:pPr>
              <w:contextualSpacing/>
              <w:jc w:val="center"/>
              <w:rPr>
                <w:b/>
                <w:sz w:val="22"/>
                <w:szCs w:val="22"/>
              </w:rPr>
            </w:pPr>
            <w:r w:rsidRPr="001E425D">
              <w:rPr>
                <w:b/>
                <w:sz w:val="22"/>
                <w:szCs w:val="22"/>
              </w:rPr>
              <w:t>7</w:t>
            </w:r>
          </w:p>
        </w:tc>
        <w:tc>
          <w:tcPr>
            <w:tcW w:w="4189" w:type="dxa"/>
          </w:tcPr>
          <w:p w14:paraId="2AACB283" w14:textId="77777777" w:rsidR="001F4071" w:rsidRPr="001E425D" w:rsidRDefault="006D0229" w:rsidP="001F4071">
            <w:pPr>
              <w:contextualSpacing/>
              <w:jc w:val="both"/>
              <w:rPr>
                <w:b/>
                <w:sz w:val="22"/>
                <w:szCs w:val="22"/>
              </w:rPr>
            </w:pPr>
            <w:r w:rsidRPr="001E425D">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14:paraId="3E492115" w14:textId="77777777" w:rsidR="001F4071" w:rsidRPr="001E425D" w:rsidRDefault="006D0229" w:rsidP="001F4071">
            <w:pPr>
              <w:pStyle w:val="af4"/>
              <w:tabs>
                <w:tab w:val="clear" w:pos="2160"/>
                <w:tab w:val="left" w:pos="486"/>
              </w:tabs>
              <w:spacing w:line="240" w:lineRule="auto"/>
              <w:ind w:left="0" w:firstLine="0"/>
              <w:rPr>
                <w:sz w:val="22"/>
                <w:szCs w:val="22"/>
              </w:rPr>
            </w:pPr>
            <w:r w:rsidRPr="001E425D">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и другие платежи.</w:t>
            </w:r>
          </w:p>
          <w:p w14:paraId="16870623" w14:textId="77777777" w:rsidR="001F4071" w:rsidRPr="001E425D" w:rsidRDefault="006D0229" w:rsidP="001F4071">
            <w:pPr>
              <w:pStyle w:val="af4"/>
              <w:tabs>
                <w:tab w:val="left" w:pos="486"/>
              </w:tabs>
              <w:spacing w:line="240" w:lineRule="auto"/>
              <w:ind w:left="0" w:firstLine="0"/>
              <w:rPr>
                <w:color w:val="4F81BD" w:themeColor="accent1"/>
                <w:sz w:val="22"/>
                <w:szCs w:val="22"/>
              </w:rPr>
            </w:pPr>
            <w:r w:rsidRPr="001E425D">
              <w:rPr>
                <w:color w:val="4F81BD" w:themeColor="accent1"/>
                <w:sz w:val="22"/>
                <w:szCs w:val="22"/>
              </w:rPr>
              <w:t>Цена договора, заключаемого по результатам Запроса предложений является твердой на заданный объем работ.</w:t>
            </w:r>
          </w:p>
          <w:p w14:paraId="55032895" w14:textId="77777777" w:rsidR="001F4071" w:rsidRPr="001E425D" w:rsidRDefault="001F4071" w:rsidP="001F4071">
            <w:pPr>
              <w:pStyle w:val="af4"/>
              <w:tabs>
                <w:tab w:val="clear" w:pos="2160"/>
                <w:tab w:val="left" w:pos="486"/>
              </w:tabs>
              <w:spacing w:line="240" w:lineRule="auto"/>
              <w:ind w:left="0" w:firstLine="0"/>
              <w:rPr>
                <w:b/>
                <w:bCs/>
                <w:sz w:val="22"/>
                <w:szCs w:val="22"/>
              </w:rPr>
            </w:pPr>
          </w:p>
          <w:p w14:paraId="7538BAFC" w14:textId="77777777" w:rsidR="001F4071" w:rsidRPr="001E425D" w:rsidRDefault="001F4071" w:rsidP="001F4071">
            <w:pPr>
              <w:contextualSpacing/>
              <w:jc w:val="both"/>
              <w:rPr>
                <w:sz w:val="22"/>
                <w:szCs w:val="22"/>
              </w:rPr>
            </w:pPr>
          </w:p>
        </w:tc>
      </w:tr>
      <w:tr w:rsidR="00836554" w:rsidRPr="001E425D" w14:paraId="251E5E89" w14:textId="77777777" w:rsidTr="001F4071">
        <w:trPr>
          <w:trHeight w:val="575"/>
          <w:jc w:val="center"/>
        </w:trPr>
        <w:tc>
          <w:tcPr>
            <w:tcW w:w="703" w:type="dxa"/>
          </w:tcPr>
          <w:p w14:paraId="36293B58" w14:textId="77777777" w:rsidR="001F4071" w:rsidRPr="001E425D" w:rsidRDefault="006D0229" w:rsidP="001F4071">
            <w:pPr>
              <w:contextualSpacing/>
              <w:jc w:val="center"/>
              <w:rPr>
                <w:b/>
                <w:sz w:val="22"/>
                <w:szCs w:val="22"/>
              </w:rPr>
            </w:pPr>
            <w:r w:rsidRPr="001E425D">
              <w:rPr>
                <w:b/>
                <w:sz w:val="22"/>
                <w:szCs w:val="22"/>
              </w:rPr>
              <w:t>8</w:t>
            </w:r>
          </w:p>
        </w:tc>
        <w:tc>
          <w:tcPr>
            <w:tcW w:w="4189" w:type="dxa"/>
          </w:tcPr>
          <w:p w14:paraId="66D666E6" w14:textId="77777777" w:rsidR="001F4071" w:rsidRPr="001E425D" w:rsidRDefault="006D0229" w:rsidP="001F4071">
            <w:pPr>
              <w:contextualSpacing/>
              <w:jc w:val="both"/>
              <w:rPr>
                <w:b/>
                <w:sz w:val="22"/>
                <w:szCs w:val="22"/>
              </w:rPr>
            </w:pPr>
            <w:r w:rsidRPr="001E425D">
              <w:rPr>
                <w:b/>
                <w:sz w:val="22"/>
                <w:szCs w:val="22"/>
              </w:rPr>
              <w:t>Форма, сроки и порядок оплаты работ</w:t>
            </w:r>
          </w:p>
        </w:tc>
        <w:tc>
          <w:tcPr>
            <w:tcW w:w="5243" w:type="dxa"/>
          </w:tcPr>
          <w:p w14:paraId="4A366DC8" w14:textId="77777777" w:rsidR="001F4071" w:rsidRPr="001E425D" w:rsidRDefault="006D0229" w:rsidP="001F4071">
            <w:pPr>
              <w:autoSpaceDE w:val="0"/>
              <w:autoSpaceDN w:val="0"/>
              <w:adjustRightInd w:val="0"/>
              <w:rPr>
                <w:sz w:val="22"/>
                <w:szCs w:val="22"/>
              </w:rPr>
            </w:pPr>
            <w:r w:rsidRPr="001E425D">
              <w:rPr>
                <w:sz w:val="22"/>
                <w:szCs w:val="22"/>
              </w:rPr>
              <w:t>В соответствии с проектом договора</w:t>
            </w:r>
          </w:p>
        </w:tc>
      </w:tr>
      <w:tr w:rsidR="00836554" w:rsidRPr="001E425D" w14:paraId="48189F8C" w14:textId="77777777" w:rsidTr="001F4071">
        <w:trPr>
          <w:trHeight w:val="852"/>
          <w:jc w:val="center"/>
        </w:trPr>
        <w:tc>
          <w:tcPr>
            <w:tcW w:w="703" w:type="dxa"/>
          </w:tcPr>
          <w:p w14:paraId="191D6F2F" w14:textId="77777777" w:rsidR="001F4071" w:rsidRPr="001E425D" w:rsidRDefault="006D0229" w:rsidP="001F4071">
            <w:pPr>
              <w:contextualSpacing/>
              <w:jc w:val="center"/>
              <w:rPr>
                <w:b/>
                <w:sz w:val="22"/>
                <w:szCs w:val="22"/>
              </w:rPr>
            </w:pPr>
            <w:r w:rsidRPr="001E425D">
              <w:rPr>
                <w:b/>
                <w:sz w:val="22"/>
                <w:szCs w:val="22"/>
              </w:rPr>
              <w:t>9</w:t>
            </w:r>
          </w:p>
        </w:tc>
        <w:tc>
          <w:tcPr>
            <w:tcW w:w="4189" w:type="dxa"/>
          </w:tcPr>
          <w:p w14:paraId="193F2782" w14:textId="77777777" w:rsidR="001F4071" w:rsidRPr="001E425D" w:rsidRDefault="006D0229" w:rsidP="001F4071">
            <w:pPr>
              <w:contextualSpacing/>
              <w:jc w:val="both"/>
              <w:rPr>
                <w:b/>
                <w:sz w:val="22"/>
                <w:szCs w:val="22"/>
              </w:rPr>
            </w:pPr>
            <w:r w:rsidRPr="001E425D">
              <w:rPr>
                <w:b/>
                <w:sz w:val="22"/>
                <w:szCs w:val="22"/>
              </w:rPr>
              <w:t xml:space="preserve">Сведения о валюте, используемой для формирования цены договора и расчетов по договору </w:t>
            </w:r>
          </w:p>
        </w:tc>
        <w:tc>
          <w:tcPr>
            <w:tcW w:w="5243" w:type="dxa"/>
          </w:tcPr>
          <w:p w14:paraId="26DB5A01" w14:textId="77777777" w:rsidR="001F4071" w:rsidRPr="001E425D" w:rsidRDefault="006D0229" w:rsidP="001F4071">
            <w:pPr>
              <w:contextualSpacing/>
              <w:rPr>
                <w:sz w:val="22"/>
                <w:szCs w:val="22"/>
              </w:rPr>
            </w:pPr>
            <w:r w:rsidRPr="001E425D">
              <w:rPr>
                <w:sz w:val="22"/>
                <w:szCs w:val="22"/>
              </w:rPr>
              <w:t>Российский рубль</w:t>
            </w:r>
          </w:p>
        </w:tc>
      </w:tr>
      <w:tr w:rsidR="00836554" w:rsidRPr="001E425D" w14:paraId="199D667C" w14:textId="77777777" w:rsidTr="001F4071">
        <w:trPr>
          <w:jc w:val="center"/>
        </w:trPr>
        <w:tc>
          <w:tcPr>
            <w:tcW w:w="703" w:type="dxa"/>
          </w:tcPr>
          <w:p w14:paraId="73AD86C3" w14:textId="77777777" w:rsidR="001F4071" w:rsidRPr="001E425D" w:rsidRDefault="006D0229" w:rsidP="001F4071">
            <w:pPr>
              <w:contextualSpacing/>
              <w:jc w:val="center"/>
              <w:rPr>
                <w:b/>
                <w:sz w:val="22"/>
                <w:szCs w:val="22"/>
              </w:rPr>
            </w:pPr>
            <w:r w:rsidRPr="001E425D">
              <w:rPr>
                <w:b/>
                <w:sz w:val="22"/>
                <w:szCs w:val="22"/>
              </w:rPr>
              <w:t>10</w:t>
            </w:r>
          </w:p>
        </w:tc>
        <w:tc>
          <w:tcPr>
            <w:tcW w:w="4189" w:type="dxa"/>
          </w:tcPr>
          <w:p w14:paraId="6317DCED" w14:textId="77777777" w:rsidR="001F4071" w:rsidRPr="001E425D" w:rsidRDefault="006D0229" w:rsidP="001F4071">
            <w:pPr>
              <w:contextualSpacing/>
              <w:jc w:val="both"/>
              <w:rPr>
                <w:b/>
                <w:sz w:val="22"/>
                <w:szCs w:val="22"/>
              </w:rPr>
            </w:pPr>
            <w:r w:rsidRPr="001E425D">
              <w:rPr>
                <w:b/>
                <w:sz w:val="22"/>
                <w:szCs w:val="22"/>
              </w:rPr>
              <w:t>Документы, подтверждающие соответствие Участника установленным требованиям</w:t>
            </w:r>
          </w:p>
        </w:tc>
        <w:tc>
          <w:tcPr>
            <w:tcW w:w="5243" w:type="dxa"/>
          </w:tcPr>
          <w:p w14:paraId="68B27250" w14:textId="77777777" w:rsidR="00840BFB" w:rsidRPr="00C367F0" w:rsidRDefault="00840BFB" w:rsidP="00840BFB">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7" w:history="1">
              <w:r w:rsidRPr="00C367F0">
                <w:rPr>
                  <w:rStyle w:val="ab"/>
                  <w:b/>
                  <w:sz w:val="24"/>
                  <w:szCs w:val="24"/>
                  <w:highlight w:val="yellow"/>
                </w:rPr>
                <w:t>https://eurosibtd.ru</w:t>
              </w:r>
            </w:hyperlink>
            <w:r w:rsidRPr="00C367F0">
              <w:rPr>
                <w:b/>
                <w:sz w:val="24"/>
                <w:szCs w:val="24"/>
                <w:highlight w:val="yellow"/>
                <w:u w:val="single"/>
              </w:rPr>
              <w:t>.</w:t>
            </w:r>
          </w:p>
          <w:p w14:paraId="20D84CE4" w14:textId="77777777" w:rsidR="00840BFB" w:rsidRDefault="00840BFB" w:rsidP="00840BFB">
            <w:pPr>
              <w:jc w:val="both"/>
              <w:rPr>
                <w:sz w:val="22"/>
                <w:szCs w:val="22"/>
              </w:rPr>
            </w:pPr>
          </w:p>
          <w:p w14:paraId="250A9AE6" w14:textId="77777777" w:rsidR="00840BFB" w:rsidRPr="00C367F0" w:rsidRDefault="00840BFB" w:rsidP="00840BFB">
            <w:pPr>
              <w:jc w:val="both"/>
              <w:rPr>
                <w:sz w:val="22"/>
                <w:szCs w:val="22"/>
              </w:rPr>
            </w:pPr>
            <w:r w:rsidRPr="00C367F0">
              <w:rPr>
                <w:sz w:val="22"/>
                <w:szCs w:val="22"/>
              </w:rPr>
              <w:t xml:space="preserve">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w:t>
            </w:r>
            <w:r w:rsidRPr="00C367F0">
              <w:rPr>
                <w:sz w:val="22"/>
                <w:szCs w:val="22"/>
              </w:rPr>
              <w:lastRenderedPageBreak/>
              <w:t>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22E53BC1" w14:textId="77777777" w:rsidR="00840BFB" w:rsidRDefault="00840BFB" w:rsidP="00840BFB">
            <w:pPr>
              <w:contextualSpacing/>
              <w:jc w:val="both"/>
              <w:rPr>
                <w:sz w:val="22"/>
                <w:szCs w:val="22"/>
              </w:rPr>
            </w:pPr>
          </w:p>
          <w:p w14:paraId="4F32188E" w14:textId="77777777" w:rsidR="00840BFB" w:rsidRDefault="00840BFB" w:rsidP="00840BFB">
            <w:pPr>
              <w:contextualSpacing/>
              <w:jc w:val="both"/>
              <w:rPr>
                <w:sz w:val="22"/>
                <w:szCs w:val="22"/>
              </w:rPr>
            </w:pPr>
          </w:p>
          <w:p w14:paraId="4FE4D754" w14:textId="77777777" w:rsidR="00840BFB" w:rsidRPr="002002D8" w:rsidRDefault="00840BFB" w:rsidP="00840BFB">
            <w:pPr>
              <w:contextualSpacing/>
              <w:jc w:val="both"/>
              <w:rPr>
                <w:sz w:val="22"/>
                <w:szCs w:val="22"/>
              </w:rPr>
            </w:pPr>
            <w:r w:rsidRPr="00134D7B">
              <w:rPr>
                <w:sz w:val="22"/>
                <w:szCs w:val="22"/>
                <w:highlight w:val="yellow"/>
              </w:rPr>
              <w:t>Документы, подтверждающие соответствие участника требованиям, установленным п.10 Информационной карты настоящего Извещения, а именно:</w:t>
            </w:r>
          </w:p>
          <w:p w14:paraId="40D84E64"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Устав общества (надлежаще заверенная копия).</w:t>
            </w:r>
          </w:p>
          <w:p w14:paraId="45443ADA"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Свидетельство о государственной регистрации юридических лиц (надлежаще заверенная копия).</w:t>
            </w:r>
          </w:p>
          <w:p w14:paraId="6592A5F1"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Для юридических лиц, зарегистрированных до 1 июля 2002 года – свидетельство о внесении записи в ЕГРЮЛ (надлежаще</w:t>
            </w:r>
            <w:r w:rsidRPr="003B6371" w:rsidDel="00FC58A1">
              <w:rPr>
                <w:sz w:val="22"/>
                <w:szCs w:val="22"/>
              </w:rPr>
              <w:t xml:space="preserve"> </w:t>
            </w:r>
            <w:r w:rsidRPr="003B6371">
              <w:rPr>
                <w:sz w:val="22"/>
                <w:szCs w:val="22"/>
              </w:rPr>
              <w:t>заверенная копия).</w:t>
            </w:r>
          </w:p>
          <w:p w14:paraId="45F50C35" w14:textId="71AA9E18" w:rsidR="009912EC" w:rsidRPr="003B6371" w:rsidRDefault="009912EC" w:rsidP="001D4AB8">
            <w:pPr>
              <w:numPr>
                <w:ilvl w:val="0"/>
                <w:numId w:val="30"/>
              </w:numPr>
              <w:tabs>
                <w:tab w:val="left" w:pos="486"/>
              </w:tabs>
              <w:contextualSpacing/>
              <w:jc w:val="both"/>
              <w:rPr>
                <w:sz w:val="22"/>
                <w:szCs w:val="22"/>
              </w:rPr>
            </w:pPr>
            <w:r w:rsidRPr="003B6371">
              <w:rPr>
                <w:sz w:val="22"/>
                <w:szCs w:val="22"/>
              </w:rPr>
              <w:t xml:space="preserve">Копии документов, удостоверяющих личность руководителя (для участников закупки, которые впервые принимают участие в закупках </w:t>
            </w:r>
            <w:r w:rsidR="002267C0">
              <w:rPr>
                <w:sz w:val="22"/>
                <w:szCs w:val="22"/>
              </w:rPr>
              <w:t>АО «ИЭСК</w:t>
            </w:r>
            <w:r w:rsidRPr="003B6371">
              <w:rPr>
                <w:sz w:val="22"/>
                <w:szCs w:val="22"/>
              </w:rPr>
              <w:t>) либо копию паспорта лица, действующего по доверенности.</w:t>
            </w:r>
          </w:p>
          <w:p w14:paraId="64E2182E"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Свидетельство о постановке на учет ЮЛ в налоговом органе (надлежаще заверенная копия).</w:t>
            </w:r>
          </w:p>
          <w:p w14:paraId="50C68F20"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C6DA679"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w:t>
            </w:r>
            <w:r w:rsidRPr="003B6371">
              <w:rPr>
                <w:sz w:val="22"/>
                <w:szCs w:val="22"/>
              </w:rPr>
              <w:lastRenderedPageBreak/>
              <w:t>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14:paraId="459866B8"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14:paraId="02A976F1" w14:textId="77777777" w:rsidR="009912EC" w:rsidRPr="003B6371" w:rsidRDefault="009912EC" w:rsidP="001D4AB8">
            <w:pPr>
              <w:numPr>
                <w:ilvl w:val="0"/>
                <w:numId w:val="30"/>
              </w:numPr>
              <w:tabs>
                <w:tab w:val="left" w:pos="486"/>
              </w:tabs>
              <w:jc w:val="both"/>
              <w:rPr>
                <w:sz w:val="22"/>
                <w:szCs w:val="22"/>
              </w:rPr>
            </w:pPr>
            <w:r w:rsidRPr="003B6371">
              <w:rPr>
                <w:sz w:val="22"/>
                <w:szCs w:val="22"/>
              </w:rPr>
              <w:t xml:space="preserve">    Отчет о финансовых результатах.</w:t>
            </w:r>
          </w:p>
          <w:p w14:paraId="3A44A3B7"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764964BE"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Письмо о подаче оферты (форма 1 Раздела 5 Документации).</w:t>
            </w:r>
          </w:p>
          <w:p w14:paraId="78AAC5E1"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Анкету Участника запроса предложений (форма 2 Раздела 5 Документации).</w:t>
            </w:r>
          </w:p>
          <w:p w14:paraId="4A76487E"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Справку о перечне и годовых объемах выполнения аналогичных договоров (форма 3 Раздела 5 Документации).</w:t>
            </w:r>
          </w:p>
          <w:p w14:paraId="36C7D813"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Справку о материально-технических ресурсах (форма 4 Раздела 5 Документации).</w:t>
            </w:r>
          </w:p>
          <w:p w14:paraId="2BB923A0"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Справку о кадровых ресурсах (наличие в штате работников, имеющих опыт выполнения аналогичных видов работ) (форма 5 Раздела 5 Документации).</w:t>
            </w:r>
          </w:p>
          <w:p w14:paraId="789878FA"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Справку о наличии кредиторской задолженности и поручительств (при наличии задолженности) (форма 6 Раздела 5 Документации).</w:t>
            </w:r>
          </w:p>
          <w:p w14:paraId="0C661672"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3B6371">
              <w:rPr>
                <w:b/>
                <w:sz w:val="22"/>
                <w:szCs w:val="22"/>
              </w:rPr>
              <w:t>(в случае если участник закупки относится к субъектам малого и среднего предпринимательства).</w:t>
            </w:r>
          </w:p>
          <w:p w14:paraId="4377BE33"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Согласие Участника на обработку персональных данных (форма 8 Раздела 5 Документации).</w:t>
            </w:r>
          </w:p>
          <w:p w14:paraId="63C87980"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Декларацию соответствия участника запроса предложений общим требованиям к участникам закупки (форма 9 Раздела 5 Документации).</w:t>
            </w:r>
          </w:p>
          <w:p w14:paraId="1CEA0E93"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Декларацию (форма 10 Раздела 5 Документации).</w:t>
            </w:r>
          </w:p>
          <w:p w14:paraId="70F234DD" w14:textId="7788DA80" w:rsidR="001F4071" w:rsidRPr="003B6371" w:rsidRDefault="006D0229" w:rsidP="001D4AB8">
            <w:pPr>
              <w:numPr>
                <w:ilvl w:val="0"/>
                <w:numId w:val="30"/>
              </w:numPr>
              <w:tabs>
                <w:tab w:val="left" w:pos="486"/>
              </w:tabs>
              <w:contextualSpacing/>
              <w:jc w:val="both"/>
              <w:rPr>
                <w:b/>
                <w:snapToGrid w:val="0"/>
                <w:sz w:val="22"/>
                <w:szCs w:val="22"/>
                <w:highlight w:val="yellow"/>
              </w:rPr>
            </w:pPr>
            <w:r w:rsidRPr="003B6371">
              <w:rPr>
                <w:b/>
                <w:sz w:val="22"/>
                <w:szCs w:val="22"/>
                <w:highlight w:val="yellow"/>
              </w:rPr>
              <w:t xml:space="preserve">копии действующих на момент проведения закупки разрешительные документы на право оказания услуг по поверке (аттестат аккредитации на право оказания услуг по поверке СИ (область аккредитации должна охватывать не менее 90% от общей </w:t>
            </w:r>
            <w:r w:rsidRPr="003B6371">
              <w:rPr>
                <w:b/>
                <w:sz w:val="22"/>
                <w:szCs w:val="22"/>
                <w:highlight w:val="yellow"/>
              </w:rPr>
              <w:lastRenderedPageBreak/>
              <w:t xml:space="preserve">номенклатуры СИ указанных в приложении 1 проекта договора </w:t>
            </w:r>
            <w:r w:rsidRPr="00133141">
              <w:rPr>
                <w:b/>
                <w:sz w:val="22"/>
                <w:szCs w:val="22"/>
                <w:highlight w:val="yellow"/>
              </w:rPr>
              <w:t>«</w:t>
            </w:r>
            <w:r w:rsidR="00133141" w:rsidRPr="00133141">
              <w:rPr>
                <w:b/>
                <w:sz w:val="22"/>
                <w:szCs w:val="22"/>
                <w:highlight w:val="yellow"/>
              </w:rPr>
              <w:t xml:space="preserve">Объем выполняемых работ по поверке средств измерений на </w:t>
            </w:r>
            <w:r w:rsidR="002267C0">
              <w:rPr>
                <w:b/>
                <w:sz w:val="22"/>
                <w:szCs w:val="22"/>
                <w:highlight w:val="yellow"/>
              </w:rPr>
              <w:t>2024</w:t>
            </w:r>
            <w:r w:rsidR="00133141" w:rsidRPr="00133141">
              <w:rPr>
                <w:b/>
                <w:sz w:val="22"/>
                <w:szCs w:val="22"/>
                <w:highlight w:val="yellow"/>
              </w:rPr>
              <w:t>г.</w:t>
            </w:r>
            <w:r w:rsidRPr="00133141">
              <w:rPr>
                <w:b/>
                <w:sz w:val="22"/>
                <w:szCs w:val="22"/>
                <w:highlight w:val="yellow"/>
              </w:rPr>
              <w:t>», а так же к</w:t>
            </w:r>
            <w:r w:rsidRPr="003B6371">
              <w:rPr>
                <w:b/>
                <w:sz w:val="22"/>
                <w:szCs w:val="22"/>
                <w:highlight w:val="yellow"/>
              </w:rPr>
              <w:t>ачество услуг должно соответствовать требованиям нормативной документации на методы и средства поверки, результаты поверки оформляются в соответствии с Приказом Минпромторга от 31.07.2020 № 2510.</w:t>
            </w:r>
          </w:p>
          <w:p w14:paraId="16E2F2C1" w14:textId="165309DF" w:rsidR="001F4071" w:rsidRPr="003B6371" w:rsidRDefault="006D0229" w:rsidP="001D4AB8">
            <w:pPr>
              <w:numPr>
                <w:ilvl w:val="0"/>
                <w:numId w:val="30"/>
              </w:numPr>
              <w:tabs>
                <w:tab w:val="left" w:pos="486"/>
              </w:tabs>
              <w:contextualSpacing/>
              <w:jc w:val="both"/>
              <w:rPr>
                <w:sz w:val="22"/>
                <w:szCs w:val="22"/>
                <w:highlight w:val="yellow"/>
              </w:rPr>
            </w:pPr>
            <w:r w:rsidRPr="003B6371">
              <w:rPr>
                <w:b/>
                <w:sz w:val="22"/>
                <w:szCs w:val="22"/>
                <w:highlight w:val="yellow"/>
              </w:rPr>
              <w:t xml:space="preserve">копии договоров, подтверждающих </w:t>
            </w:r>
            <w:r w:rsidRPr="003B6371">
              <w:rPr>
                <w:b/>
                <w:sz w:val="22"/>
                <w:szCs w:val="22"/>
                <w:highlight w:val="yellow"/>
                <w:u w:val="single"/>
              </w:rPr>
              <w:t xml:space="preserve">оказание услуг по обеспечению единства измерений: проведение поверки </w:t>
            </w:r>
            <w:r w:rsidR="00AB57DD">
              <w:rPr>
                <w:b/>
                <w:sz w:val="22"/>
                <w:szCs w:val="22"/>
                <w:highlight w:val="yellow"/>
                <w:u w:val="single"/>
              </w:rPr>
              <w:t xml:space="preserve">ТТ и ТН </w:t>
            </w:r>
            <w:r w:rsidRPr="003B6371">
              <w:rPr>
                <w:b/>
                <w:sz w:val="22"/>
                <w:szCs w:val="22"/>
                <w:highlight w:val="yellow"/>
              </w:rPr>
              <w:t>(не менее одного договора, надлежаще исполненного в период за 36 месяца, предшествующих дню подачи заявки, с указанием предмета договора, состава и стоимости оказанных услуг.</w:t>
            </w:r>
          </w:p>
          <w:p w14:paraId="545433BD" w14:textId="77777777" w:rsidR="009912EC" w:rsidRPr="003B6371" w:rsidRDefault="009912EC" w:rsidP="001D4AB8">
            <w:pPr>
              <w:numPr>
                <w:ilvl w:val="0"/>
                <w:numId w:val="30"/>
              </w:numPr>
              <w:tabs>
                <w:tab w:val="left" w:pos="486"/>
              </w:tabs>
              <w:contextualSpacing/>
              <w:jc w:val="both"/>
              <w:rPr>
                <w:sz w:val="22"/>
                <w:szCs w:val="22"/>
              </w:rPr>
            </w:pPr>
            <w:r w:rsidRPr="003B637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23EB3DF4" w14:textId="10FEC2AC" w:rsidR="001F4071" w:rsidRPr="003B6371" w:rsidRDefault="006D0229" w:rsidP="001D4AB8">
            <w:pPr>
              <w:numPr>
                <w:ilvl w:val="0"/>
                <w:numId w:val="30"/>
              </w:numPr>
              <w:tabs>
                <w:tab w:val="left" w:pos="486"/>
              </w:tabs>
              <w:contextualSpacing/>
              <w:jc w:val="both"/>
              <w:rPr>
                <w:sz w:val="22"/>
                <w:szCs w:val="22"/>
              </w:rPr>
            </w:pPr>
            <w:r w:rsidRPr="003B6371">
              <w:rPr>
                <w:color w:val="4F81BD" w:themeColor="accent1"/>
                <w:sz w:val="22"/>
                <w:szCs w:val="22"/>
              </w:rPr>
              <w:t>в случае принадлежности участника закупки к субъектам малого и среднего предпринимательства предоставляется документ,</w:t>
            </w:r>
            <w:r w:rsidRPr="003B6371">
              <w:rPr>
                <w:spacing w:val="4"/>
                <w:sz w:val="22"/>
                <w:szCs w:val="22"/>
              </w:rPr>
              <w:t xml:space="preserve">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w:t>
            </w:r>
            <w:proofErr w:type="spellStart"/>
            <w:r w:rsidRPr="003B6371">
              <w:rPr>
                <w:spacing w:val="4"/>
                <w:sz w:val="22"/>
                <w:szCs w:val="22"/>
              </w:rPr>
              <w:t>закупки.В</w:t>
            </w:r>
            <w:proofErr w:type="spellEnd"/>
            <w:r w:rsidRPr="003B6371">
              <w:rPr>
                <w:spacing w:val="4"/>
                <w:sz w:val="22"/>
                <w:szCs w:val="22"/>
              </w:rPr>
              <w:t xml:space="preserve">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12B47789" w14:textId="77777777" w:rsidR="001F4071" w:rsidRPr="003B6371" w:rsidRDefault="006D0229" w:rsidP="001F4071">
            <w:pPr>
              <w:tabs>
                <w:tab w:val="left" w:pos="32"/>
              </w:tabs>
              <w:contextualSpacing/>
              <w:jc w:val="both"/>
              <w:rPr>
                <w:sz w:val="22"/>
                <w:szCs w:val="22"/>
              </w:rPr>
            </w:pPr>
            <w:r w:rsidRPr="003B6371">
              <w:rPr>
                <w:sz w:val="22"/>
                <w:szCs w:val="22"/>
              </w:rPr>
              <w:t>Примечание:</w:t>
            </w:r>
          </w:p>
          <w:p w14:paraId="305A7798" w14:textId="77777777" w:rsidR="001F4071" w:rsidRPr="003B6371" w:rsidRDefault="006D0229" w:rsidP="001F4071">
            <w:pPr>
              <w:tabs>
                <w:tab w:val="left" w:pos="32"/>
              </w:tabs>
              <w:contextualSpacing/>
              <w:jc w:val="both"/>
              <w:rPr>
                <w:sz w:val="22"/>
                <w:szCs w:val="22"/>
              </w:rPr>
            </w:pPr>
            <w:r w:rsidRPr="003B6371">
              <w:rPr>
                <w:sz w:val="22"/>
                <w:szCs w:val="22"/>
              </w:rPr>
              <w:t xml:space="preserve">В случае отсутствия выписки из ЕГРЮЛ или справки об исполнении налогоплательщиком (плательщиком </w:t>
            </w:r>
            <w:r w:rsidRPr="003B6371">
              <w:rPr>
                <w:sz w:val="22"/>
                <w:szCs w:val="22"/>
              </w:rPr>
              <w:lastRenderedPageBreak/>
              <w:t xml:space="preserve">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 срок его предоставления, а </w:t>
            </w:r>
          </w:p>
          <w:p w14:paraId="19AADE3C" w14:textId="77777777" w:rsidR="001F4071" w:rsidRPr="003B6371" w:rsidRDefault="006D0229" w:rsidP="001F4071">
            <w:pPr>
              <w:tabs>
                <w:tab w:val="left" w:pos="32"/>
              </w:tabs>
              <w:ind w:left="69"/>
              <w:contextualSpacing/>
              <w:jc w:val="both"/>
              <w:rPr>
                <w:sz w:val="22"/>
                <w:szCs w:val="22"/>
              </w:rPr>
            </w:pPr>
            <w:r w:rsidRPr="003B6371">
              <w:rPr>
                <w:sz w:val="22"/>
                <w:szCs w:val="22"/>
              </w:rPr>
              <w:t>так же заверения на соответствие данному требованию.</w:t>
            </w:r>
          </w:p>
          <w:p w14:paraId="4B1C595F" w14:textId="77777777" w:rsidR="001F4071" w:rsidRPr="003B6371" w:rsidRDefault="001F4071" w:rsidP="001F4071">
            <w:pPr>
              <w:tabs>
                <w:tab w:val="left" w:pos="32"/>
              </w:tabs>
              <w:ind w:left="69"/>
              <w:contextualSpacing/>
              <w:jc w:val="both"/>
              <w:rPr>
                <w:sz w:val="22"/>
                <w:szCs w:val="22"/>
              </w:rPr>
            </w:pPr>
          </w:p>
        </w:tc>
      </w:tr>
      <w:tr w:rsidR="00836554" w:rsidRPr="001E425D" w14:paraId="0FFFD9CA" w14:textId="77777777" w:rsidTr="001F4071">
        <w:trPr>
          <w:jc w:val="center"/>
        </w:trPr>
        <w:tc>
          <w:tcPr>
            <w:tcW w:w="703" w:type="dxa"/>
          </w:tcPr>
          <w:p w14:paraId="467155C6" w14:textId="77777777" w:rsidR="001F4071" w:rsidRPr="001E425D" w:rsidRDefault="006D0229" w:rsidP="001F4071">
            <w:pPr>
              <w:contextualSpacing/>
              <w:jc w:val="center"/>
              <w:rPr>
                <w:b/>
                <w:sz w:val="22"/>
                <w:szCs w:val="22"/>
              </w:rPr>
            </w:pPr>
            <w:r w:rsidRPr="001E425D">
              <w:rPr>
                <w:b/>
                <w:sz w:val="22"/>
                <w:szCs w:val="22"/>
              </w:rPr>
              <w:lastRenderedPageBreak/>
              <w:t>11</w:t>
            </w:r>
          </w:p>
        </w:tc>
        <w:tc>
          <w:tcPr>
            <w:tcW w:w="4189" w:type="dxa"/>
          </w:tcPr>
          <w:p w14:paraId="04F465A6" w14:textId="77777777" w:rsidR="001F4071" w:rsidRPr="001E425D" w:rsidRDefault="006D0229" w:rsidP="001F4071">
            <w:pPr>
              <w:contextualSpacing/>
              <w:jc w:val="both"/>
              <w:rPr>
                <w:b/>
                <w:sz w:val="22"/>
                <w:szCs w:val="22"/>
              </w:rPr>
            </w:pPr>
            <w:r w:rsidRPr="001E425D">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14:paraId="2EEC472E" w14:textId="77777777" w:rsidR="001F4071" w:rsidRPr="001E425D" w:rsidRDefault="006D0229" w:rsidP="001F4071">
            <w:pPr>
              <w:jc w:val="both"/>
              <w:rPr>
                <w:color w:val="FF0000"/>
                <w:spacing w:val="4"/>
                <w:sz w:val="22"/>
                <w:szCs w:val="22"/>
              </w:rPr>
            </w:pPr>
            <w:r w:rsidRPr="001E425D">
              <w:rPr>
                <w:sz w:val="22"/>
                <w:szCs w:val="22"/>
              </w:rPr>
              <w:t>Качество оказываемых услуг должно соответствовать требованиям настоящей документации, а также в соответствии с Приказом Министерства Промышленности и торговли РФ от 31.07.2020 г. № 2510 «Об утверждении Порядка проведения поверки средств измерений, требования к знаку поверки и содержанию свидетельства о поверке» и другими нормам и требованиям, предусмотренным нормативными правовыми актами РФ.</w:t>
            </w:r>
          </w:p>
          <w:p w14:paraId="39737A31" w14:textId="77777777" w:rsidR="001F4071" w:rsidRPr="001E425D" w:rsidRDefault="001F4071" w:rsidP="001F4071">
            <w:pPr>
              <w:jc w:val="both"/>
              <w:rPr>
                <w:spacing w:val="4"/>
                <w:sz w:val="22"/>
                <w:szCs w:val="22"/>
              </w:rPr>
            </w:pPr>
          </w:p>
          <w:p w14:paraId="1E237269" w14:textId="77777777" w:rsidR="001F4071" w:rsidRPr="001E425D" w:rsidRDefault="006D0229" w:rsidP="001F4071">
            <w:pPr>
              <w:contextualSpacing/>
              <w:jc w:val="both"/>
              <w:rPr>
                <w:sz w:val="22"/>
                <w:szCs w:val="22"/>
              </w:rPr>
            </w:pPr>
            <w:r w:rsidRPr="001E425D">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50E8D9FF" w14:textId="77777777" w:rsidR="001F4071" w:rsidRPr="001E425D" w:rsidRDefault="001F4071" w:rsidP="001F4071">
            <w:pPr>
              <w:jc w:val="both"/>
              <w:rPr>
                <w:spacing w:val="4"/>
                <w:sz w:val="22"/>
                <w:szCs w:val="22"/>
              </w:rPr>
            </w:pPr>
          </w:p>
        </w:tc>
      </w:tr>
      <w:tr w:rsidR="00836554" w:rsidRPr="001E425D" w14:paraId="77CF7FBC" w14:textId="77777777" w:rsidTr="001F4071">
        <w:trPr>
          <w:jc w:val="center"/>
        </w:trPr>
        <w:tc>
          <w:tcPr>
            <w:tcW w:w="703" w:type="dxa"/>
          </w:tcPr>
          <w:p w14:paraId="6552DF2A" w14:textId="77777777" w:rsidR="001F4071" w:rsidRPr="001E425D" w:rsidRDefault="006D0229" w:rsidP="001F4071">
            <w:pPr>
              <w:contextualSpacing/>
              <w:jc w:val="center"/>
              <w:rPr>
                <w:b/>
                <w:sz w:val="22"/>
                <w:szCs w:val="22"/>
              </w:rPr>
            </w:pPr>
            <w:r w:rsidRPr="001E425D">
              <w:rPr>
                <w:b/>
                <w:sz w:val="22"/>
                <w:szCs w:val="22"/>
              </w:rPr>
              <w:t>12</w:t>
            </w:r>
          </w:p>
        </w:tc>
        <w:tc>
          <w:tcPr>
            <w:tcW w:w="4189" w:type="dxa"/>
          </w:tcPr>
          <w:p w14:paraId="374844B8" w14:textId="77777777" w:rsidR="001F4071" w:rsidRPr="001E425D" w:rsidRDefault="006D0229" w:rsidP="001F4071">
            <w:pPr>
              <w:contextualSpacing/>
              <w:jc w:val="both"/>
              <w:rPr>
                <w:b/>
                <w:bCs/>
                <w:sz w:val="22"/>
                <w:szCs w:val="22"/>
              </w:rPr>
            </w:pPr>
            <w:r w:rsidRPr="001E425D">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14:paraId="6A812759" w14:textId="77777777" w:rsidR="001F4071" w:rsidRPr="001E425D" w:rsidRDefault="006D0229" w:rsidP="001F4071">
            <w:pPr>
              <w:contextualSpacing/>
              <w:rPr>
                <w:sz w:val="22"/>
                <w:szCs w:val="22"/>
              </w:rPr>
            </w:pPr>
            <w:r w:rsidRPr="001E425D">
              <w:rPr>
                <w:sz w:val="22"/>
                <w:szCs w:val="22"/>
              </w:rPr>
              <w:t>Не установлены.</w:t>
            </w:r>
          </w:p>
        </w:tc>
      </w:tr>
      <w:tr w:rsidR="00836554" w:rsidRPr="001E425D" w14:paraId="2AFE4161" w14:textId="77777777" w:rsidTr="001F4071">
        <w:trPr>
          <w:trHeight w:val="350"/>
          <w:jc w:val="center"/>
        </w:trPr>
        <w:tc>
          <w:tcPr>
            <w:tcW w:w="703" w:type="dxa"/>
          </w:tcPr>
          <w:p w14:paraId="6E64398B" w14:textId="77777777" w:rsidR="001F4071" w:rsidRPr="001E425D" w:rsidRDefault="006D0229" w:rsidP="001F4071">
            <w:pPr>
              <w:contextualSpacing/>
              <w:jc w:val="center"/>
              <w:rPr>
                <w:b/>
                <w:sz w:val="22"/>
                <w:szCs w:val="22"/>
              </w:rPr>
            </w:pPr>
            <w:r w:rsidRPr="001E425D">
              <w:rPr>
                <w:b/>
                <w:sz w:val="22"/>
                <w:szCs w:val="22"/>
              </w:rPr>
              <w:t>13</w:t>
            </w:r>
          </w:p>
        </w:tc>
        <w:tc>
          <w:tcPr>
            <w:tcW w:w="4189" w:type="dxa"/>
          </w:tcPr>
          <w:p w14:paraId="16007938" w14:textId="77777777" w:rsidR="001F4071" w:rsidRPr="001E425D" w:rsidRDefault="006D0229" w:rsidP="001F4071">
            <w:pPr>
              <w:contextualSpacing/>
              <w:jc w:val="both"/>
              <w:rPr>
                <w:i/>
                <w:sz w:val="22"/>
                <w:szCs w:val="22"/>
              </w:rPr>
            </w:pPr>
            <w:r w:rsidRPr="001E425D">
              <w:rPr>
                <w:b/>
                <w:sz w:val="22"/>
                <w:szCs w:val="22"/>
              </w:rPr>
              <w:t>Критерии оценки и сопоставления Заявок Участников</w:t>
            </w:r>
            <w:r w:rsidRPr="001E425D">
              <w:rPr>
                <w:i/>
                <w:sz w:val="22"/>
                <w:szCs w:val="22"/>
              </w:rPr>
              <w:t xml:space="preserve">, </w:t>
            </w:r>
            <w:r w:rsidRPr="001E425D">
              <w:rPr>
                <w:b/>
                <w:sz w:val="22"/>
                <w:szCs w:val="22"/>
              </w:rPr>
              <w:t>и Порядок их оценки и сопоставления</w:t>
            </w:r>
          </w:p>
        </w:tc>
        <w:tc>
          <w:tcPr>
            <w:tcW w:w="5243" w:type="dxa"/>
          </w:tcPr>
          <w:p w14:paraId="2B37063A" w14:textId="77777777" w:rsidR="001F4071" w:rsidRPr="001E425D" w:rsidRDefault="006D0229" w:rsidP="001F4071">
            <w:pPr>
              <w:ind w:left="-60"/>
              <w:jc w:val="both"/>
              <w:rPr>
                <w:sz w:val="22"/>
                <w:szCs w:val="22"/>
              </w:rPr>
            </w:pPr>
            <w:r w:rsidRPr="001E425D">
              <w:rPr>
                <w:sz w:val="22"/>
                <w:szCs w:val="22"/>
              </w:rPr>
              <w:t xml:space="preserve">Предпочтение в первую очередь отдается "наиболее выгодному предложению" - по следующим критериям: - цена договора; - опыт </w:t>
            </w:r>
            <w:proofErr w:type="spellStart"/>
            <w:r w:rsidRPr="001E425D">
              <w:rPr>
                <w:sz w:val="22"/>
                <w:szCs w:val="22"/>
              </w:rPr>
              <w:t>участниказакпки</w:t>
            </w:r>
            <w:proofErr w:type="spellEnd"/>
            <w:r w:rsidRPr="001E425D">
              <w:rPr>
                <w:sz w:val="22"/>
                <w:szCs w:val="22"/>
              </w:rPr>
              <w:t>.</w:t>
            </w:r>
          </w:p>
          <w:p w14:paraId="78F6B157" w14:textId="77777777" w:rsidR="001F4071" w:rsidRPr="001E425D" w:rsidRDefault="006D0229" w:rsidP="001F4071">
            <w:pPr>
              <w:contextualSpacing/>
              <w:rPr>
                <w:sz w:val="22"/>
                <w:szCs w:val="22"/>
              </w:rPr>
            </w:pPr>
            <w:r w:rsidRPr="001E425D">
              <w:rPr>
                <w:sz w:val="22"/>
                <w:szCs w:val="22"/>
              </w:rPr>
              <w:t>Критерии оценки и сопоставления заявок Участников закупки приведены в п. 4.15 настоящей документации по запросу предложений.</w:t>
            </w:r>
          </w:p>
        </w:tc>
      </w:tr>
      <w:tr w:rsidR="00836554" w:rsidRPr="001E425D" w14:paraId="447D62D6" w14:textId="77777777" w:rsidTr="001F4071">
        <w:trPr>
          <w:trHeight w:val="280"/>
          <w:jc w:val="center"/>
        </w:trPr>
        <w:tc>
          <w:tcPr>
            <w:tcW w:w="703" w:type="dxa"/>
          </w:tcPr>
          <w:p w14:paraId="771EF9EE" w14:textId="77777777" w:rsidR="001F4071" w:rsidRPr="001E425D" w:rsidRDefault="006D0229" w:rsidP="001F4071">
            <w:pPr>
              <w:contextualSpacing/>
              <w:jc w:val="center"/>
              <w:rPr>
                <w:b/>
                <w:sz w:val="22"/>
                <w:szCs w:val="22"/>
              </w:rPr>
            </w:pPr>
            <w:r w:rsidRPr="001E425D">
              <w:rPr>
                <w:b/>
                <w:sz w:val="22"/>
                <w:szCs w:val="22"/>
              </w:rPr>
              <w:t>14</w:t>
            </w:r>
          </w:p>
        </w:tc>
        <w:tc>
          <w:tcPr>
            <w:tcW w:w="4189" w:type="dxa"/>
          </w:tcPr>
          <w:p w14:paraId="7A671B8A" w14:textId="68EEAD8F" w:rsidR="001F4071" w:rsidRPr="001E425D" w:rsidRDefault="00840BFB" w:rsidP="001F4071">
            <w:pPr>
              <w:contextualSpacing/>
              <w:jc w:val="both"/>
              <w:rPr>
                <w:b/>
                <w:sz w:val="22"/>
                <w:szCs w:val="22"/>
              </w:rPr>
            </w:pPr>
            <w:r w:rsidRPr="00922524">
              <w:rPr>
                <w:b/>
                <w:bCs/>
                <w:sz w:val="22"/>
                <w:szCs w:val="22"/>
              </w:rPr>
              <w:t>Срок, место подачи Заявки на участие в запросе предложений</w:t>
            </w:r>
          </w:p>
        </w:tc>
        <w:tc>
          <w:tcPr>
            <w:tcW w:w="5243" w:type="dxa"/>
          </w:tcPr>
          <w:p w14:paraId="6098758A" w14:textId="77777777" w:rsidR="001F4071" w:rsidRPr="001E425D" w:rsidRDefault="006D0229" w:rsidP="001F4071">
            <w:pPr>
              <w:contextualSpacing/>
              <w:jc w:val="both"/>
              <w:rPr>
                <w:sz w:val="22"/>
                <w:szCs w:val="22"/>
              </w:rPr>
            </w:pPr>
            <w:r w:rsidRPr="001E425D">
              <w:rPr>
                <w:sz w:val="22"/>
                <w:szCs w:val="22"/>
              </w:rPr>
              <w:t>Дата начала приема заявок на участие в запросе предложений:</w:t>
            </w:r>
          </w:p>
          <w:p w14:paraId="53E22B70" w14:textId="20A803E8" w:rsidR="001F4071" w:rsidRPr="001E425D" w:rsidRDefault="006D0229" w:rsidP="001F4071">
            <w:pPr>
              <w:contextualSpacing/>
              <w:jc w:val="both"/>
              <w:rPr>
                <w:rStyle w:val="2b"/>
                <w:color w:val="FF0000"/>
              </w:rPr>
            </w:pPr>
            <w:r w:rsidRPr="001E425D">
              <w:rPr>
                <w:bCs/>
                <w:iCs/>
                <w:color w:val="FF0000"/>
                <w:sz w:val="22"/>
                <w:szCs w:val="22"/>
              </w:rPr>
              <w:t>«</w:t>
            </w:r>
            <w:r w:rsidR="009C168B">
              <w:rPr>
                <w:bCs/>
                <w:iCs/>
                <w:color w:val="FF0000"/>
                <w:sz w:val="22"/>
                <w:szCs w:val="22"/>
              </w:rPr>
              <w:t>02</w:t>
            </w:r>
            <w:r w:rsidRPr="001E425D">
              <w:rPr>
                <w:bCs/>
                <w:iCs/>
                <w:color w:val="FF0000"/>
                <w:sz w:val="22"/>
                <w:szCs w:val="22"/>
              </w:rPr>
              <w:t>»</w:t>
            </w:r>
            <w:r w:rsidR="008F199B" w:rsidRPr="005237BA">
              <w:rPr>
                <w:bCs/>
                <w:iCs/>
                <w:color w:val="FF0000"/>
                <w:sz w:val="22"/>
                <w:szCs w:val="22"/>
              </w:rPr>
              <w:t xml:space="preserve"> </w:t>
            </w:r>
            <w:r w:rsidR="009C168B">
              <w:rPr>
                <w:bCs/>
                <w:iCs/>
                <w:color w:val="FF0000"/>
                <w:sz w:val="22"/>
                <w:szCs w:val="22"/>
              </w:rPr>
              <w:t xml:space="preserve">мая </w:t>
            </w:r>
            <w:r w:rsidR="002267C0">
              <w:rPr>
                <w:bCs/>
                <w:iCs/>
                <w:color w:val="FF0000"/>
                <w:sz w:val="22"/>
                <w:szCs w:val="22"/>
              </w:rPr>
              <w:t>2024</w:t>
            </w:r>
            <w:r w:rsidRPr="001E425D">
              <w:rPr>
                <w:bCs/>
                <w:iCs/>
                <w:color w:val="FF0000"/>
                <w:sz w:val="22"/>
                <w:szCs w:val="22"/>
              </w:rPr>
              <w:t xml:space="preserve"> г. </w:t>
            </w:r>
            <w:r w:rsidRPr="001E425D">
              <w:rPr>
                <w:rStyle w:val="2b"/>
                <w:color w:val="FF0000"/>
              </w:rPr>
              <w:t xml:space="preserve">в 08:00 ч. </w:t>
            </w:r>
            <w:r w:rsidRPr="001E425D">
              <w:rPr>
                <w:color w:val="FF0000"/>
                <w:sz w:val="22"/>
                <w:szCs w:val="22"/>
              </w:rPr>
              <w:t xml:space="preserve">  </w:t>
            </w:r>
            <w:r w:rsidRPr="001E425D">
              <w:rPr>
                <w:rStyle w:val="2b"/>
                <w:color w:val="FF0000"/>
              </w:rPr>
              <w:t xml:space="preserve"> по местному времени.</w:t>
            </w:r>
          </w:p>
          <w:p w14:paraId="26A94EA4" w14:textId="77777777" w:rsidR="001F4071" w:rsidRPr="001E425D" w:rsidRDefault="006D0229" w:rsidP="001F4071">
            <w:pPr>
              <w:contextualSpacing/>
              <w:jc w:val="both"/>
              <w:rPr>
                <w:sz w:val="22"/>
                <w:szCs w:val="22"/>
              </w:rPr>
            </w:pPr>
            <w:r w:rsidRPr="001E425D">
              <w:rPr>
                <w:sz w:val="22"/>
                <w:szCs w:val="22"/>
              </w:rPr>
              <w:t>Дата окончания приема заявок на участие в запросе предложений:</w:t>
            </w:r>
          </w:p>
          <w:p w14:paraId="483AB315" w14:textId="77777777" w:rsidR="001F4071" w:rsidRPr="001E425D" w:rsidRDefault="001F4071" w:rsidP="001F4071">
            <w:pPr>
              <w:contextualSpacing/>
              <w:jc w:val="both"/>
              <w:rPr>
                <w:rStyle w:val="2b"/>
                <w:color w:val="FF0000"/>
              </w:rPr>
            </w:pPr>
          </w:p>
          <w:p w14:paraId="0EF50DBD" w14:textId="0B0A12B9" w:rsidR="001F4071" w:rsidRPr="001E425D" w:rsidRDefault="008F199B" w:rsidP="001F4071">
            <w:pPr>
              <w:contextualSpacing/>
              <w:jc w:val="both"/>
              <w:rPr>
                <w:color w:val="FF0000"/>
                <w:sz w:val="22"/>
                <w:szCs w:val="22"/>
              </w:rPr>
            </w:pPr>
            <w:r>
              <w:rPr>
                <w:bCs/>
                <w:iCs/>
                <w:color w:val="FF0000"/>
                <w:sz w:val="22"/>
                <w:szCs w:val="22"/>
              </w:rPr>
              <w:t>«</w:t>
            </w:r>
            <w:r w:rsidR="00621471">
              <w:rPr>
                <w:bCs/>
                <w:iCs/>
                <w:color w:val="FF0000"/>
                <w:sz w:val="22"/>
                <w:szCs w:val="22"/>
              </w:rPr>
              <w:t>20</w:t>
            </w:r>
            <w:r w:rsidR="006D0229" w:rsidRPr="001E425D">
              <w:rPr>
                <w:bCs/>
                <w:iCs/>
                <w:color w:val="FF0000"/>
                <w:sz w:val="22"/>
                <w:szCs w:val="22"/>
              </w:rPr>
              <w:t>»</w:t>
            </w:r>
            <w:r w:rsidR="00621471">
              <w:rPr>
                <w:bCs/>
                <w:iCs/>
                <w:color w:val="FF0000"/>
                <w:sz w:val="22"/>
                <w:szCs w:val="22"/>
              </w:rPr>
              <w:t xml:space="preserve"> мая</w:t>
            </w:r>
            <w:r>
              <w:rPr>
                <w:bCs/>
                <w:iCs/>
                <w:color w:val="FF0000"/>
                <w:sz w:val="22"/>
                <w:szCs w:val="22"/>
              </w:rPr>
              <w:t xml:space="preserve"> </w:t>
            </w:r>
            <w:r w:rsidR="002267C0">
              <w:rPr>
                <w:bCs/>
                <w:iCs/>
                <w:color w:val="FF0000"/>
                <w:sz w:val="22"/>
                <w:szCs w:val="22"/>
              </w:rPr>
              <w:t>2024</w:t>
            </w:r>
            <w:r w:rsidR="006D0229" w:rsidRPr="001E425D">
              <w:rPr>
                <w:bCs/>
                <w:iCs/>
                <w:color w:val="FF0000"/>
                <w:sz w:val="22"/>
                <w:szCs w:val="22"/>
              </w:rPr>
              <w:t xml:space="preserve"> г.</w:t>
            </w:r>
            <w:r w:rsidR="006D0229" w:rsidRPr="001E425D">
              <w:rPr>
                <w:color w:val="FF0000"/>
                <w:sz w:val="22"/>
                <w:szCs w:val="22"/>
              </w:rPr>
              <w:t xml:space="preserve"> </w:t>
            </w:r>
            <w:r w:rsidR="006D0229" w:rsidRPr="001E425D">
              <w:rPr>
                <w:rStyle w:val="2b"/>
                <w:color w:val="FF0000"/>
              </w:rPr>
              <w:t>в</w:t>
            </w:r>
            <w:r w:rsidR="006D0229" w:rsidRPr="001E425D">
              <w:rPr>
                <w:rStyle w:val="2b"/>
              </w:rPr>
              <w:t xml:space="preserve"> </w:t>
            </w:r>
            <w:r w:rsidR="006D0229" w:rsidRPr="001E425D">
              <w:rPr>
                <w:rStyle w:val="2b"/>
                <w:color w:val="FF0000"/>
              </w:rPr>
              <w:t>1</w:t>
            </w:r>
            <w:r w:rsidR="00621471">
              <w:rPr>
                <w:rStyle w:val="2b"/>
                <w:color w:val="FF0000"/>
              </w:rPr>
              <w:t>7</w:t>
            </w:r>
            <w:r w:rsidR="006D0229" w:rsidRPr="001E425D">
              <w:rPr>
                <w:rStyle w:val="2b"/>
                <w:color w:val="FF0000"/>
              </w:rPr>
              <w:t>:00 по местному времени</w:t>
            </w:r>
          </w:p>
          <w:p w14:paraId="2A522C40" w14:textId="77777777" w:rsidR="00840BFB" w:rsidRPr="00922524" w:rsidRDefault="00840BFB" w:rsidP="00840BFB">
            <w:pPr>
              <w:contextualSpacing/>
              <w:jc w:val="both"/>
              <w:rPr>
                <w:b/>
                <w:sz w:val="22"/>
                <w:szCs w:val="22"/>
              </w:rPr>
            </w:pPr>
            <w:r w:rsidRPr="00922524">
              <w:rPr>
                <w:rStyle w:val="2b"/>
              </w:rPr>
              <w:t xml:space="preserve">Место подачи заявок на участие в </w:t>
            </w:r>
            <w:r w:rsidRPr="00922524">
              <w:rPr>
                <w:sz w:val="22"/>
                <w:szCs w:val="22"/>
              </w:rPr>
              <w:t xml:space="preserve">запросе </w:t>
            </w:r>
            <w:r w:rsidRPr="00922524">
              <w:rPr>
                <w:b/>
                <w:sz w:val="22"/>
                <w:szCs w:val="22"/>
              </w:rPr>
              <w:t xml:space="preserve">предложений: </w:t>
            </w:r>
          </w:p>
          <w:p w14:paraId="2D7856E9" w14:textId="77777777" w:rsidR="00840BFB" w:rsidRDefault="00840BFB" w:rsidP="00840BFB">
            <w:pPr>
              <w:jc w:val="both"/>
              <w:rPr>
                <w:sz w:val="24"/>
              </w:rPr>
            </w:pPr>
            <w:r w:rsidRPr="0040456F">
              <w:rPr>
                <w:b/>
                <w:sz w:val="28"/>
                <w:szCs w:val="28"/>
                <w:highlight w:val="yellow"/>
              </w:rPr>
              <w:t xml:space="preserve">Сайт организатора закупки — </w:t>
            </w:r>
            <w:hyperlink r:id="rId18" w:history="1">
              <w:r w:rsidRPr="0040456F">
                <w:rPr>
                  <w:rStyle w:val="ab"/>
                  <w:b/>
                  <w:sz w:val="28"/>
                  <w:szCs w:val="28"/>
                  <w:highlight w:val="yellow"/>
                </w:rPr>
                <w:t>https://eurosibtd.ru</w:t>
              </w:r>
            </w:hyperlink>
          </w:p>
          <w:p w14:paraId="7CAB034E" w14:textId="77777777" w:rsidR="00840BFB" w:rsidRPr="00E9491B" w:rsidRDefault="00840BFB" w:rsidP="00840BFB">
            <w:pPr>
              <w:jc w:val="both"/>
              <w:rPr>
                <w:sz w:val="24"/>
              </w:rPr>
            </w:pPr>
          </w:p>
          <w:p w14:paraId="47AABF4C" w14:textId="77777777" w:rsidR="00840BFB" w:rsidRPr="00114CFE" w:rsidRDefault="00840BFB" w:rsidP="00840BFB">
            <w:pPr>
              <w:jc w:val="both"/>
              <w:rPr>
                <w:b/>
                <w:color w:val="0000FF"/>
                <w:sz w:val="24"/>
                <w:szCs w:val="24"/>
              </w:rPr>
            </w:pPr>
            <w:r>
              <w:rPr>
                <w:b/>
                <w:color w:val="0000FF"/>
                <w:sz w:val="24"/>
                <w:szCs w:val="24"/>
              </w:rPr>
              <w:lastRenderedPageBreak/>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proofErr w:type="spellStart"/>
            <w:r>
              <w:rPr>
                <w:b/>
                <w:color w:val="0000FF"/>
                <w:sz w:val="24"/>
                <w:szCs w:val="24"/>
                <w:highlight w:val="yellow"/>
              </w:rPr>
              <w:t>Валова</w:t>
            </w:r>
            <w:proofErr w:type="spellEnd"/>
            <w:r>
              <w:rPr>
                <w:b/>
                <w:color w:val="0000FF"/>
                <w:sz w:val="24"/>
                <w:szCs w:val="24"/>
                <w:highlight w:val="yellow"/>
              </w:rPr>
              <w:t xml:space="preserve">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14:paraId="73454BE4" w14:textId="3F2284EC" w:rsidR="001F4071" w:rsidRPr="001E425D" w:rsidRDefault="001F4071" w:rsidP="001F4071">
            <w:pPr>
              <w:contextualSpacing/>
              <w:jc w:val="both"/>
              <w:rPr>
                <w:sz w:val="22"/>
                <w:szCs w:val="22"/>
              </w:rPr>
            </w:pPr>
          </w:p>
        </w:tc>
      </w:tr>
      <w:tr w:rsidR="00836554" w:rsidRPr="001E425D" w14:paraId="4F62B3C9" w14:textId="77777777" w:rsidTr="001F4071">
        <w:trPr>
          <w:jc w:val="center"/>
        </w:trPr>
        <w:tc>
          <w:tcPr>
            <w:tcW w:w="703" w:type="dxa"/>
          </w:tcPr>
          <w:p w14:paraId="19459312" w14:textId="77777777" w:rsidR="001F4071" w:rsidRPr="001E425D" w:rsidRDefault="006D0229" w:rsidP="001F4071">
            <w:pPr>
              <w:contextualSpacing/>
              <w:jc w:val="center"/>
              <w:rPr>
                <w:b/>
                <w:sz w:val="22"/>
                <w:szCs w:val="22"/>
              </w:rPr>
            </w:pPr>
            <w:r w:rsidRPr="001E425D">
              <w:rPr>
                <w:b/>
                <w:sz w:val="22"/>
                <w:szCs w:val="22"/>
              </w:rPr>
              <w:lastRenderedPageBreak/>
              <w:t>15</w:t>
            </w:r>
          </w:p>
        </w:tc>
        <w:tc>
          <w:tcPr>
            <w:tcW w:w="4189" w:type="dxa"/>
          </w:tcPr>
          <w:p w14:paraId="1D27DF86" w14:textId="77777777" w:rsidR="001F4071" w:rsidRPr="001E425D" w:rsidRDefault="006D0229" w:rsidP="001F4071">
            <w:pPr>
              <w:contextualSpacing/>
              <w:jc w:val="both"/>
              <w:rPr>
                <w:b/>
                <w:sz w:val="22"/>
                <w:szCs w:val="22"/>
              </w:rPr>
            </w:pPr>
            <w:r w:rsidRPr="001E425D">
              <w:rPr>
                <w:b/>
                <w:sz w:val="22"/>
                <w:szCs w:val="22"/>
              </w:rPr>
              <w:t>Место и дата рассмотрения, оценки Заявок на участие в запросе предложений</w:t>
            </w:r>
          </w:p>
        </w:tc>
        <w:tc>
          <w:tcPr>
            <w:tcW w:w="5243" w:type="dxa"/>
          </w:tcPr>
          <w:p w14:paraId="3E41C89A" w14:textId="77777777" w:rsidR="00840BFB" w:rsidRDefault="00840BFB" w:rsidP="00840BFB">
            <w:pPr>
              <w:contextualSpacing/>
              <w:jc w:val="both"/>
            </w:pPr>
            <w:r w:rsidRPr="00CA02AD">
              <w:rPr>
                <w:rStyle w:val="2b"/>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b"/>
                  <w:b/>
                  <w:sz w:val="28"/>
                  <w:szCs w:val="28"/>
                </w:rPr>
                <w:t>https://eurosibtd.ru</w:t>
              </w:r>
            </w:hyperlink>
            <w:r>
              <w:t xml:space="preserve"> </w:t>
            </w:r>
          </w:p>
          <w:p w14:paraId="7CB986F2" w14:textId="77777777" w:rsidR="00840BFB" w:rsidRPr="00F065D9" w:rsidRDefault="00840BFB" w:rsidP="00840BFB">
            <w:pPr>
              <w:jc w:val="both"/>
              <w:rPr>
                <w:sz w:val="22"/>
                <w:szCs w:val="22"/>
              </w:rPr>
            </w:pPr>
            <w:r w:rsidRPr="00F065D9">
              <w:rPr>
                <w:rStyle w:val="2b"/>
              </w:rPr>
              <w:t xml:space="preserve">Дата рассмотрения заявок на участие в </w:t>
            </w:r>
            <w:r w:rsidRPr="00F065D9">
              <w:rPr>
                <w:sz w:val="22"/>
                <w:szCs w:val="22"/>
              </w:rPr>
              <w:t>запросе предложений:</w:t>
            </w:r>
          </w:p>
          <w:p w14:paraId="590CBEC3" w14:textId="77777777" w:rsidR="001F4071" w:rsidRPr="001E425D" w:rsidRDefault="006D0229" w:rsidP="001F4071">
            <w:pPr>
              <w:jc w:val="both"/>
              <w:rPr>
                <w:rStyle w:val="2b"/>
                <w:color w:val="FF0000"/>
              </w:rPr>
            </w:pPr>
            <w:r w:rsidRPr="001E425D">
              <w:rPr>
                <w:rStyle w:val="2b"/>
                <w:color w:val="FF0000"/>
              </w:rPr>
              <w:t xml:space="preserve">Дата рассмотрения заявок на участие в </w:t>
            </w:r>
            <w:r w:rsidRPr="001E425D">
              <w:rPr>
                <w:sz w:val="22"/>
                <w:szCs w:val="22"/>
              </w:rPr>
              <w:t>запросе предложений:</w:t>
            </w:r>
          </w:p>
          <w:p w14:paraId="58FF171B" w14:textId="274BDA4F" w:rsidR="001F4071" w:rsidRPr="001E425D" w:rsidRDefault="006D0229" w:rsidP="001F4071">
            <w:pPr>
              <w:contextualSpacing/>
              <w:jc w:val="both"/>
              <w:rPr>
                <w:color w:val="FF0000"/>
                <w:sz w:val="22"/>
                <w:szCs w:val="22"/>
              </w:rPr>
            </w:pPr>
            <w:r w:rsidRPr="001E425D">
              <w:rPr>
                <w:bCs/>
                <w:iCs/>
                <w:color w:val="FF0000"/>
                <w:sz w:val="22"/>
                <w:szCs w:val="22"/>
              </w:rPr>
              <w:t>«</w:t>
            </w:r>
            <w:r w:rsidR="00621471">
              <w:rPr>
                <w:bCs/>
                <w:iCs/>
                <w:color w:val="FF0000"/>
                <w:sz w:val="22"/>
                <w:szCs w:val="22"/>
              </w:rPr>
              <w:t>23</w:t>
            </w:r>
            <w:r w:rsidRPr="001E425D">
              <w:rPr>
                <w:bCs/>
                <w:iCs/>
                <w:color w:val="FF0000"/>
                <w:sz w:val="22"/>
                <w:szCs w:val="22"/>
              </w:rPr>
              <w:t>»</w:t>
            </w:r>
            <w:r w:rsidR="008F199B">
              <w:rPr>
                <w:bCs/>
                <w:iCs/>
                <w:color w:val="FF0000"/>
                <w:sz w:val="22"/>
                <w:szCs w:val="22"/>
              </w:rPr>
              <w:t xml:space="preserve"> </w:t>
            </w:r>
            <w:r w:rsidR="00621471">
              <w:rPr>
                <w:bCs/>
                <w:iCs/>
                <w:color w:val="FF0000"/>
                <w:sz w:val="22"/>
                <w:szCs w:val="22"/>
              </w:rPr>
              <w:t>мая</w:t>
            </w:r>
            <w:r w:rsidR="008F199B">
              <w:rPr>
                <w:bCs/>
                <w:iCs/>
                <w:color w:val="FF0000"/>
                <w:sz w:val="22"/>
                <w:szCs w:val="22"/>
              </w:rPr>
              <w:t xml:space="preserve"> </w:t>
            </w:r>
            <w:r w:rsidR="002267C0">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rStyle w:val="2b"/>
                <w:color w:val="FF0000"/>
              </w:rPr>
              <w:t>в 14:00 по местному времени</w:t>
            </w:r>
            <w:r w:rsidRPr="001E425D">
              <w:rPr>
                <w:color w:val="FF0000"/>
                <w:sz w:val="22"/>
                <w:szCs w:val="22"/>
              </w:rPr>
              <w:t>.</w:t>
            </w:r>
          </w:p>
          <w:p w14:paraId="4D263F99" w14:textId="1BDFF5B1" w:rsidR="001F4071" w:rsidRPr="001E425D" w:rsidRDefault="00840BFB" w:rsidP="001F4071">
            <w:pPr>
              <w:contextualSpacing/>
              <w:jc w:val="both"/>
              <w:rPr>
                <w:sz w:val="22"/>
                <w:szCs w:val="22"/>
              </w:rPr>
            </w:pPr>
            <w:r w:rsidRPr="00161C32">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836554" w:rsidRPr="001E425D" w14:paraId="784702BA" w14:textId="77777777" w:rsidTr="001F4071">
        <w:trPr>
          <w:jc w:val="center"/>
        </w:trPr>
        <w:tc>
          <w:tcPr>
            <w:tcW w:w="703" w:type="dxa"/>
          </w:tcPr>
          <w:p w14:paraId="189812BE" w14:textId="77777777" w:rsidR="001F4071" w:rsidRPr="001E425D" w:rsidRDefault="006D0229" w:rsidP="001F4071">
            <w:pPr>
              <w:contextualSpacing/>
              <w:jc w:val="center"/>
              <w:rPr>
                <w:b/>
                <w:sz w:val="22"/>
                <w:szCs w:val="22"/>
              </w:rPr>
            </w:pPr>
            <w:r w:rsidRPr="001E425D">
              <w:rPr>
                <w:b/>
                <w:sz w:val="22"/>
                <w:szCs w:val="22"/>
              </w:rPr>
              <w:t>16</w:t>
            </w:r>
          </w:p>
        </w:tc>
        <w:tc>
          <w:tcPr>
            <w:tcW w:w="4189" w:type="dxa"/>
          </w:tcPr>
          <w:p w14:paraId="1D13CC02" w14:textId="77777777" w:rsidR="001F4071" w:rsidRPr="001E425D" w:rsidRDefault="006D0229" w:rsidP="001F4071">
            <w:pPr>
              <w:contextualSpacing/>
              <w:jc w:val="both"/>
              <w:rPr>
                <w:b/>
                <w:sz w:val="22"/>
                <w:szCs w:val="22"/>
              </w:rPr>
            </w:pPr>
            <w:r w:rsidRPr="001E425D">
              <w:rPr>
                <w:b/>
                <w:sz w:val="22"/>
                <w:szCs w:val="22"/>
              </w:rPr>
              <w:t>Место и дата подведения итогов запроса предложений</w:t>
            </w:r>
            <w:r w:rsidRPr="001E425D">
              <w:rPr>
                <w:sz w:val="22"/>
                <w:szCs w:val="22"/>
              </w:rPr>
              <w:t xml:space="preserve"> </w:t>
            </w:r>
          </w:p>
        </w:tc>
        <w:tc>
          <w:tcPr>
            <w:tcW w:w="5243" w:type="dxa"/>
          </w:tcPr>
          <w:p w14:paraId="5250E9E6" w14:textId="77777777" w:rsidR="006271A4" w:rsidRPr="00B6312A" w:rsidRDefault="006271A4" w:rsidP="006271A4">
            <w:pPr>
              <w:contextualSpacing/>
              <w:jc w:val="both"/>
              <w:rPr>
                <w:sz w:val="22"/>
                <w:szCs w:val="22"/>
              </w:rPr>
            </w:pPr>
            <w:r>
              <w:rPr>
                <w:sz w:val="22"/>
                <w:szCs w:val="22"/>
              </w:rPr>
              <w:t xml:space="preserve">664056, г. Иркутск, </w:t>
            </w:r>
            <w:r w:rsidRPr="00B6312A">
              <w:rPr>
                <w:sz w:val="22"/>
                <w:szCs w:val="22"/>
              </w:rPr>
              <w:t xml:space="preserve">ул. </w:t>
            </w:r>
            <w:proofErr w:type="spellStart"/>
            <w:r w:rsidRPr="00B6312A">
              <w:rPr>
                <w:sz w:val="22"/>
                <w:szCs w:val="22"/>
              </w:rPr>
              <w:t>Безбокова</w:t>
            </w:r>
            <w:proofErr w:type="spellEnd"/>
            <w:r w:rsidRPr="00B6312A">
              <w:rPr>
                <w:sz w:val="22"/>
                <w:szCs w:val="22"/>
              </w:rPr>
              <w:t xml:space="preserve"> 38, </w:t>
            </w:r>
            <w:proofErr w:type="spellStart"/>
            <w:r w:rsidRPr="00B6312A">
              <w:rPr>
                <w:sz w:val="22"/>
                <w:szCs w:val="22"/>
              </w:rPr>
              <w:t>каб</w:t>
            </w:r>
            <w:proofErr w:type="spellEnd"/>
            <w:r w:rsidRPr="00B6312A">
              <w:rPr>
                <w:sz w:val="22"/>
                <w:szCs w:val="22"/>
              </w:rPr>
              <w:t>. 30</w:t>
            </w:r>
            <w:r>
              <w:rPr>
                <w:sz w:val="22"/>
                <w:szCs w:val="22"/>
              </w:rPr>
              <w:t>.</w:t>
            </w:r>
          </w:p>
          <w:p w14:paraId="4A2B401A" w14:textId="08BDC34C" w:rsidR="001F4071" w:rsidRPr="001E425D" w:rsidRDefault="00621471" w:rsidP="006271A4">
            <w:pPr>
              <w:contextualSpacing/>
              <w:jc w:val="both"/>
              <w:rPr>
                <w:sz w:val="22"/>
                <w:szCs w:val="22"/>
              </w:rPr>
            </w:pPr>
            <w:r w:rsidRPr="001E425D">
              <w:rPr>
                <w:bCs/>
                <w:iCs/>
                <w:color w:val="FF0000"/>
                <w:sz w:val="22"/>
                <w:szCs w:val="22"/>
              </w:rPr>
              <w:t>«</w:t>
            </w:r>
            <w:r>
              <w:rPr>
                <w:bCs/>
                <w:iCs/>
                <w:color w:val="FF0000"/>
                <w:sz w:val="22"/>
                <w:szCs w:val="22"/>
              </w:rPr>
              <w:t>23</w:t>
            </w:r>
            <w:r w:rsidRPr="001E425D">
              <w:rPr>
                <w:bCs/>
                <w:iCs/>
                <w:color w:val="FF0000"/>
                <w:sz w:val="22"/>
                <w:szCs w:val="22"/>
              </w:rPr>
              <w:t>»</w:t>
            </w:r>
            <w:r>
              <w:rPr>
                <w:bCs/>
                <w:iCs/>
                <w:color w:val="FF0000"/>
                <w:sz w:val="22"/>
                <w:szCs w:val="22"/>
              </w:rPr>
              <w:t xml:space="preserve"> мая 2024</w:t>
            </w:r>
            <w:r w:rsidRPr="001E425D">
              <w:rPr>
                <w:bCs/>
                <w:iCs/>
                <w:color w:val="FF0000"/>
                <w:sz w:val="22"/>
                <w:szCs w:val="22"/>
              </w:rPr>
              <w:t xml:space="preserve"> г.</w:t>
            </w:r>
            <w:r w:rsidRPr="001E425D">
              <w:rPr>
                <w:color w:val="FF0000"/>
                <w:sz w:val="22"/>
                <w:szCs w:val="22"/>
              </w:rPr>
              <w:t xml:space="preserve"> </w:t>
            </w:r>
            <w:r w:rsidR="006271A4">
              <w:rPr>
                <w:rStyle w:val="2b"/>
                <w:color w:val="FF0000"/>
              </w:rPr>
              <w:t>в 14:15</w:t>
            </w:r>
            <w:r w:rsidR="006271A4" w:rsidRPr="001E425D">
              <w:rPr>
                <w:rStyle w:val="2b"/>
                <w:color w:val="FF0000"/>
              </w:rPr>
              <w:t xml:space="preserve"> </w:t>
            </w:r>
            <w:r w:rsidR="006271A4" w:rsidRPr="00B6312A">
              <w:rPr>
                <w:sz w:val="22"/>
                <w:szCs w:val="22"/>
              </w:rPr>
              <w:t>часов по местному времени Заказчика.</w:t>
            </w:r>
          </w:p>
        </w:tc>
      </w:tr>
      <w:tr w:rsidR="00836554" w:rsidRPr="001E425D" w14:paraId="31BE1144" w14:textId="77777777" w:rsidTr="001F4071">
        <w:trPr>
          <w:trHeight w:val="4127"/>
          <w:jc w:val="center"/>
        </w:trPr>
        <w:tc>
          <w:tcPr>
            <w:tcW w:w="703" w:type="dxa"/>
          </w:tcPr>
          <w:p w14:paraId="57409F3E" w14:textId="77777777" w:rsidR="001F4071" w:rsidRPr="001E425D" w:rsidRDefault="006D0229" w:rsidP="001F4071">
            <w:pPr>
              <w:contextualSpacing/>
              <w:jc w:val="center"/>
              <w:rPr>
                <w:b/>
                <w:sz w:val="22"/>
                <w:szCs w:val="22"/>
              </w:rPr>
            </w:pPr>
            <w:r w:rsidRPr="001E425D">
              <w:rPr>
                <w:b/>
                <w:sz w:val="22"/>
                <w:szCs w:val="22"/>
              </w:rPr>
              <w:t>17</w:t>
            </w:r>
          </w:p>
        </w:tc>
        <w:tc>
          <w:tcPr>
            <w:tcW w:w="4189" w:type="dxa"/>
          </w:tcPr>
          <w:p w14:paraId="6529E929" w14:textId="77777777" w:rsidR="001F4071" w:rsidRPr="001E425D" w:rsidRDefault="006D0229" w:rsidP="001F4071">
            <w:pPr>
              <w:contextualSpacing/>
              <w:jc w:val="both"/>
              <w:rPr>
                <w:b/>
                <w:sz w:val="22"/>
                <w:szCs w:val="22"/>
              </w:rPr>
            </w:pPr>
            <w:r w:rsidRPr="001E425D">
              <w:rPr>
                <w:b/>
                <w:sz w:val="22"/>
                <w:szCs w:val="22"/>
              </w:rPr>
              <w:t>Требования к содержанию, форме, оформлению и составу заявки на участие в запросе предложений</w:t>
            </w:r>
          </w:p>
        </w:tc>
        <w:tc>
          <w:tcPr>
            <w:tcW w:w="5243" w:type="dxa"/>
          </w:tcPr>
          <w:p w14:paraId="13E2A95B" w14:textId="77777777" w:rsidR="001F4071" w:rsidRPr="001E425D" w:rsidRDefault="006D0229" w:rsidP="001F4071">
            <w:pPr>
              <w:shd w:val="clear" w:color="auto" w:fill="FFFFFF"/>
              <w:ind w:left="10" w:right="120" w:firstLine="14"/>
              <w:jc w:val="both"/>
              <w:rPr>
                <w:sz w:val="22"/>
                <w:szCs w:val="22"/>
              </w:rPr>
            </w:pPr>
            <w:r w:rsidRPr="001E425D">
              <w:rPr>
                <w:sz w:val="22"/>
                <w:szCs w:val="22"/>
              </w:rPr>
              <w:t>Общие требования к заявке установлены в п. 4.12 настоящей документации.</w:t>
            </w:r>
          </w:p>
          <w:p w14:paraId="7987CB44" w14:textId="77777777" w:rsidR="001F4071" w:rsidRPr="001E425D" w:rsidRDefault="006D0229" w:rsidP="001F4071">
            <w:pPr>
              <w:shd w:val="clear" w:color="auto" w:fill="FFFFFF"/>
              <w:ind w:left="10" w:right="120" w:firstLine="14"/>
              <w:jc w:val="both"/>
              <w:rPr>
                <w:sz w:val="22"/>
                <w:szCs w:val="22"/>
              </w:rPr>
            </w:pPr>
            <w:r w:rsidRPr="001E425D">
              <w:rPr>
                <w:sz w:val="22"/>
                <w:szCs w:val="22"/>
              </w:rPr>
              <w:t>Заявка на участие в запросе предложений должна включать в себя:</w:t>
            </w:r>
          </w:p>
          <w:p w14:paraId="698DED48" w14:textId="77777777" w:rsidR="001F4071" w:rsidRPr="001E425D" w:rsidRDefault="006D0229" w:rsidP="001D4AB8">
            <w:pPr>
              <w:numPr>
                <w:ilvl w:val="0"/>
                <w:numId w:val="15"/>
              </w:numPr>
              <w:shd w:val="clear" w:color="auto" w:fill="FFFFFF"/>
              <w:ind w:right="120"/>
              <w:jc w:val="both"/>
              <w:rPr>
                <w:bCs/>
                <w:sz w:val="22"/>
                <w:szCs w:val="22"/>
              </w:rPr>
            </w:pPr>
            <w:r w:rsidRPr="001E425D">
              <w:rPr>
                <w:sz w:val="22"/>
                <w:szCs w:val="22"/>
              </w:rPr>
              <w:t>письмо о подаче оферты (форма 1)</w:t>
            </w:r>
          </w:p>
          <w:p w14:paraId="04D4CD7C" w14:textId="77777777" w:rsidR="001F4071" w:rsidRPr="001E425D" w:rsidRDefault="006D0229" w:rsidP="001D4AB8">
            <w:pPr>
              <w:numPr>
                <w:ilvl w:val="0"/>
                <w:numId w:val="15"/>
              </w:numPr>
              <w:shd w:val="clear" w:color="auto" w:fill="FFFFFF"/>
              <w:ind w:right="120"/>
              <w:jc w:val="both"/>
              <w:rPr>
                <w:bCs/>
                <w:sz w:val="22"/>
                <w:szCs w:val="22"/>
              </w:rPr>
            </w:pPr>
            <w:r w:rsidRPr="001E425D">
              <w:rPr>
                <w:sz w:val="22"/>
                <w:szCs w:val="22"/>
              </w:rPr>
              <w:t>все документы, указанные в формах 2-10;</w:t>
            </w:r>
          </w:p>
          <w:p w14:paraId="72DBB7DB" w14:textId="77777777" w:rsidR="001F4071" w:rsidRPr="001E425D" w:rsidRDefault="006D0229" w:rsidP="001D4AB8">
            <w:pPr>
              <w:numPr>
                <w:ilvl w:val="0"/>
                <w:numId w:val="15"/>
              </w:numPr>
              <w:shd w:val="clear" w:color="auto" w:fill="FFFFFF"/>
              <w:ind w:right="120"/>
              <w:jc w:val="both"/>
              <w:rPr>
                <w:bCs/>
                <w:sz w:val="22"/>
                <w:szCs w:val="22"/>
              </w:rPr>
            </w:pPr>
            <w:r w:rsidRPr="001E425D">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п.10.</w:t>
            </w:r>
          </w:p>
          <w:p w14:paraId="72293408" w14:textId="77777777" w:rsidR="001F4071" w:rsidRPr="001E425D" w:rsidRDefault="006D0229" w:rsidP="001F4071">
            <w:pPr>
              <w:shd w:val="clear" w:color="auto" w:fill="FFFFFF"/>
              <w:tabs>
                <w:tab w:val="left" w:pos="259"/>
              </w:tabs>
              <w:ind w:left="10" w:right="120"/>
              <w:jc w:val="both"/>
              <w:rPr>
                <w:color w:val="C0504D"/>
                <w:sz w:val="22"/>
                <w:szCs w:val="22"/>
              </w:rPr>
            </w:pPr>
            <w:r w:rsidRPr="001E425D">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836554" w:rsidRPr="001E425D" w14:paraId="479C220E" w14:textId="77777777" w:rsidTr="001F4071">
        <w:trPr>
          <w:jc w:val="center"/>
        </w:trPr>
        <w:tc>
          <w:tcPr>
            <w:tcW w:w="703" w:type="dxa"/>
          </w:tcPr>
          <w:p w14:paraId="63A92901" w14:textId="77777777" w:rsidR="001F4071" w:rsidRPr="001E425D" w:rsidRDefault="006D0229" w:rsidP="001F4071">
            <w:pPr>
              <w:contextualSpacing/>
              <w:jc w:val="center"/>
              <w:rPr>
                <w:b/>
                <w:sz w:val="22"/>
                <w:szCs w:val="22"/>
              </w:rPr>
            </w:pPr>
            <w:r w:rsidRPr="001E425D">
              <w:rPr>
                <w:b/>
                <w:sz w:val="22"/>
                <w:szCs w:val="22"/>
              </w:rPr>
              <w:t>18</w:t>
            </w:r>
          </w:p>
        </w:tc>
        <w:tc>
          <w:tcPr>
            <w:tcW w:w="4189" w:type="dxa"/>
          </w:tcPr>
          <w:p w14:paraId="6B96FA41" w14:textId="77777777" w:rsidR="001F4071" w:rsidRPr="001E425D" w:rsidRDefault="006D0229" w:rsidP="001F4071">
            <w:pPr>
              <w:tabs>
                <w:tab w:val="left" w:pos="567"/>
                <w:tab w:val="num" w:pos="1134"/>
              </w:tabs>
              <w:contextualSpacing/>
              <w:jc w:val="both"/>
              <w:rPr>
                <w:b/>
                <w:bCs/>
                <w:sz w:val="22"/>
                <w:szCs w:val="22"/>
              </w:rPr>
            </w:pPr>
            <w:r w:rsidRPr="001E425D">
              <w:rPr>
                <w:b/>
                <w:sz w:val="22"/>
                <w:szCs w:val="22"/>
              </w:rPr>
              <w:t>Обеспечение заявки на участие в запросе предложений</w:t>
            </w:r>
          </w:p>
        </w:tc>
        <w:tc>
          <w:tcPr>
            <w:tcW w:w="5243" w:type="dxa"/>
          </w:tcPr>
          <w:p w14:paraId="1A0B8939" w14:textId="77777777" w:rsidR="001F4071" w:rsidRPr="001E425D" w:rsidRDefault="006D0229" w:rsidP="001F4071">
            <w:pPr>
              <w:contextualSpacing/>
              <w:rPr>
                <w:sz w:val="22"/>
                <w:szCs w:val="22"/>
              </w:rPr>
            </w:pPr>
            <w:r w:rsidRPr="001E425D">
              <w:rPr>
                <w:sz w:val="22"/>
                <w:szCs w:val="22"/>
              </w:rPr>
              <w:t>Обеспечение заявки не требуется</w:t>
            </w:r>
          </w:p>
        </w:tc>
      </w:tr>
      <w:tr w:rsidR="00836554" w:rsidRPr="001E425D" w14:paraId="58A72FF9" w14:textId="77777777" w:rsidTr="001F4071">
        <w:trPr>
          <w:jc w:val="center"/>
        </w:trPr>
        <w:tc>
          <w:tcPr>
            <w:tcW w:w="703" w:type="dxa"/>
          </w:tcPr>
          <w:p w14:paraId="4BD33E77" w14:textId="77777777" w:rsidR="001F4071" w:rsidRPr="001E425D" w:rsidRDefault="006D0229" w:rsidP="001F4071">
            <w:pPr>
              <w:contextualSpacing/>
              <w:jc w:val="center"/>
              <w:rPr>
                <w:b/>
                <w:sz w:val="22"/>
                <w:szCs w:val="22"/>
              </w:rPr>
            </w:pPr>
            <w:r w:rsidRPr="001E425D">
              <w:rPr>
                <w:b/>
                <w:sz w:val="22"/>
                <w:szCs w:val="22"/>
              </w:rPr>
              <w:t>19</w:t>
            </w:r>
          </w:p>
        </w:tc>
        <w:tc>
          <w:tcPr>
            <w:tcW w:w="4189" w:type="dxa"/>
          </w:tcPr>
          <w:p w14:paraId="02102ABC"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 xml:space="preserve">Обеспечение </w:t>
            </w:r>
          </w:p>
          <w:p w14:paraId="4144170F"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исполнения договора/гарантийных обязательств/возврата аванса</w:t>
            </w:r>
          </w:p>
        </w:tc>
        <w:tc>
          <w:tcPr>
            <w:tcW w:w="5243" w:type="dxa"/>
          </w:tcPr>
          <w:p w14:paraId="6C356D18" w14:textId="77777777" w:rsidR="001F4071" w:rsidRPr="001E425D" w:rsidRDefault="006D0229" w:rsidP="001F4071">
            <w:pPr>
              <w:contextualSpacing/>
              <w:rPr>
                <w:sz w:val="22"/>
                <w:szCs w:val="22"/>
              </w:rPr>
            </w:pPr>
            <w:r w:rsidRPr="001E425D">
              <w:rPr>
                <w:sz w:val="22"/>
                <w:szCs w:val="22"/>
              </w:rPr>
              <w:t>Обеспечение договора не требуется</w:t>
            </w:r>
          </w:p>
        </w:tc>
      </w:tr>
      <w:tr w:rsidR="00836554" w:rsidRPr="001E425D" w14:paraId="706074FA" w14:textId="77777777" w:rsidTr="001F4071">
        <w:trPr>
          <w:jc w:val="center"/>
        </w:trPr>
        <w:tc>
          <w:tcPr>
            <w:tcW w:w="703" w:type="dxa"/>
          </w:tcPr>
          <w:p w14:paraId="20E83FD9" w14:textId="77777777" w:rsidR="001F4071" w:rsidRPr="001E425D" w:rsidRDefault="006D0229" w:rsidP="001F4071">
            <w:pPr>
              <w:contextualSpacing/>
              <w:jc w:val="center"/>
              <w:rPr>
                <w:b/>
                <w:sz w:val="22"/>
                <w:szCs w:val="22"/>
              </w:rPr>
            </w:pPr>
            <w:r w:rsidRPr="001E425D">
              <w:rPr>
                <w:b/>
                <w:sz w:val="22"/>
                <w:szCs w:val="22"/>
              </w:rPr>
              <w:t>20</w:t>
            </w:r>
          </w:p>
        </w:tc>
        <w:tc>
          <w:tcPr>
            <w:tcW w:w="4189" w:type="dxa"/>
          </w:tcPr>
          <w:p w14:paraId="08E619E3"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 xml:space="preserve">Сведения о возможности проведения </w:t>
            </w:r>
            <w:proofErr w:type="spellStart"/>
            <w:r w:rsidRPr="001E425D">
              <w:rPr>
                <w:b/>
                <w:sz w:val="22"/>
                <w:szCs w:val="22"/>
              </w:rPr>
              <w:t>постквалификации</w:t>
            </w:r>
            <w:proofErr w:type="spellEnd"/>
            <w:r w:rsidRPr="001E425D">
              <w:rPr>
                <w:b/>
                <w:sz w:val="22"/>
                <w:szCs w:val="22"/>
              </w:rPr>
              <w:t xml:space="preserve"> и порядок ее проведения.</w:t>
            </w:r>
          </w:p>
        </w:tc>
        <w:tc>
          <w:tcPr>
            <w:tcW w:w="5243" w:type="dxa"/>
          </w:tcPr>
          <w:p w14:paraId="7E7BD9D3" w14:textId="77777777" w:rsidR="001F4071" w:rsidRPr="001E425D" w:rsidRDefault="006D0229" w:rsidP="001F4071">
            <w:pPr>
              <w:contextualSpacing/>
              <w:rPr>
                <w:sz w:val="22"/>
                <w:szCs w:val="22"/>
              </w:rPr>
            </w:pPr>
            <w:proofErr w:type="spellStart"/>
            <w:r w:rsidRPr="001E425D">
              <w:rPr>
                <w:sz w:val="22"/>
                <w:szCs w:val="22"/>
              </w:rPr>
              <w:t>Постквалификация</w:t>
            </w:r>
            <w:proofErr w:type="spellEnd"/>
            <w:r w:rsidRPr="001E425D">
              <w:rPr>
                <w:sz w:val="22"/>
                <w:szCs w:val="22"/>
              </w:rPr>
              <w:t xml:space="preserve"> не предусмотрена</w:t>
            </w:r>
          </w:p>
        </w:tc>
      </w:tr>
      <w:tr w:rsidR="00836554" w:rsidRPr="001E425D" w14:paraId="08B5A10E" w14:textId="77777777" w:rsidTr="001F4071">
        <w:trPr>
          <w:jc w:val="center"/>
        </w:trPr>
        <w:tc>
          <w:tcPr>
            <w:tcW w:w="703" w:type="dxa"/>
          </w:tcPr>
          <w:p w14:paraId="3F748871" w14:textId="77777777" w:rsidR="001F4071" w:rsidRPr="001E425D" w:rsidRDefault="006D0229" w:rsidP="001F4071">
            <w:pPr>
              <w:contextualSpacing/>
              <w:jc w:val="center"/>
              <w:rPr>
                <w:b/>
                <w:sz w:val="22"/>
                <w:szCs w:val="22"/>
              </w:rPr>
            </w:pPr>
            <w:r w:rsidRPr="001E425D">
              <w:rPr>
                <w:b/>
                <w:sz w:val="22"/>
                <w:szCs w:val="22"/>
              </w:rPr>
              <w:t>21</w:t>
            </w:r>
          </w:p>
        </w:tc>
        <w:tc>
          <w:tcPr>
            <w:tcW w:w="4189" w:type="dxa"/>
          </w:tcPr>
          <w:p w14:paraId="74A326FF" w14:textId="77777777" w:rsidR="001F4071" w:rsidRPr="001E425D" w:rsidRDefault="006D0229">
            <w:pPr>
              <w:tabs>
                <w:tab w:val="left" w:pos="567"/>
                <w:tab w:val="num" w:pos="1134"/>
              </w:tabs>
              <w:jc w:val="both"/>
              <w:rPr>
                <w:b/>
                <w:sz w:val="22"/>
                <w:szCs w:val="22"/>
              </w:rPr>
            </w:pPr>
            <w:r w:rsidRPr="001E425D">
              <w:rPr>
                <w:b/>
                <w:sz w:val="22"/>
                <w:szCs w:val="22"/>
              </w:rPr>
              <w:t>Срок, место и порядок предоставления документации о закупке</w:t>
            </w:r>
          </w:p>
        </w:tc>
        <w:tc>
          <w:tcPr>
            <w:tcW w:w="5243" w:type="dxa"/>
          </w:tcPr>
          <w:p w14:paraId="321BFD92" w14:textId="77777777" w:rsidR="001F4071" w:rsidRPr="001E425D" w:rsidRDefault="006D0229" w:rsidP="001F4071">
            <w:pPr>
              <w:contextualSpacing/>
              <w:jc w:val="both"/>
              <w:rPr>
                <w:sz w:val="22"/>
                <w:szCs w:val="22"/>
              </w:rPr>
            </w:pPr>
            <w:r w:rsidRPr="001E425D">
              <w:rPr>
                <w:sz w:val="22"/>
                <w:szCs w:val="22"/>
              </w:rPr>
              <w:t xml:space="preserve">Начало предоставления участникам запроса предложений документации о закупке: </w:t>
            </w:r>
          </w:p>
          <w:p w14:paraId="76DBAA78" w14:textId="77B616C8" w:rsidR="001F4071" w:rsidRPr="001E425D" w:rsidRDefault="006D0229" w:rsidP="001F4071">
            <w:pPr>
              <w:contextualSpacing/>
              <w:jc w:val="both"/>
              <w:rPr>
                <w:color w:val="FF0000"/>
                <w:sz w:val="22"/>
                <w:szCs w:val="22"/>
              </w:rPr>
            </w:pPr>
            <w:r w:rsidRPr="001E425D">
              <w:rPr>
                <w:bCs/>
                <w:iCs/>
                <w:color w:val="FF0000"/>
                <w:sz w:val="22"/>
                <w:szCs w:val="22"/>
              </w:rPr>
              <w:t>«</w:t>
            </w:r>
            <w:r w:rsidR="009C168B">
              <w:rPr>
                <w:bCs/>
                <w:iCs/>
                <w:color w:val="FF0000"/>
                <w:sz w:val="22"/>
                <w:szCs w:val="22"/>
              </w:rPr>
              <w:t>02</w:t>
            </w:r>
            <w:r w:rsidR="008F199B">
              <w:rPr>
                <w:bCs/>
                <w:iCs/>
                <w:color w:val="FF0000"/>
                <w:sz w:val="22"/>
                <w:szCs w:val="22"/>
              </w:rPr>
              <w:t>»</w:t>
            </w:r>
            <w:r w:rsidR="009C168B">
              <w:rPr>
                <w:bCs/>
                <w:iCs/>
                <w:color w:val="FF0000"/>
                <w:sz w:val="22"/>
                <w:szCs w:val="22"/>
              </w:rPr>
              <w:t xml:space="preserve"> мая</w:t>
            </w:r>
            <w:r w:rsidR="008F199B">
              <w:rPr>
                <w:bCs/>
                <w:iCs/>
                <w:color w:val="FF0000"/>
                <w:sz w:val="22"/>
                <w:szCs w:val="22"/>
              </w:rPr>
              <w:t xml:space="preserve"> </w:t>
            </w:r>
            <w:r w:rsidR="002267C0">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bCs/>
                <w:iCs/>
                <w:color w:val="FF0000"/>
                <w:sz w:val="22"/>
                <w:szCs w:val="22"/>
              </w:rPr>
              <w:t>в 08:00 ч. по местному времени.</w:t>
            </w:r>
          </w:p>
          <w:p w14:paraId="6427B507" w14:textId="77777777" w:rsidR="001F4071" w:rsidRPr="001E425D" w:rsidRDefault="001F4071" w:rsidP="001F4071">
            <w:pPr>
              <w:contextualSpacing/>
              <w:jc w:val="both"/>
              <w:rPr>
                <w:color w:val="FF0000"/>
                <w:sz w:val="22"/>
                <w:szCs w:val="22"/>
              </w:rPr>
            </w:pPr>
          </w:p>
          <w:p w14:paraId="6258BC0F" w14:textId="77777777" w:rsidR="001F4071" w:rsidRPr="001E425D" w:rsidRDefault="006D0229" w:rsidP="001F4071">
            <w:pPr>
              <w:contextualSpacing/>
              <w:jc w:val="both"/>
              <w:rPr>
                <w:sz w:val="22"/>
                <w:szCs w:val="22"/>
              </w:rPr>
            </w:pPr>
            <w:r w:rsidRPr="001E425D">
              <w:rPr>
                <w:sz w:val="22"/>
                <w:szCs w:val="22"/>
              </w:rPr>
              <w:t xml:space="preserve">Окончание предоставления участникам запроса предложений документации о закупке: </w:t>
            </w:r>
          </w:p>
          <w:p w14:paraId="01338895" w14:textId="31BA50B8" w:rsidR="001F4071" w:rsidRPr="001E425D" w:rsidRDefault="006D0229" w:rsidP="001F4071">
            <w:pPr>
              <w:contextualSpacing/>
              <w:jc w:val="both"/>
              <w:rPr>
                <w:color w:val="FF0000"/>
                <w:sz w:val="22"/>
                <w:szCs w:val="22"/>
              </w:rPr>
            </w:pPr>
            <w:r w:rsidRPr="001E425D">
              <w:rPr>
                <w:bCs/>
                <w:iCs/>
                <w:color w:val="FF0000"/>
                <w:sz w:val="22"/>
                <w:szCs w:val="22"/>
              </w:rPr>
              <w:t xml:space="preserve"> «</w:t>
            </w:r>
            <w:r w:rsidR="009C168B">
              <w:rPr>
                <w:bCs/>
                <w:iCs/>
                <w:color w:val="FF0000"/>
                <w:sz w:val="22"/>
                <w:szCs w:val="22"/>
              </w:rPr>
              <w:t>20</w:t>
            </w:r>
            <w:r w:rsidRPr="001E425D">
              <w:rPr>
                <w:bCs/>
                <w:iCs/>
                <w:color w:val="FF0000"/>
                <w:sz w:val="22"/>
                <w:szCs w:val="22"/>
              </w:rPr>
              <w:t>»</w:t>
            </w:r>
            <w:r w:rsidR="009C168B">
              <w:rPr>
                <w:bCs/>
                <w:iCs/>
                <w:color w:val="FF0000"/>
                <w:sz w:val="22"/>
                <w:szCs w:val="22"/>
              </w:rPr>
              <w:t xml:space="preserve"> мая</w:t>
            </w:r>
            <w:r w:rsidR="008F199B">
              <w:rPr>
                <w:bCs/>
                <w:iCs/>
                <w:color w:val="FF0000"/>
                <w:sz w:val="22"/>
                <w:szCs w:val="22"/>
              </w:rPr>
              <w:t xml:space="preserve"> </w:t>
            </w:r>
            <w:r w:rsidR="002267C0">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bCs/>
                <w:iCs/>
                <w:color w:val="FF0000"/>
                <w:sz w:val="22"/>
                <w:szCs w:val="22"/>
              </w:rPr>
              <w:t>в 1</w:t>
            </w:r>
            <w:r w:rsidR="009C168B">
              <w:rPr>
                <w:bCs/>
                <w:iCs/>
                <w:color w:val="FF0000"/>
                <w:sz w:val="22"/>
                <w:szCs w:val="22"/>
              </w:rPr>
              <w:t>7</w:t>
            </w:r>
            <w:r w:rsidRPr="001E425D">
              <w:rPr>
                <w:bCs/>
                <w:iCs/>
                <w:color w:val="FF0000"/>
                <w:sz w:val="22"/>
                <w:szCs w:val="22"/>
              </w:rPr>
              <w:t>:00 ч. по местному времени.</w:t>
            </w:r>
          </w:p>
          <w:p w14:paraId="487C108A" w14:textId="77777777" w:rsidR="006271A4" w:rsidRPr="00EE28DF" w:rsidRDefault="006271A4" w:rsidP="006271A4">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14:paraId="5A93696E" w14:textId="77777777" w:rsidR="006271A4" w:rsidRDefault="006271A4" w:rsidP="006271A4">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14:paraId="64407EFE" w14:textId="77777777" w:rsidR="006271A4" w:rsidRPr="00EB05EE" w:rsidRDefault="006271A4" w:rsidP="006271A4">
            <w:pPr>
              <w:contextualSpacing/>
              <w:jc w:val="both"/>
              <w:rPr>
                <w:sz w:val="22"/>
                <w:szCs w:val="22"/>
                <w:highlight w:val="yellow"/>
              </w:rPr>
            </w:pPr>
            <w:r w:rsidRPr="00EB05EE">
              <w:rPr>
                <w:sz w:val="22"/>
                <w:szCs w:val="22"/>
                <w:highlight w:val="yellow"/>
              </w:rPr>
              <w:t>-на официальном сайте www.zakupki.gov.ru,-</w:t>
            </w:r>
          </w:p>
          <w:p w14:paraId="1954D4E8" w14:textId="77777777" w:rsidR="006271A4" w:rsidRDefault="006271A4" w:rsidP="006271A4">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b"/>
                  <w:sz w:val="22"/>
                  <w:szCs w:val="22"/>
                  <w:highlight w:val="yellow"/>
                </w:rPr>
                <w:t>https://eurosib-td.ru</w:t>
              </w:r>
            </w:hyperlink>
          </w:p>
          <w:p w14:paraId="20B9887B" w14:textId="66787AB5" w:rsidR="001F4071" w:rsidRPr="001E425D" w:rsidRDefault="006271A4" w:rsidP="006271A4">
            <w:pPr>
              <w:jc w:val="both"/>
              <w:rPr>
                <w:b/>
                <w:sz w:val="22"/>
                <w:szCs w:val="22"/>
                <w:u w:val="single"/>
              </w:rPr>
            </w:pPr>
            <w:r w:rsidRPr="00EE28DF">
              <w:rPr>
                <w:sz w:val="22"/>
                <w:szCs w:val="22"/>
              </w:rPr>
              <w:t>либо способами, указанными в разделе 4.4 настоящей закупочной Документации.</w:t>
            </w:r>
          </w:p>
        </w:tc>
      </w:tr>
      <w:tr w:rsidR="00836554" w:rsidRPr="001E425D" w14:paraId="30A50603" w14:textId="77777777" w:rsidTr="001F4071">
        <w:trPr>
          <w:trHeight w:val="550"/>
          <w:jc w:val="center"/>
        </w:trPr>
        <w:tc>
          <w:tcPr>
            <w:tcW w:w="703" w:type="dxa"/>
          </w:tcPr>
          <w:p w14:paraId="3AF0410F" w14:textId="77777777" w:rsidR="001F4071" w:rsidRPr="001E425D" w:rsidRDefault="006D0229" w:rsidP="001F4071">
            <w:pPr>
              <w:contextualSpacing/>
              <w:jc w:val="center"/>
              <w:rPr>
                <w:b/>
                <w:sz w:val="22"/>
                <w:szCs w:val="22"/>
              </w:rPr>
            </w:pPr>
            <w:r w:rsidRPr="001E425D">
              <w:rPr>
                <w:b/>
                <w:sz w:val="22"/>
                <w:szCs w:val="22"/>
              </w:rPr>
              <w:t>22</w:t>
            </w:r>
          </w:p>
        </w:tc>
        <w:tc>
          <w:tcPr>
            <w:tcW w:w="4189" w:type="dxa"/>
          </w:tcPr>
          <w:p w14:paraId="2DFCA9AA"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Сведения о возможности проведения переторжки и порядок ее проведения.</w:t>
            </w:r>
          </w:p>
        </w:tc>
        <w:tc>
          <w:tcPr>
            <w:tcW w:w="5243" w:type="dxa"/>
          </w:tcPr>
          <w:p w14:paraId="5105AC62" w14:textId="77777777" w:rsidR="001F4071" w:rsidRPr="001E425D" w:rsidRDefault="006D0229" w:rsidP="001F4071">
            <w:pPr>
              <w:ind w:firstLine="352"/>
              <w:contextualSpacing/>
              <w:jc w:val="both"/>
              <w:rPr>
                <w:sz w:val="22"/>
                <w:szCs w:val="22"/>
              </w:rPr>
            </w:pPr>
            <w:r w:rsidRPr="001E425D">
              <w:rPr>
                <w:sz w:val="22"/>
                <w:szCs w:val="22"/>
              </w:rPr>
              <w:t xml:space="preserve">Заказчиком предусмотрена возможность проведения процедуры переторжки, т. е. </w:t>
            </w:r>
            <w:r w:rsidRPr="001E425D">
              <w:rPr>
                <w:sz w:val="22"/>
                <w:szCs w:val="22"/>
              </w:rPr>
              <w:lastRenderedPageBreak/>
              <w:t>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61B30C55" w14:textId="77777777" w:rsidR="001F4071" w:rsidRPr="001E425D" w:rsidRDefault="006D0229" w:rsidP="001F4071">
            <w:pPr>
              <w:ind w:firstLine="352"/>
              <w:contextualSpacing/>
              <w:jc w:val="both"/>
              <w:rPr>
                <w:sz w:val="22"/>
                <w:szCs w:val="22"/>
              </w:rPr>
            </w:pPr>
            <w:r w:rsidRPr="001E425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2CED05D3" w14:textId="77777777" w:rsidR="001F4071" w:rsidRPr="001E425D" w:rsidRDefault="006D0229" w:rsidP="001F4071">
            <w:pPr>
              <w:ind w:firstLine="352"/>
              <w:contextualSpacing/>
              <w:jc w:val="both"/>
              <w:rPr>
                <w:sz w:val="22"/>
                <w:szCs w:val="22"/>
              </w:rPr>
            </w:pPr>
            <w:r w:rsidRPr="001E425D">
              <w:rPr>
                <w:sz w:val="22"/>
                <w:szCs w:val="22"/>
              </w:rPr>
              <w:t>В случае принятия положительного решения о проведении переторжки она проводится в единовременной форме, путем очного предоставления улучшенных предложений, допущенных Участников закупки.</w:t>
            </w:r>
          </w:p>
          <w:p w14:paraId="1C054D8A" w14:textId="77777777" w:rsidR="001F4071" w:rsidRPr="001E425D" w:rsidRDefault="006D0229" w:rsidP="001F4071">
            <w:pPr>
              <w:ind w:firstLine="352"/>
              <w:contextualSpacing/>
              <w:jc w:val="both"/>
              <w:rPr>
                <w:sz w:val="22"/>
                <w:szCs w:val="22"/>
              </w:rPr>
            </w:pPr>
            <w:r w:rsidRPr="001E425D">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27C7177" w14:textId="77777777" w:rsidR="001F4071" w:rsidRPr="001E425D" w:rsidRDefault="006D0229" w:rsidP="001F4071">
            <w:pPr>
              <w:ind w:firstLine="352"/>
              <w:contextualSpacing/>
              <w:jc w:val="both"/>
              <w:rPr>
                <w:color w:val="000000"/>
                <w:sz w:val="22"/>
                <w:szCs w:val="22"/>
              </w:rPr>
            </w:pPr>
            <w:r w:rsidRPr="001E425D">
              <w:rPr>
                <w:sz w:val="22"/>
                <w:szCs w:val="22"/>
              </w:rPr>
              <w:t>Рассмотрение улучшенных предложений Участников проводится вовремя, указанное в п. 16 настоящей Информационной карты по запросу предложений</w:t>
            </w:r>
            <w:r w:rsidRPr="001E425D">
              <w:rPr>
                <w:color w:val="000000"/>
                <w:sz w:val="22"/>
                <w:szCs w:val="22"/>
              </w:rPr>
              <w:t>.</w:t>
            </w:r>
          </w:p>
          <w:p w14:paraId="4B199CE6" w14:textId="77777777" w:rsidR="001F4071" w:rsidRPr="001E425D" w:rsidRDefault="006D0229" w:rsidP="001F4071">
            <w:pPr>
              <w:contextualSpacing/>
              <w:jc w:val="both"/>
              <w:rPr>
                <w:b/>
                <w:sz w:val="22"/>
                <w:szCs w:val="22"/>
                <w:u w:val="single"/>
              </w:rPr>
            </w:pPr>
            <w:r w:rsidRPr="001E425D">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1E425D">
              <w:rPr>
                <w:b/>
                <w:color w:val="000000"/>
                <w:sz w:val="22"/>
                <w:szCs w:val="22"/>
                <w:u w:val="single"/>
              </w:rPr>
              <w:t>не направляется.</w:t>
            </w:r>
          </w:p>
        </w:tc>
      </w:tr>
      <w:tr w:rsidR="00836554" w:rsidRPr="001E425D" w14:paraId="5935CFD9" w14:textId="77777777" w:rsidTr="001F4071">
        <w:trPr>
          <w:trHeight w:val="550"/>
          <w:jc w:val="center"/>
        </w:trPr>
        <w:tc>
          <w:tcPr>
            <w:tcW w:w="703" w:type="dxa"/>
          </w:tcPr>
          <w:p w14:paraId="45E46E7E" w14:textId="77777777" w:rsidR="001F4071" w:rsidRPr="001E425D" w:rsidRDefault="006D0229" w:rsidP="001F4071">
            <w:pPr>
              <w:contextualSpacing/>
              <w:jc w:val="center"/>
              <w:rPr>
                <w:b/>
                <w:sz w:val="22"/>
                <w:szCs w:val="22"/>
              </w:rPr>
            </w:pPr>
            <w:bookmarkStart w:id="12" w:name="_Toc338165321"/>
            <w:bookmarkStart w:id="13" w:name="_Toc338166510"/>
            <w:bookmarkStart w:id="14" w:name="_Toc338166817"/>
            <w:bookmarkStart w:id="15" w:name="_Toc338166935"/>
            <w:bookmarkStart w:id="16" w:name="_Toc338167053"/>
            <w:bookmarkStart w:id="17" w:name="_Toc338167172"/>
            <w:bookmarkStart w:id="18" w:name="_Toc338167294"/>
            <w:bookmarkStart w:id="19" w:name="_Toc338167417"/>
            <w:bookmarkStart w:id="20" w:name="_Toc338167541"/>
            <w:bookmarkStart w:id="21" w:name="_Toc338167921"/>
            <w:bookmarkStart w:id="22" w:name="_Toc338168044"/>
            <w:bookmarkStart w:id="23" w:name="_Toc338168167"/>
            <w:bookmarkStart w:id="24" w:name="_Toc338168292"/>
            <w:bookmarkStart w:id="25" w:name="_Toc338168417"/>
            <w:bookmarkStart w:id="26" w:name="_Toc338168543"/>
            <w:bookmarkStart w:id="27" w:name="_Toc338168668"/>
            <w:bookmarkStart w:id="28" w:name="_Toc338168794"/>
            <w:bookmarkStart w:id="29" w:name="_Toc338168920"/>
            <w:bookmarkStart w:id="30" w:name="_Toc338169045"/>
            <w:bookmarkStart w:id="31" w:name="_Toc338169175"/>
            <w:bookmarkStart w:id="32" w:name="_Toc338169304"/>
            <w:bookmarkStart w:id="33" w:name="_Toc338169434"/>
            <w:bookmarkStart w:id="34" w:name="_Toc338169564"/>
            <w:bookmarkStart w:id="35" w:name="_Toc338169693"/>
            <w:bookmarkStart w:id="36" w:name="_Toc338169823"/>
            <w:bookmarkStart w:id="37" w:name="_Toc338169953"/>
            <w:bookmarkStart w:id="38" w:name="_Toc338170083"/>
            <w:bookmarkStart w:id="39" w:name="_Toc338170214"/>
            <w:bookmarkStart w:id="40" w:name="_Toc338170343"/>
            <w:bookmarkStart w:id="41" w:name="_Toc338170472"/>
            <w:bookmarkStart w:id="42" w:name="_Toc338170602"/>
            <w:bookmarkStart w:id="43" w:name="_Toc338170731"/>
            <w:bookmarkStart w:id="44" w:name="_Toc338170859"/>
            <w:bookmarkStart w:id="45" w:name="_Toc338170986"/>
            <w:bookmarkStart w:id="46" w:name="_Toc338171115"/>
            <w:bookmarkStart w:id="47" w:name="_Toc338171245"/>
            <w:bookmarkStart w:id="48" w:name="_Toc338171374"/>
            <w:bookmarkStart w:id="49" w:name="_Toc338171504"/>
            <w:bookmarkStart w:id="50" w:name="_Toc338171636"/>
            <w:bookmarkStart w:id="51" w:name="_Toc338241009"/>
            <w:bookmarkStart w:id="52" w:name="_Toc338241407"/>
            <w:bookmarkStart w:id="53" w:name="_Toc338241739"/>
            <w:bookmarkStart w:id="54" w:name="_Toc338241894"/>
            <w:bookmarkStart w:id="55" w:name="_Toc339458143"/>
            <w:bookmarkStart w:id="56" w:name="_Toc339628658"/>
            <w:bookmarkStart w:id="57" w:name="_Toc338165322"/>
            <w:bookmarkStart w:id="58" w:name="_Toc338166511"/>
            <w:bookmarkStart w:id="59" w:name="_Toc338166818"/>
            <w:bookmarkStart w:id="60" w:name="_Toc338166936"/>
            <w:bookmarkStart w:id="61" w:name="_Toc338167054"/>
            <w:bookmarkStart w:id="62" w:name="_Toc338167173"/>
            <w:bookmarkStart w:id="63" w:name="_Toc338167295"/>
            <w:bookmarkStart w:id="64" w:name="_Toc338167418"/>
            <w:bookmarkStart w:id="65" w:name="_Toc338167542"/>
            <w:bookmarkStart w:id="66" w:name="_Toc338167922"/>
            <w:bookmarkStart w:id="67" w:name="_Toc338168045"/>
            <w:bookmarkStart w:id="68" w:name="_Toc338168168"/>
            <w:bookmarkStart w:id="69" w:name="_Toc338168293"/>
            <w:bookmarkStart w:id="70" w:name="_Toc338168418"/>
            <w:bookmarkStart w:id="71" w:name="_Toc338168544"/>
            <w:bookmarkStart w:id="72" w:name="_Toc338168669"/>
            <w:bookmarkStart w:id="73" w:name="_Toc338168795"/>
            <w:bookmarkStart w:id="74" w:name="_Toc338168921"/>
            <w:bookmarkStart w:id="75" w:name="_Toc338169046"/>
            <w:bookmarkStart w:id="76" w:name="_Toc338169176"/>
            <w:bookmarkStart w:id="77" w:name="_Toc338169305"/>
            <w:bookmarkStart w:id="78" w:name="_Toc338169435"/>
            <w:bookmarkStart w:id="79" w:name="_Toc338169565"/>
            <w:bookmarkStart w:id="80" w:name="_Toc338169694"/>
            <w:bookmarkStart w:id="81" w:name="_Toc338169824"/>
            <w:bookmarkStart w:id="82" w:name="_Toc338169954"/>
            <w:bookmarkStart w:id="83" w:name="_Toc338170084"/>
            <w:bookmarkStart w:id="84" w:name="_Toc338170215"/>
            <w:bookmarkStart w:id="85" w:name="_Toc338170344"/>
            <w:bookmarkStart w:id="86" w:name="_Toc338170473"/>
            <w:bookmarkStart w:id="87" w:name="_Toc338170603"/>
            <w:bookmarkStart w:id="88" w:name="_Toc338170732"/>
            <w:bookmarkStart w:id="89" w:name="_Toc338170860"/>
            <w:bookmarkStart w:id="90" w:name="_Toc338170987"/>
            <w:bookmarkStart w:id="91" w:name="_Toc338171116"/>
            <w:bookmarkStart w:id="92" w:name="_Toc338171246"/>
            <w:bookmarkStart w:id="93" w:name="_Toc338171375"/>
            <w:bookmarkStart w:id="94" w:name="_Toc338171505"/>
            <w:bookmarkStart w:id="95" w:name="_Toc338171637"/>
            <w:bookmarkStart w:id="96" w:name="_Toc338241010"/>
            <w:bookmarkStart w:id="97" w:name="_Toc338241408"/>
            <w:bookmarkStart w:id="98" w:name="_Toc338241740"/>
            <w:bookmarkStart w:id="99" w:name="_Toc338241895"/>
            <w:bookmarkStart w:id="100" w:name="_Toc339458144"/>
            <w:bookmarkStart w:id="101" w:name="_Toc339628659"/>
            <w:bookmarkStart w:id="102" w:name="_Toc338165323"/>
            <w:bookmarkStart w:id="103" w:name="_Toc338166512"/>
            <w:bookmarkStart w:id="104" w:name="_Toc338166819"/>
            <w:bookmarkStart w:id="105" w:name="_Toc338166937"/>
            <w:bookmarkStart w:id="106" w:name="_Toc338167055"/>
            <w:bookmarkStart w:id="107" w:name="_Toc338167174"/>
            <w:bookmarkStart w:id="108" w:name="_Toc338167296"/>
            <w:bookmarkStart w:id="109" w:name="_Toc338167419"/>
            <w:bookmarkStart w:id="110" w:name="_Toc338167543"/>
            <w:bookmarkStart w:id="111" w:name="_Toc338167923"/>
            <w:bookmarkStart w:id="112" w:name="_Toc338168046"/>
            <w:bookmarkStart w:id="113" w:name="_Toc338168169"/>
            <w:bookmarkStart w:id="114" w:name="_Toc338168294"/>
            <w:bookmarkStart w:id="115" w:name="_Toc338168419"/>
            <w:bookmarkStart w:id="116" w:name="_Toc338168545"/>
            <w:bookmarkStart w:id="117" w:name="_Toc338168670"/>
            <w:bookmarkStart w:id="118" w:name="_Toc338168796"/>
            <w:bookmarkStart w:id="119" w:name="_Toc338168922"/>
            <w:bookmarkStart w:id="120" w:name="_Toc338169047"/>
            <w:bookmarkStart w:id="121" w:name="_Toc338169177"/>
            <w:bookmarkStart w:id="122" w:name="_Toc338169306"/>
            <w:bookmarkStart w:id="123" w:name="_Toc338169436"/>
            <w:bookmarkStart w:id="124" w:name="_Toc338169566"/>
            <w:bookmarkStart w:id="125" w:name="_Toc338169695"/>
            <w:bookmarkStart w:id="126" w:name="_Toc338169825"/>
            <w:bookmarkStart w:id="127" w:name="_Toc338169955"/>
            <w:bookmarkStart w:id="128" w:name="_Toc338170085"/>
            <w:bookmarkStart w:id="129" w:name="_Toc338170216"/>
            <w:bookmarkStart w:id="130" w:name="_Toc338170345"/>
            <w:bookmarkStart w:id="131" w:name="_Toc338170474"/>
            <w:bookmarkStart w:id="132" w:name="_Toc338170604"/>
            <w:bookmarkStart w:id="133" w:name="_Toc338170733"/>
            <w:bookmarkStart w:id="134" w:name="_Toc338170861"/>
            <w:bookmarkStart w:id="135" w:name="_Toc338170988"/>
            <w:bookmarkStart w:id="136" w:name="_Toc338171117"/>
            <w:bookmarkStart w:id="137" w:name="_Toc338171247"/>
            <w:bookmarkStart w:id="138" w:name="_Toc338171376"/>
            <w:bookmarkStart w:id="139" w:name="_Toc338171506"/>
            <w:bookmarkStart w:id="140" w:name="_Toc338171638"/>
            <w:bookmarkStart w:id="141" w:name="_Toc338241011"/>
            <w:bookmarkStart w:id="142" w:name="_Toc338241409"/>
            <w:bookmarkStart w:id="143" w:name="_Toc338241741"/>
            <w:bookmarkStart w:id="144" w:name="_Toc338241896"/>
            <w:bookmarkStart w:id="145" w:name="_Toc339458145"/>
            <w:bookmarkStart w:id="146" w:name="_Toc339628660"/>
            <w:bookmarkStart w:id="147" w:name="_Toc338165324"/>
            <w:bookmarkStart w:id="148" w:name="_Toc338166513"/>
            <w:bookmarkStart w:id="149" w:name="_Toc338166820"/>
            <w:bookmarkStart w:id="150" w:name="_Toc338166938"/>
            <w:bookmarkStart w:id="151" w:name="_Toc338167056"/>
            <w:bookmarkStart w:id="152" w:name="_Toc338167175"/>
            <w:bookmarkStart w:id="153" w:name="_Toc338167297"/>
            <w:bookmarkStart w:id="154" w:name="_Toc338167420"/>
            <w:bookmarkStart w:id="155" w:name="_Toc338167544"/>
            <w:bookmarkStart w:id="156" w:name="_Toc338167924"/>
            <w:bookmarkStart w:id="157" w:name="_Toc338168047"/>
            <w:bookmarkStart w:id="158" w:name="_Toc338168170"/>
            <w:bookmarkStart w:id="159" w:name="_Toc338168295"/>
            <w:bookmarkStart w:id="160" w:name="_Toc338168420"/>
            <w:bookmarkStart w:id="161" w:name="_Toc338168546"/>
            <w:bookmarkStart w:id="162" w:name="_Toc338168671"/>
            <w:bookmarkStart w:id="163" w:name="_Toc338168797"/>
            <w:bookmarkStart w:id="164" w:name="_Toc338168923"/>
            <w:bookmarkStart w:id="165" w:name="_Toc338169048"/>
            <w:bookmarkStart w:id="166" w:name="_Toc338169178"/>
            <w:bookmarkStart w:id="167" w:name="_Toc338169307"/>
            <w:bookmarkStart w:id="168" w:name="_Toc338169437"/>
            <w:bookmarkStart w:id="169" w:name="_Toc338169567"/>
            <w:bookmarkStart w:id="170" w:name="_Toc338169696"/>
            <w:bookmarkStart w:id="171" w:name="_Toc338169826"/>
            <w:bookmarkStart w:id="172" w:name="_Toc338169956"/>
            <w:bookmarkStart w:id="173" w:name="_Toc338170086"/>
            <w:bookmarkStart w:id="174" w:name="_Toc338170217"/>
            <w:bookmarkStart w:id="175" w:name="_Toc338170346"/>
            <w:bookmarkStart w:id="176" w:name="_Toc338170475"/>
            <w:bookmarkStart w:id="177" w:name="_Toc338170605"/>
            <w:bookmarkStart w:id="178" w:name="_Toc338170734"/>
            <w:bookmarkStart w:id="179" w:name="_Toc338170862"/>
            <w:bookmarkStart w:id="180" w:name="_Toc338170989"/>
            <w:bookmarkStart w:id="181" w:name="_Toc338171118"/>
            <w:bookmarkStart w:id="182" w:name="_Toc338171248"/>
            <w:bookmarkStart w:id="183" w:name="_Toc338171377"/>
            <w:bookmarkStart w:id="184" w:name="_Toc338171507"/>
            <w:bookmarkStart w:id="185" w:name="_Toc338171639"/>
            <w:bookmarkStart w:id="186" w:name="_Toc338241012"/>
            <w:bookmarkStart w:id="187" w:name="_Toc338241410"/>
            <w:bookmarkStart w:id="188" w:name="_Toc338241742"/>
            <w:bookmarkStart w:id="189" w:name="_Toc338241897"/>
            <w:bookmarkStart w:id="190" w:name="_Toc339458146"/>
            <w:bookmarkStart w:id="191" w:name="_Toc339628661"/>
            <w:bookmarkStart w:id="192" w:name="_Toc338165325"/>
            <w:bookmarkStart w:id="193" w:name="_Toc338166514"/>
            <w:bookmarkStart w:id="194" w:name="_Toc338166821"/>
            <w:bookmarkStart w:id="195" w:name="_Toc338166939"/>
            <w:bookmarkStart w:id="196" w:name="_Toc338167057"/>
            <w:bookmarkStart w:id="197" w:name="_Toc338167176"/>
            <w:bookmarkStart w:id="198" w:name="_Toc338167298"/>
            <w:bookmarkStart w:id="199" w:name="_Toc338167421"/>
            <w:bookmarkStart w:id="200" w:name="_Toc338167545"/>
            <w:bookmarkStart w:id="201" w:name="_Toc338167925"/>
            <w:bookmarkStart w:id="202" w:name="_Toc338168048"/>
            <w:bookmarkStart w:id="203" w:name="_Toc338168171"/>
            <w:bookmarkStart w:id="204" w:name="_Toc338168296"/>
            <w:bookmarkStart w:id="205" w:name="_Toc338168421"/>
            <w:bookmarkStart w:id="206" w:name="_Toc338168547"/>
            <w:bookmarkStart w:id="207" w:name="_Toc338168672"/>
            <w:bookmarkStart w:id="208" w:name="_Toc338168798"/>
            <w:bookmarkStart w:id="209" w:name="_Toc338168924"/>
            <w:bookmarkStart w:id="210" w:name="_Toc338169049"/>
            <w:bookmarkStart w:id="211" w:name="_Toc338169179"/>
            <w:bookmarkStart w:id="212" w:name="_Toc338169308"/>
            <w:bookmarkStart w:id="213" w:name="_Toc338169438"/>
            <w:bookmarkStart w:id="214" w:name="_Toc338169568"/>
            <w:bookmarkStart w:id="215" w:name="_Toc338169697"/>
            <w:bookmarkStart w:id="216" w:name="_Toc338169827"/>
            <w:bookmarkStart w:id="217" w:name="_Toc338169957"/>
            <w:bookmarkStart w:id="218" w:name="_Toc338170087"/>
            <w:bookmarkStart w:id="219" w:name="_Toc338170218"/>
            <w:bookmarkStart w:id="220" w:name="_Toc338170347"/>
            <w:bookmarkStart w:id="221" w:name="_Toc338170476"/>
            <w:bookmarkStart w:id="222" w:name="_Toc338170606"/>
            <w:bookmarkStart w:id="223" w:name="_Toc338170735"/>
            <w:bookmarkStart w:id="224" w:name="_Toc338170863"/>
            <w:bookmarkStart w:id="225" w:name="_Toc338170990"/>
            <w:bookmarkStart w:id="226" w:name="_Toc338171119"/>
            <w:bookmarkStart w:id="227" w:name="_Toc338171249"/>
            <w:bookmarkStart w:id="228" w:name="_Toc338171378"/>
            <w:bookmarkStart w:id="229" w:name="_Toc338171508"/>
            <w:bookmarkStart w:id="230" w:name="_Toc338171640"/>
            <w:bookmarkStart w:id="231" w:name="_Toc338241013"/>
            <w:bookmarkStart w:id="232" w:name="_Toc338241411"/>
            <w:bookmarkStart w:id="233" w:name="_Toc338241743"/>
            <w:bookmarkStart w:id="234" w:name="_Toc338241898"/>
            <w:bookmarkStart w:id="235" w:name="_Toc339458147"/>
            <w:bookmarkStart w:id="236" w:name="_Toc339628662"/>
            <w:bookmarkStart w:id="237" w:name="_Toc338165326"/>
            <w:bookmarkStart w:id="238" w:name="_Toc338166515"/>
            <w:bookmarkStart w:id="239" w:name="_Toc338166822"/>
            <w:bookmarkStart w:id="240" w:name="_Toc338166940"/>
            <w:bookmarkStart w:id="241" w:name="_Toc338167058"/>
            <w:bookmarkStart w:id="242" w:name="_Toc338167177"/>
            <w:bookmarkStart w:id="243" w:name="_Toc338167299"/>
            <w:bookmarkStart w:id="244" w:name="_Toc338167422"/>
            <w:bookmarkStart w:id="245" w:name="_Toc338167546"/>
            <w:bookmarkStart w:id="246" w:name="_Toc338167926"/>
            <w:bookmarkStart w:id="247" w:name="_Toc338168049"/>
            <w:bookmarkStart w:id="248" w:name="_Toc338168172"/>
            <w:bookmarkStart w:id="249" w:name="_Toc338168297"/>
            <w:bookmarkStart w:id="250" w:name="_Toc338168422"/>
            <w:bookmarkStart w:id="251" w:name="_Toc338168548"/>
            <w:bookmarkStart w:id="252" w:name="_Toc338168673"/>
            <w:bookmarkStart w:id="253" w:name="_Toc338168799"/>
            <w:bookmarkStart w:id="254" w:name="_Toc338168925"/>
            <w:bookmarkStart w:id="255" w:name="_Toc338169050"/>
            <w:bookmarkStart w:id="256" w:name="_Toc338169180"/>
            <w:bookmarkStart w:id="257" w:name="_Toc338169309"/>
            <w:bookmarkStart w:id="258" w:name="_Toc338169439"/>
            <w:bookmarkStart w:id="259" w:name="_Toc338169569"/>
            <w:bookmarkStart w:id="260" w:name="_Toc338169698"/>
            <w:bookmarkStart w:id="261" w:name="_Toc338169828"/>
            <w:bookmarkStart w:id="262" w:name="_Toc338169958"/>
            <w:bookmarkStart w:id="263" w:name="_Toc338170088"/>
            <w:bookmarkStart w:id="264" w:name="_Toc338170219"/>
            <w:bookmarkStart w:id="265" w:name="_Toc338170348"/>
            <w:bookmarkStart w:id="266" w:name="_Toc338170477"/>
            <w:bookmarkStart w:id="267" w:name="_Toc338170607"/>
            <w:bookmarkStart w:id="268" w:name="_Toc338170736"/>
            <w:bookmarkStart w:id="269" w:name="_Toc338170864"/>
            <w:bookmarkStart w:id="270" w:name="_Toc338170991"/>
            <w:bookmarkStart w:id="271" w:name="_Toc338171120"/>
            <w:bookmarkStart w:id="272" w:name="_Toc338171250"/>
            <w:bookmarkStart w:id="273" w:name="_Toc338171379"/>
            <w:bookmarkStart w:id="274" w:name="_Toc338171509"/>
            <w:bookmarkStart w:id="275" w:name="_Toc338171641"/>
            <w:bookmarkStart w:id="276" w:name="_Toc338241014"/>
            <w:bookmarkStart w:id="277" w:name="_Toc338241412"/>
            <w:bookmarkStart w:id="278" w:name="_Toc338241744"/>
            <w:bookmarkStart w:id="279" w:name="_Toc338241899"/>
            <w:bookmarkStart w:id="280" w:name="_Toc339458148"/>
            <w:bookmarkStart w:id="281" w:name="_Toc339628663"/>
            <w:bookmarkStart w:id="282" w:name="_Toc338165327"/>
            <w:bookmarkStart w:id="283" w:name="_Toc338166516"/>
            <w:bookmarkStart w:id="284" w:name="_Toc338166823"/>
            <w:bookmarkStart w:id="285" w:name="_Toc338166941"/>
            <w:bookmarkStart w:id="286" w:name="_Toc338167059"/>
            <w:bookmarkStart w:id="287" w:name="_Toc338167178"/>
            <w:bookmarkStart w:id="288" w:name="_Toc338167300"/>
            <w:bookmarkStart w:id="289" w:name="_Toc338167423"/>
            <w:bookmarkStart w:id="290" w:name="_Toc338167547"/>
            <w:bookmarkStart w:id="291" w:name="_Toc338167927"/>
            <w:bookmarkStart w:id="292" w:name="_Toc338168050"/>
            <w:bookmarkStart w:id="293" w:name="_Toc338168173"/>
            <w:bookmarkStart w:id="294" w:name="_Toc338168298"/>
            <w:bookmarkStart w:id="295" w:name="_Toc338168423"/>
            <w:bookmarkStart w:id="296" w:name="_Toc338168549"/>
            <w:bookmarkStart w:id="297" w:name="_Toc338168674"/>
            <w:bookmarkStart w:id="298" w:name="_Toc338168800"/>
            <w:bookmarkStart w:id="299" w:name="_Toc338168926"/>
            <w:bookmarkStart w:id="300" w:name="_Toc338169051"/>
            <w:bookmarkStart w:id="301" w:name="_Toc338169181"/>
            <w:bookmarkStart w:id="302" w:name="_Toc338169310"/>
            <w:bookmarkStart w:id="303" w:name="_Toc338169440"/>
            <w:bookmarkStart w:id="304" w:name="_Toc338169570"/>
            <w:bookmarkStart w:id="305" w:name="_Toc338169699"/>
            <w:bookmarkStart w:id="306" w:name="_Toc338169829"/>
            <w:bookmarkStart w:id="307" w:name="_Toc338169959"/>
            <w:bookmarkStart w:id="308" w:name="_Toc338170089"/>
            <w:bookmarkStart w:id="309" w:name="_Toc338170220"/>
            <w:bookmarkStart w:id="310" w:name="_Toc338170349"/>
            <w:bookmarkStart w:id="311" w:name="_Toc338170478"/>
            <w:bookmarkStart w:id="312" w:name="_Toc338170608"/>
            <w:bookmarkStart w:id="313" w:name="_Toc338170737"/>
            <w:bookmarkStart w:id="314" w:name="_Toc338170865"/>
            <w:bookmarkStart w:id="315" w:name="_Toc338170992"/>
            <w:bookmarkStart w:id="316" w:name="_Toc338171121"/>
            <w:bookmarkStart w:id="317" w:name="_Toc338171251"/>
            <w:bookmarkStart w:id="318" w:name="_Toc338171380"/>
            <w:bookmarkStart w:id="319" w:name="_Toc338171510"/>
            <w:bookmarkStart w:id="320" w:name="_Toc338171642"/>
            <w:bookmarkStart w:id="321" w:name="_Toc338241015"/>
            <w:bookmarkStart w:id="322" w:name="_Toc338241413"/>
            <w:bookmarkStart w:id="323" w:name="_Toc338241745"/>
            <w:bookmarkStart w:id="324" w:name="_Toc338241900"/>
            <w:bookmarkStart w:id="325" w:name="_Toc339458149"/>
            <w:bookmarkStart w:id="326" w:name="_Toc339628664"/>
            <w:bookmarkStart w:id="327" w:name="_Toc338165328"/>
            <w:bookmarkStart w:id="328" w:name="_Toc338166517"/>
            <w:bookmarkStart w:id="329" w:name="_Toc338166824"/>
            <w:bookmarkStart w:id="330" w:name="_Toc338166942"/>
            <w:bookmarkStart w:id="331" w:name="_Toc338167060"/>
            <w:bookmarkStart w:id="332" w:name="_Toc338167179"/>
            <w:bookmarkStart w:id="333" w:name="_Toc338167301"/>
            <w:bookmarkStart w:id="334" w:name="_Toc338167424"/>
            <w:bookmarkStart w:id="335" w:name="_Toc338167548"/>
            <w:bookmarkStart w:id="336" w:name="_Toc338167928"/>
            <w:bookmarkStart w:id="337" w:name="_Toc338168051"/>
            <w:bookmarkStart w:id="338" w:name="_Toc338168174"/>
            <w:bookmarkStart w:id="339" w:name="_Toc338168299"/>
            <w:bookmarkStart w:id="340" w:name="_Toc338168424"/>
            <w:bookmarkStart w:id="341" w:name="_Toc338168550"/>
            <w:bookmarkStart w:id="342" w:name="_Toc338168675"/>
            <w:bookmarkStart w:id="343" w:name="_Toc338168801"/>
            <w:bookmarkStart w:id="344" w:name="_Toc338168927"/>
            <w:bookmarkStart w:id="345" w:name="_Toc338169052"/>
            <w:bookmarkStart w:id="346" w:name="_Toc338169182"/>
            <w:bookmarkStart w:id="347" w:name="_Toc338169311"/>
            <w:bookmarkStart w:id="348" w:name="_Toc338169441"/>
            <w:bookmarkStart w:id="349" w:name="_Toc338169571"/>
            <w:bookmarkStart w:id="350" w:name="_Toc338169700"/>
            <w:bookmarkStart w:id="351" w:name="_Toc338169830"/>
            <w:bookmarkStart w:id="352" w:name="_Toc338169960"/>
            <w:bookmarkStart w:id="353" w:name="_Toc338170090"/>
            <w:bookmarkStart w:id="354" w:name="_Toc338170221"/>
            <w:bookmarkStart w:id="355" w:name="_Toc338170350"/>
            <w:bookmarkStart w:id="356" w:name="_Toc338170479"/>
            <w:bookmarkStart w:id="357" w:name="_Toc338170609"/>
            <w:bookmarkStart w:id="358" w:name="_Toc338170738"/>
            <w:bookmarkStart w:id="359" w:name="_Toc338170866"/>
            <w:bookmarkStart w:id="360" w:name="_Toc338170993"/>
            <w:bookmarkStart w:id="361" w:name="_Toc338171122"/>
            <w:bookmarkStart w:id="362" w:name="_Toc338171252"/>
            <w:bookmarkStart w:id="363" w:name="_Toc338171381"/>
            <w:bookmarkStart w:id="364" w:name="_Toc338171511"/>
            <w:bookmarkStart w:id="365" w:name="_Toc338171643"/>
            <w:bookmarkStart w:id="366" w:name="_Toc338241016"/>
            <w:bookmarkStart w:id="367" w:name="_Toc338241414"/>
            <w:bookmarkStart w:id="368" w:name="_Toc338241746"/>
            <w:bookmarkStart w:id="369" w:name="_Toc338241901"/>
            <w:bookmarkStart w:id="370" w:name="_Toc339458150"/>
            <w:bookmarkStart w:id="371" w:name="_Toc339628665"/>
            <w:bookmarkStart w:id="372" w:name="_Toc338165329"/>
            <w:bookmarkStart w:id="373" w:name="_Toc338166518"/>
            <w:bookmarkStart w:id="374" w:name="_Toc338166825"/>
            <w:bookmarkStart w:id="375" w:name="_Toc338166943"/>
            <w:bookmarkStart w:id="376" w:name="_Toc338167061"/>
            <w:bookmarkStart w:id="377" w:name="_Toc338167180"/>
            <w:bookmarkStart w:id="378" w:name="_Toc338167302"/>
            <w:bookmarkStart w:id="379" w:name="_Toc338167425"/>
            <w:bookmarkStart w:id="380" w:name="_Toc338167549"/>
            <w:bookmarkStart w:id="381" w:name="_Toc338167929"/>
            <w:bookmarkStart w:id="382" w:name="_Toc338168052"/>
            <w:bookmarkStart w:id="383" w:name="_Toc338168175"/>
            <w:bookmarkStart w:id="384" w:name="_Toc338168300"/>
            <w:bookmarkStart w:id="385" w:name="_Toc338168425"/>
            <w:bookmarkStart w:id="386" w:name="_Toc338168551"/>
            <w:bookmarkStart w:id="387" w:name="_Toc338168676"/>
            <w:bookmarkStart w:id="388" w:name="_Toc338168802"/>
            <w:bookmarkStart w:id="389" w:name="_Toc338168928"/>
            <w:bookmarkStart w:id="390" w:name="_Toc338169053"/>
            <w:bookmarkStart w:id="391" w:name="_Toc338169183"/>
            <w:bookmarkStart w:id="392" w:name="_Toc338169312"/>
            <w:bookmarkStart w:id="393" w:name="_Toc338169442"/>
            <w:bookmarkStart w:id="394" w:name="_Toc338169572"/>
            <w:bookmarkStart w:id="395" w:name="_Toc338169701"/>
            <w:bookmarkStart w:id="396" w:name="_Toc338169831"/>
            <w:bookmarkStart w:id="397" w:name="_Toc338169961"/>
            <w:bookmarkStart w:id="398" w:name="_Toc338170091"/>
            <w:bookmarkStart w:id="399" w:name="_Toc338170222"/>
            <w:bookmarkStart w:id="400" w:name="_Toc338170351"/>
            <w:bookmarkStart w:id="401" w:name="_Toc338170480"/>
            <w:bookmarkStart w:id="402" w:name="_Toc338170610"/>
            <w:bookmarkStart w:id="403" w:name="_Toc338170739"/>
            <w:bookmarkStart w:id="404" w:name="_Toc338170867"/>
            <w:bookmarkStart w:id="405" w:name="_Toc338170994"/>
            <w:bookmarkStart w:id="406" w:name="_Toc338171123"/>
            <w:bookmarkStart w:id="407" w:name="_Toc338171253"/>
            <w:bookmarkStart w:id="408" w:name="_Toc338171382"/>
            <w:bookmarkStart w:id="409" w:name="_Toc338171512"/>
            <w:bookmarkStart w:id="410" w:name="_Toc338171644"/>
            <w:bookmarkStart w:id="411" w:name="_Toc338241017"/>
            <w:bookmarkStart w:id="412" w:name="_Toc338241415"/>
            <w:bookmarkStart w:id="413" w:name="_Toc338241747"/>
            <w:bookmarkStart w:id="414" w:name="_Toc338241902"/>
            <w:bookmarkStart w:id="415" w:name="_Toc339458151"/>
            <w:bookmarkStart w:id="416" w:name="_Toc339628666"/>
            <w:bookmarkStart w:id="417" w:name="_Toc338165330"/>
            <w:bookmarkStart w:id="418" w:name="_Toc338166519"/>
            <w:bookmarkStart w:id="419" w:name="_Toc338166826"/>
            <w:bookmarkStart w:id="420" w:name="_Toc338166944"/>
            <w:bookmarkStart w:id="421" w:name="_Toc338167062"/>
            <w:bookmarkStart w:id="422" w:name="_Toc338167181"/>
            <w:bookmarkStart w:id="423" w:name="_Toc338167303"/>
            <w:bookmarkStart w:id="424" w:name="_Toc338167426"/>
            <w:bookmarkStart w:id="425" w:name="_Toc338167550"/>
            <w:bookmarkStart w:id="426" w:name="_Toc338167930"/>
            <w:bookmarkStart w:id="427" w:name="_Toc338168053"/>
            <w:bookmarkStart w:id="428" w:name="_Toc338168176"/>
            <w:bookmarkStart w:id="429" w:name="_Toc338168301"/>
            <w:bookmarkStart w:id="430" w:name="_Toc338168426"/>
            <w:bookmarkStart w:id="431" w:name="_Toc338168552"/>
            <w:bookmarkStart w:id="432" w:name="_Toc338168677"/>
            <w:bookmarkStart w:id="433" w:name="_Toc338168803"/>
            <w:bookmarkStart w:id="434" w:name="_Toc338168929"/>
            <w:bookmarkStart w:id="435" w:name="_Toc338169054"/>
            <w:bookmarkStart w:id="436" w:name="_Toc338169184"/>
            <w:bookmarkStart w:id="437" w:name="_Toc338169313"/>
            <w:bookmarkStart w:id="438" w:name="_Toc338169443"/>
            <w:bookmarkStart w:id="439" w:name="_Toc338169573"/>
            <w:bookmarkStart w:id="440" w:name="_Toc338169702"/>
            <w:bookmarkStart w:id="441" w:name="_Toc338169832"/>
            <w:bookmarkStart w:id="442" w:name="_Toc338169962"/>
            <w:bookmarkStart w:id="443" w:name="_Toc338170092"/>
            <w:bookmarkStart w:id="444" w:name="_Toc338170223"/>
            <w:bookmarkStart w:id="445" w:name="_Toc338170352"/>
            <w:bookmarkStart w:id="446" w:name="_Toc338170481"/>
            <w:bookmarkStart w:id="447" w:name="_Toc338170611"/>
            <w:bookmarkStart w:id="448" w:name="_Toc338170740"/>
            <w:bookmarkStart w:id="449" w:name="_Toc338170868"/>
            <w:bookmarkStart w:id="450" w:name="_Toc338170995"/>
            <w:bookmarkStart w:id="451" w:name="_Toc338171124"/>
            <w:bookmarkStart w:id="452" w:name="_Toc338171254"/>
            <w:bookmarkStart w:id="453" w:name="_Toc338171383"/>
            <w:bookmarkStart w:id="454" w:name="_Toc338171513"/>
            <w:bookmarkStart w:id="455" w:name="_Toc338171645"/>
            <w:bookmarkStart w:id="456" w:name="_Toc338241018"/>
            <w:bookmarkStart w:id="457" w:name="_Toc338241416"/>
            <w:bookmarkStart w:id="458" w:name="_Toc338241748"/>
            <w:bookmarkStart w:id="459" w:name="_Toc338241903"/>
            <w:bookmarkStart w:id="460" w:name="_Toc339458152"/>
            <w:bookmarkStart w:id="461" w:name="_Toc339628667"/>
            <w:bookmarkStart w:id="462" w:name="_Toc338165331"/>
            <w:bookmarkStart w:id="463" w:name="_Toc338166520"/>
            <w:bookmarkStart w:id="464" w:name="_Toc338166827"/>
            <w:bookmarkStart w:id="465" w:name="_Toc338166945"/>
            <w:bookmarkStart w:id="466" w:name="_Toc338167063"/>
            <w:bookmarkStart w:id="467" w:name="_Toc338167182"/>
            <w:bookmarkStart w:id="468" w:name="_Toc338167304"/>
            <w:bookmarkStart w:id="469" w:name="_Toc338167427"/>
            <w:bookmarkStart w:id="470" w:name="_Toc338167551"/>
            <w:bookmarkStart w:id="471" w:name="_Toc338167931"/>
            <w:bookmarkStart w:id="472" w:name="_Toc338168054"/>
            <w:bookmarkStart w:id="473" w:name="_Toc338168177"/>
            <w:bookmarkStart w:id="474" w:name="_Toc338168302"/>
            <w:bookmarkStart w:id="475" w:name="_Toc338168427"/>
            <w:bookmarkStart w:id="476" w:name="_Toc338168553"/>
            <w:bookmarkStart w:id="477" w:name="_Toc338168678"/>
            <w:bookmarkStart w:id="478" w:name="_Toc338168804"/>
            <w:bookmarkStart w:id="479" w:name="_Toc338168930"/>
            <w:bookmarkStart w:id="480" w:name="_Toc338169055"/>
            <w:bookmarkStart w:id="481" w:name="_Toc338169185"/>
            <w:bookmarkStart w:id="482" w:name="_Toc338169314"/>
            <w:bookmarkStart w:id="483" w:name="_Toc338169444"/>
            <w:bookmarkStart w:id="484" w:name="_Toc338169574"/>
            <w:bookmarkStart w:id="485" w:name="_Toc338169703"/>
            <w:bookmarkStart w:id="486" w:name="_Toc338169833"/>
            <w:bookmarkStart w:id="487" w:name="_Toc338169963"/>
            <w:bookmarkStart w:id="488" w:name="_Toc338170093"/>
            <w:bookmarkStart w:id="489" w:name="_Toc338170224"/>
            <w:bookmarkStart w:id="490" w:name="_Toc338170353"/>
            <w:bookmarkStart w:id="491" w:name="_Toc338170482"/>
            <w:bookmarkStart w:id="492" w:name="_Toc338170612"/>
            <w:bookmarkStart w:id="493" w:name="_Toc338170741"/>
            <w:bookmarkStart w:id="494" w:name="_Toc338170869"/>
            <w:bookmarkStart w:id="495" w:name="_Toc338170996"/>
            <w:bookmarkStart w:id="496" w:name="_Toc338171125"/>
            <w:bookmarkStart w:id="497" w:name="_Toc338171255"/>
            <w:bookmarkStart w:id="498" w:name="_Toc338171384"/>
            <w:bookmarkStart w:id="499" w:name="_Toc338171514"/>
            <w:bookmarkStart w:id="500" w:name="_Toc338171646"/>
            <w:bookmarkStart w:id="501" w:name="_Toc338241019"/>
            <w:bookmarkStart w:id="502" w:name="_Toc338241417"/>
            <w:bookmarkStart w:id="503" w:name="_Toc338241749"/>
            <w:bookmarkStart w:id="504" w:name="_Toc338241904"/>
            <w:bookmarkStart w:id="505" w:name="_Toc339458153"/>
            <w:bookmarkStart w:id="506" w:name="_Toc339628668"/>
            <w:bookmarkStart w:id="507" w:name="_Toc338165332"/>
            <w:bookmarkStart w:id="508" w:name="_Toc338166521"/>
            <w:bookmarkStart w:id="509" w:name="_Toc338166828"/>
            <w:bookmarkStart w:id="510" w:name="_Toc338166946"/>
            <w:bookmarkStart w:id="511" w:name="_Toc338167064"/>
            <w:bookmarkStart w:id="512" w:name="_Toc338167183"/>
            <w:bookmarkStart w:id="513" w:name="_Toc338167305"/>
            <w:bookmarkStart w:id="514" w:name="_Toc338167428"/>
            <w:bookmarkStart w:id="515" w:name="_Toc338167552"/>
            <w:bookmarkStart w:id="516" w:name="_Toc338167932"/>
            <w:bookmarkStart w:id="517" w:name="_Toc338168055"/>
            <w:bookmarkStart w:id="518" w:name="_Toc338168178"/>
            <w:bookmarkStart w:id="519" w:name="_Toc338168303"/>
            <w:bookmarkStart w:id="520" w:name="_Toc338168428"/>
            <w:bookmarkStart w:id="521" w:name="_Toc338168554"/>
            <w:bookmarkStart w:id="522" w:name="_Toc338168679"/>
            <w:bookmarkStart w:id="523" w:name="_Toc338168805"/>
            <w:bookmarkStart w:id="524" w:name="_Toc338168931"/>
            <w:bookmarkStart w:id="525" w:name="_Toc338169056"/>
            <w:bookmarkStart w:id="526" w:name="_Toc338169186"/>
            <w:bookmarkStart w:id="527" w:name="_Toc338169315"/>
            <w:bookmarkStart w:id="528" w:name="_Toc338169445"/>
            <w:bookmarkStart w:id="529" w:name="_Toc338169575"/>
            <w:bookmarkStart w:id="530" w:name="_Toc338169704"/>
            <w:bookmarkStart w:id="531" w:name="_Toc338169834"/>
            <w:bookmarkStart w:id="532" w:name="_Toc338169964"/>
            <w:bookmarkStart w:id="533" w:name="_Toc338170094"/>
            <w:bookmarkStart w:id="534" w:name="_Toc338170225"/>
            <w:bookmarkStart w:id="535" w:name="_Toc338170354"/>
            <w:bookmarkStart w:id="536" w:name="_Toc338170483"/>
            <w:bookmarkStart w:id="537" w:name="_Toc338170613"/>
            <w:bookmarkStart w:id="538" w:name="_Toc338170742"/>
            <w:bookmarkStart w:id="539" w:name="_Toc338170870"/>
            <w:bookmarkStart w:id="540" w:name="_Toc338170997"/>
            <w:bookmarkStart w:id="541" w:name="_Toc338171126"/>
            <w:bookmarkStart w:id="542" w:name="_Toc338171256"/>
            <w:bookmarkStart w:id="543" w:name="_Toc338171385"/>
            <w:bookmarkStart w:id="544" w:name="_Toc338171515"/>
            <w:bookmarkStart w:id="545" w:name="_Toc338171647"/>
            <w:bookmarkStart w:id="546" w:name="_Toc338241020"/>
            <w:bookmarkStart w:id="547" w:name="_Toc338241418"/>
            <w:bookmarkStart w:id="548" w:name="_Toc338241750"/>
            <w:bookmarkStart w:id="549" w:name="_Toc338241905"/>
            <w:bookmarkStart w:id="550" w:name="_Toc339458154"/>
            <w:bookmarkStart w:id="551" w:name="_Toc339628669"/>
            <w:bookmarkStart w:id="552" w:name="_Toc338165333"/>
            <w:bookmarkStart w:id="553" w:name="_Toc338166522"/>
            <w:bookmarkStart w:id="554" w:name="_Toc338166829"/>
            <w:bookmarkStart w:id="555" w:name="_Toc338166947"/>
            <w:bookmarkStart w:id="556" w:name="_Toc338167065"/>
            <w:bookmarkStart w:id="557" w:name="_Toc338167184"/>
            <w:bookmarkStart w:id="558" w:name="_Toc338167306"/>
            <w:bookmarkStart w:id="559" w:name="_Toc338167429"/>
            <w:bookmarkStart w:id="560" w:name="_Toc338167553"/>
            <w:bookmarkStart w:id="561" w:name="_Toc338167933"/>
            <w:bookmarkStart w:id="562" w:name="_Toc338168056"/>
            <w:bookmarkStart w:id="563" w:name="_Toc338168179"/>
            <w:bookmarkStart w:id="564" w:name="_Toc338168304"/>
            <w:bookmarkStart w:id="565" w:name="_Toc338168429"/>
            <w:bookmarkStart w:id="566" w:name="_Toc338168555"/>
            <w:bookmarkStart w:id="567" w:name="_Toc338168680"/>
            <w:bookmarkStart w:id="568" w:name="_Toc338168806"/>
            <w:bookmarkStart w:id="569" w:name="_Toc338168932"/>
            <w:bookmarkStart w:id="570" w:name="_Toc338169057"/>
            <w:bookmarkStart w:id="571" w:name="_Toc338169187"/>
            <w:bookmarkStart w:id="572" w:name="_Toc338169316"/>
            <w:bookmarkStart w:id="573" w:name="_Toc338169446"/>
            <w:bookmarkStart w:id="574" w:name="_Toc338169576"/>
            <w:bookmarkStart w:id="575" w:name="_Toc338169705"/>
            <w:bookmarkStart w:id="576" w:name="_Toc338169835"/>
            <w:bookmarkStart w:id="577" w:name="_Toc338169965"/>
            <w:bookmarkStart w:id="578" w:name="_Toc338170095"/>
            <w:bookmarkStart w:id="579" w:name="_Toc338170226"/>
            <w:bookmarkStart w:id="580" w:name="_Toc338170355"/>
            <w:bookmarkStart w:id="581" w:name="_Toc338170484"/>
            <w:bookmarkStart w:id="582" w:name="_Toc338170614"/>
            <w:bookmarkStart w:id="583" w:name="_Toc338170743"/>
            <w:bookmarkStart w:id="584" w:name="_Toc338170871"/>
            <w:bookmarkStart w:id="585" w:name="_Toc338170998"/>
            <w:bookmarkStart w:id="586" w:name="_Toc338171127"/>
            <w:bookmarkStart w:id="587" w:name="_Toc338171257"/>
            <w:bookmarkStart w:id="588" w:name="_Toc338171386"/>
            <w:bookmarkStart w:id="589" w:name="_Toc338171516"/>
            <w:bookmarkStart w:id="590" w:name="_Toc338171648"/>
            <w:bookmarkStart w:id="591" w:name="_Toc338241021"/>
            <w:bookmarkStart w:id="592" w:name="_Toc338241419"/>
            <w:bookmarkStart w:id="593" w:name="_Toc338241751"/>
            <w:bookmarkStart w:id="594" w:name="_Toc338241906"/>
            <w:bookmarkStart w:id="595" w:name="_Toc339458155"/>
            <w:bookmarkStart w:id="596" w:name="_Toc339628670"/>
            <w:bookmarkStart w:id="597" w:name="_Toc338165334"/>
            <w:bookmarkStart w:id="598" w:name="_Toc338166523"/>
            <w:bookmarkStart w:id="599" w:name="_Toc338166830"/>
            <w:bookmarkStart w:id="600" w:name="_Toc338166948"/>
            <w:bookmarkStart w:id="601" w:name="_Toc338167066"/>
            <w:bookmarkStart w:id="602" w:name="_Toc338167185"/>
            <w:bookmarkStart w:id="603" w:name="_Toc338167307"/>
            <w:bookmarkStart w:id="604" w:name="_Toc338167430"/>
            <w:bookmarkStart w:id="605" w:name="_Toc338167554"/>
            <w:bookmarkStart w:id="606" w:name="_Toc338167934"/>
            <w:bookmarkStart w:id="607" w:name="_Toc338168057"/>
            <w:bookmarkStart w:id="608" w:name="_Toc338168180"/>
            <w:bookmarkStart w:id="609" w:name="_Toc338168305"/>
            <w:bookmarkStart w:id="610" w:name="_Toc338168430"/>
            <w:bookmarkStart w:id="611" w:name="_Toc338168556"/>
            <w:bookmarkStart w:id="612" w:name="_Toc338168681"/>
            <w:bookmarkStart w:id="613" w:name="_Toc338168807"/>
            <w:bookmarkStart w:id="614" w:name="_Toc338168933"/>
            <w:bookmarkStart w:id="615" w:name="_Toc338169058"/>
            <w:bookmarkStart w:id="616" w:name="_Toc338169188"/>
            <w:bookmarkStart w:id="617" w:name="_Toc338169317"/>
            <w:bookmarkStart w:id="618" w:name="_Toc338169447"/>
            <w:bookmarkStart w:id="619" w:name="_Toc338169577"/>
            <w:bookmarkStart w:id="620" w:name="_Toc338169706"/>
            <w:bookmarkStart w:id="621" w:name="_Toc338169836"/>
            <w:bookmarkStart w:id="622" w:name="_Toc338169966"/>
            <w:bookmarkStart w:id="623" w:name="_Toc338170096"/>
            <w:bookmarkStart w:id="624" w:name="_Toc338170227"/>
            <w:bookmarkStart w:id="625" w:name="_Toc338170356"/>
            <w:bookmarkStart w:id="626" w:name="_Toc338170485"/>
            <w:bookmarkStart w:id="627" w:name="_Toc338170615"/>
            <w:bookmarkStart w:id="628" w:name="_Toc338170744"/>
            <w:bookmarkStart w:id="629" w:name="_Toc338170872"/>
            <w:bookmarkStart w:id="630" w:name="_Toc338170999"/>
            <w:bookmarkStart w:id="631" w:name="_Toc338171128"/>
            <w:bookmarkStart w:id="632" w:name="_Toc338171258"/>
            <w:bookmarkStart w:id="633" w:name="_Toc338171387"/>
            <w:bookmarkStart w:id="634" w:name="_Toc338171517"/>
            <w:bookmarkStart w:id="635" w:name="_Toc338171649"/>
            <w:bookmarkStart w:id="636" w:name="_Toc338241022"/>
            <w:bookmarkStart w:id="637" w:name="_Toc338241420"/>
            <w:bookmarkStart w:id="638" w:name="_Toc338241752"/>
            <w:bookmarkStart w:id="639" w:name="_Toc338241907"/>
            <w:bookmarkStart w:id="640" w:name="_Toc339458156"/>
            <w:bookmarkStart w:id="641" w:name="_Toc339628671"/>
            <w:bookmarkStart w:id="642" w:name="_Toc338165335"/>
            <w:bookmarkStart w:id="643" w:name="_Toc338166524"/>
            <w:bookmarkStart w:id="644" w:name="_Toc338166831"/>
            <w:bookmarkStart w:id="645" w:name="_Toc338166949"/>
            <w:bookmarkStart w:id="646" w:name="_Toc338167067"/>
            <w:bookmarkStart w:id="647" w:name="_Toc338167186"/>
            <w:bookmarkStart w:id="648" w:name="_Toc338167308"/>
            <w:bookmarkStart w:id="649" w:name="_Toc338167431"/>
            <w:bookmarkStart w:id="650" w:name="_Toc338167555"/>
            <w:bookmarkStart w:id="651" w:name="_Toc338167935"/>
            <w:bookmarkStart w:id="652" w:name="_Toc338168058"/>
            <w:bookmarkStart w:id="653" w:name="_Toc338168181"/>
            <w:bookmarkStart w:id="654" w:name="_Toc338168306"/>
            <w:bookmarkStart w:id="655" w:name="_Toc338168431"/>
            <w:bookmarkStart w:id="656" w:name="_Toc338168557"/>
            <w:bookmarkStart w:id="657" w:name="_Toc338168682"/>
            <w:bookmarkStart w:id="658" w:name="_Toc338168808"/>
            <w:bookmarkStart w:id="659" w:name="_Toc338168934"/>
            <w:bookmarkStart w:id="660" w:name="_Toc338169059"/>
            <w:bookmarkStart w:id="661" w:name="_Toc338169189"/>
            <w:bookmarkStart w:id="662" w:name="_Toc338169318"/>
            <w:bookmarkStart w:id="663" w:name="_Toc338169448"/>
            <w:bookmarkStart w:id="664" w:name="_Toc338169578"/>
            <w:bookmarkStart w:id="665" w:name="_Toc338169707"/>
            <w:bookmarkStart w:id="666" w:name="_Toc338169837"/>
            <w:bookmarkStart w:id="667" w:name="_Toc338169967"/>
            <w:bookmarkStart w:id="668" w:name="_Toc338170097"/>
            <w:bookmarkStart w:id="669" w:name="_Toc338170228"/>
            <w:bookmarkStart w:id="670" w:name="_Toc338170357"/>
            <w:bookmarkStart w:id="671" w:name="_Toc338170486"/>
            <w:bookmarkStart w:id="672" w:name="_Toc338170616"/>
            <w:bookmarkStart w:id="673" w:name="_Toc338170745"/>
            <w:bookmarkStart w:id="674" w:name="_Toc338170873"/>
            <w:bookmarkStart w:id="675" w:name="_Toc338171000"/>
            <w:bookmarkStart w:id="676" w:name="_Toc338171129"/>
            <w:bookmarkStart w:id="677" w:name="_Toc338171259"/>
            <w:bookmarkStart w:id="678" w:name="_Toc338171388"/>
            <w:bookmarkStart w:id="679" w:name="_Toc338171518"/>
            <w:bookmarkStart w:id="680" w:name="_Toc338171650"/>
            <w:bookmarkStart w:id="681" w:name="_Toc338241023"/>
            <w:bookmarkStart w:id="682" w:name="_Toc338241421"/>
            <w:bookmarkStart w:id="683" w:name="_Toc338241753"/>
            <w:bookmarkStart w:id="684" w:name="_Toc338241908"/>
            <w:bookmarkStart w:id="685" w:name="_Toc339458157"/>
            <w:bookmarkStart w:id="686" w:name="_Toc339628672"/>
            <w:bookmarkStart w:id="687" w:name="_Toc338165336"/>
            <w:bookmarkStart w:id="688" w:name="_Toc338166525"/>
            <w:bookmarkStart w:id="689" w:name="_Toc338166832"/>
            <w:bookmarkStart w:id="690" w:name="_Toc338166950"/>
            <w:bookmarkStart w:id="691" w:name="_Toc338167068"/>
            <w:bookmarkStart w:id="692" w:name="_Toc338167187"/>
            <w:bookmarkStart w:id="693" w:name="_Toc338167309"/>
            <w:bookmarkStart w:id="694" w:name="_Toc338167432"/>
            <w:bookmarkStart w:id="695" w:name="_Toc338167556"/>
            <w:bookmarkStart w:id="696" w:name="_Toc338167936"/>
            <w:bookmarkStart w:id="697" w:name="_Toc338168059"/>
            <w:bookmarkStart w:id="698" w:name="_Toc338168182"/>
            <w:bookmarkStart w:id="699" w:name="_Toc338168307"/>
            <w:bookmarkStart w:id="700" w:name="_Toc338168432"/>
            <w:bookmarkStart w:id="701" w:name="_Toc338168558"/>
            <w:bookmarkStart w:id="702" w:name="_Toc338168683"/>
            <w:bookmarkStart w:id="703" w:name="_Toc338168809"/>
            <w:bookmarkStart w:id="704" w:name="_Toc338168935"/>
            <w:bookmarkStart w:id="705" w:name="_Toc338169060"/>
            <w:bookmarkStart w:id="706" w:name="_Toc338169190"/>
            <w:bookmarkStart w:id="707" w:name="_Toc338169319"/>
            <w:bookmarkStart w:id="708" w:name="_Toc338169449"/>
            <w:bookmarkStart w:id="709" w:name="_Toc338169579"/>
            <w:bookmarkStart w:id="710" w:name="_Toc338169708"/>
            <w:bookmarkStart w:id="711" w:name="_Toc338169838"/>
            <w:bookmarkStart w:id="712" w:name="_Toc338169968"/>
            <w:bookmarkStart w:id="713" w:name="_Toc338170098"/>
            <w:bookmarkStart w:id="714" w:name="_Toc338170229"/>
            <w:bookmarkStart w:id="715" w:name="_Toc338170358"/>
            <w:bookmarkStart w:id="716" w:name="_Toc338170487"/>
            <w:bookmarkStart w:id="717" w:name="_Toc338170617"/>
            <w:bookmarkStart w:id="718" w:name="_Toc338170746"/>
            <w:bookmarkStart w:id="719" w:name="_Toc338170874"/>
            <w:bookmarkStart w:id="720" w:name="_Toc338171001"/>
            <w:bookmarkStart w:id="721" w:name="_Toc338171130"/>
            <w:bookmarkStart w:id="722" w:name="_Toc338171260"/>
            <w:bookmarkStart w:id="723" w:name="_Toc338171389"/>
            <w:bookmarkStart w:id="724" w:name="_Toc338171519"/>
            <w:bookmarkStart w:id="725" w:name="_Toc338171651"/>
            <w:bookmarkStart w:id="726" w:name="_Toc338241024"/>
            <w:bookmarkStart w:id="727" w:name="_Toc338241422"/>
            <w:bookmarkStart w:id="728" w:name="_Toc338241754"/>
            <w:bookmarkStart w:id="729" w:name="_Toc338241909"/>
            <w:bookmarkStart w:id="730" w:name="_Toc339458158"/>
            <w:bookmarkStart w:id="731" w:name="_Toc339628673"/>
            <w:bookmarkStart w:id="732" w:name="_Toc338165337"/>
            <w:bookmarkStart w:id="733" w:name="_Toc338166526"/>
            <w:bookmarkStart w:id="734" w:name="_Toc338166833"/>
            <w:bookmarkStart w:id="735" w:name="_Toc338166951"/>
            <w:bookmarkStart w:id="736" w:name="_Toc338167069"/>
            <w:bookmarkStart w:id="737" w:name="_Toc338167188"/>
            <w:bookmarkStart w:id="738" w:name="_Toc338167310"/>
            <w:bookmarkStart w:id="739" w:name="_Toc338167433"/>
            <w:bookmarkStart w:id="740" w:name="_Toc338167557"/>
            <w:bookmarkStart w:id="741" w:name="_Toc338167937"/>
            <w:bookmarkStart w:id="742" w:name="_Toc338168060"/>
            <w:bookmarkStart w:id="743" w:name="_Toc338168183"/>
            <w:bookmarkStart w:id="744" w:name="_Toc338168308"/>
            <w:bookmarkStart w:id="745" w:name="_Toc338168433"/>
            <w:bookmarkStart w:id="746" w:name="_Toc338168559"/>
            <w:bookmarkStart w:id="747" w:name="_Toc338168684"/>
            <w:bookmarkStart w:id="748" w:name="_Toc338168810"/>
            <w:bookmarkStart w:id="749" w:name="_Toc338168936"/>
            <w:bookmarkStart w:id="750" w:name="_Toc338169061"/>
            <w:bookmarkStart w:id="751" w:name="_Toc338169191"/>
            <w:bookmarkStart w:id="752" w:name="_Toc338169320"/>
            <w:bookmarkStart w:id="753" w:name="_Toc338169450"/>
            <w:bookmarkStart w:id="754" w:name="_Toc338169580"/>
            <w:bookmarkStart w:id="755" w:name="_Toc338169709"/>
            <w:bookmarkStart w:id="756" w:name="_Toc338169839"/>
            <w:bookmarkStart w:id="757" w:name="_Toc338169969"/>
            <w:bookmarkStart w:id="758" w:name="_Toc338170099"/>
            <w:bookmarkStart w:id="759" w:name="_Toc338170230"/>
            <w:bookmarkStart w:id="760" w:name="_Toc338170359"/>
            <w:bookmarkStart w:id="761" w:name="_Toc338170488"/>
            <w:bookmarkStart w:id="762" w:name="_Toc338170618"/>
            <w:bookmarkStart w:id="763" w:name="_Toc338170747"/>
            <w:bookmarkStart w:id="764" w:name="_Toc338170875"/>
            <w:bookmarkStart w:id="765" w:name="_Toc338171002"/>
            <w:bookmarkStart w:id="766" w:name="_Toc338171131"/>
            <w:bookmarkStart w:id="767" w:name="_Toc338171261"/>
            <w:bookmarkStart w:id="768" w:name="_Toc338171390"/>
            <w:bookmarkStart w:id="769" w:name="_Toc338171520"/>
            <w:bookmarkStart w:id="770" w:name="_Toc338171652"/>
            <w:bookmarkStart w:id="771" w:name="_Toc338241025"/>
            <w:bookmarkStart w:id="772" w:name="_Toc338241423"/>
            <w:bookmarkStart w:id="773" w:name="_Toc338241755"/>
            <w:bookmarkStart w:id="774" w:name="_Toc338241910"/>
            <w:bookmarkStart w:id="775" w:name="_Toc339458159"/>
            <w:bookmarkStart w:id="776" w:name="_Toc339628674"/>
            <w:bookmarkStart w:id="777" w:name="_Toc338165338"/>
            <w:bookmarkStart w:id="778" w:name="_Toc338166527"/>
            <w:bookmarkStart w:id="779" w:name="_Toc338166834"/>
            <w:bookmarkStart w:id="780" w:name="_Toc338166952"/>
            <w:bookmarkStart w:id="781" w:name="_Toc338167070"/>
            <w:bookmarkStart w:id="782" w:name="_Toc338167189"/>
            <w:bookmarkStart w:id="783" w:name="_Toc338167311"/>
            <w:bookmarkStart w:id="784" w:name="_Toc338167434"/>
            <w:bookmarkStart w:id="785" w:name="_Toc338167558"/>
            <w:bookmarkStart w:id="786" w:name="_Toc338167938"/>
            <w:bookmarkStart w:id="787" w:name="_Toc338168061"/>
            <w:bookmarkStart w:id="788" w:name="_Toc338168184"/>
            <w:bookmarkStart w:id="789" w:name="_Toc338168309"/>
            <w:bookmarkStart w:id="790" w:name="_Toc338168434"/>
            <w:bookmarkStart w:id="791" w:name="_Toc338168560"/>
            <w:bookmarkStart w:id="792" w:name="_Toc338168685"/>
            <w:bookmarkStart w:id="793" w:name="_Toc338168811"/>
            <w:bookmarkStart w:id="794" w:name="_Toc338168937"/>
            <w:bookmarkStart w:id="795" w:name="_Toc338169062"/>
            <w:bookmarkStart w:id="796" w:name="_Toc338169192"/>
            <w:bookmarkStart w:id="797" w:name="_Toc338169321"/>
            <w:bookmarkStart w:id="798" w:name="_Toc338169451"/>
            <w:bookmarkStart w:id="799" w:name="_Toc338169581"/>
            <w:bookmarkStart w:id="800" w:name="_Toc338169710"/>
            <w:bookmarkStart w:id="801" w:name="_Toc338169840"/>
            <w:bookmarkStart w:id="802" w:name="_Toc338169970"/>
            <w:bookmarkStart w:id="803" w:name="_Toc338170100"/>
            <w:bookmarkStart w:id="804" w:name="_Toc338170231"/>
            <w:bookmarkStart w:id="805" w:name="_Toc338170360"/>
            <w:bookmarkStart w:id="806" w:name="_Toc338170489"/>
            <w:bookmarkStart w:id="807" w:name="_Toc338170619"/>
            <w:bookmarkStart w:id="808" w:name="_Toc338170748"/>
            <w:bookmarkStart w:id="809" w:name="_Toc338170876"/>
            <w:bookmarkStart w:id="810" w:name="_Toc338171003"/>
            <w:bookmarkStart w:id="811" w:name="_Toc338171132"/>
            <w:bookmarkStart w:id="812" w:name="_Toc338171262"/>
            <w:bookmarkStart w:id="813" w:name="_Toc338171391"/>
            <w:bookmarkStart w:id="814" w:name="_Toc338171521"/>
            <w:bookmarkStart w:id="815" w:name="_Toc338171653"/>
            <w:bookmarkStart w:id="816" w:name="_Toc338241026"/>
            <w:bookmarkStart w:id="817" w:name="_Toc338241424"/>
            <w:bookmarkStart w:id="818" w:name="_Toc338241756"/>
            <w:bookmarkStart w:id="819" w:name="_Toc338241911"/>
            <w:bookmarkStart w:id="820" w:name="_Toc339458160"/>
            <w:bookmarkStart w:id="821" w:name="_Toc339628675"/>
            <w:bookmarkStart w:id="822" w:name="_Toc338165339"/>
            <w:bookmarkStart w:id="823" w:name="_Toc338166528"/>
            <w:bookmarkStart w:id="824" w:name="_Toc338166835"/>
            <w:bookmarkStart w:id="825" w:name="_Toc338166953"/>
            <w:bookmarkStart w:id="826" w:name="_Toc338167071"/>
            <w:bookmarkStart w:id="827" w:name="_Toc338167190"/>
            <w:bookmarkStart w:id="828" w:name="_Toc338167312"/>
            <w:bookmarkStart w:id="829" w:name="_Toc338167435"/>
            <w:bookmarkStart w:id="830" w:name="_Toc338167559"/>
            <w:bookmarkStart w:id="831" w:name="_Toc338167939"/>
            <w:bookmarkStart w:id="832" w:name="_Toc338168062"/>
            <w:bookmarkStart w:id="833" w:name="_Toc338168185"/>
            <w:bookmarkStart w:id="834" w:name="_Toc338168310"/>
            <w:bookmarkStart w:id="835" w:name="_Toc338168435"/>
            <w:bookmarkStart w:id="836" w:name="_Toc338168561"/>
            <w:bookmarkStart w:id="837" w:name="_Toc338168686"/>
            <w:bookmarkStart w:id="838" w:name="_Toc338168812"/>
            <w:bookmarkStart w:id="839" w:name="_Toc338168938"/>
            <w:bookmarkStart w:id="840" w:name="_Toc338169063"/>
            <w:bookmarkStart w:id="841" w:name="_Toc338169193"/>
            <w:bookmarkStart w:id="842" w:name="_Toc338169322"/>
            <w:bookmarkStart w:id="843" w:name="_Toc338169452"/>
            <w:bookmarkStart w:id="844" w:name="_Toc338169582"/>
            <w:bookmarkStart w:id="845" w:name="_Toc338169711"/>
            <w:bookmarkStart w:id="846" w:name="_Toc338169841"/>
            <w:bookmarkStart w:id="847" w:name="_Toc338169971"/>
            <w:bookmarkStart w:id="848" w:name="_Toc338170101"/>
            <w:bookmarkStart w:id="849" w:name="_Toc338170232"/>
            <w:bookmarkStart w:id="850" w:name="_Toc338170361"/>
            <w:bookmarkStart w:id="851" w:name="_Toc338170490"/>
            <w:bookmarkStart w:id="852" w:name="_Toc338170620"/>
            <w:bookmarkStart w:id="853" w:name="_Toc338170749"/>
            <w:bookmarkStart w:id="854" w:name="_Toc338170877"/>
            <w:bookmarkStart w:id="855" w:name="_Toc338171004"/>
            <w:bookmarkStart w:id="856" w:name="_Toc338171133"/>
            <w:bookmarkStart w:id="857" w:name="_Toc338171263"/>
            <w:bookmarkStart w:id="858" w:name="_Toc338171392"/>
            <w:bookmarkStart w:id="859" w:name="_Toc338171522"/>
            <w:bookmarkStart w:id="860" w:name="_Toc338171654"/>
            <w:bookmarkStart w:id="861" w:name="_Toc338241027"/>
            <w:bookmarkStart w:id="862" w:name="_Toc338241425"/>
            <w:bookmarkStart w:id="863" w:name="_Toc338241757"/>
            <w:bookmarkStart w:id="864" w:name="_Toc338241912"/>
            <w:bookmarkStart w:id="865" w:name="_Toc339458161"/>
            <w:bookmarkStart w:id="866" w:name="_Toc339628676"/>
            <w:bookmarkStart w:id="867" w:name="_Toc338165340"/>
            <w:bookmarkStart w:id="868" w:name="_Toc338166529"/>
            <w:bookmarkStart w:id="869" w:name="_Toc338166836"/>
            <w:bookmarkStart w:id="870" w:name="_Toc338166954"/>
            <w:bookmarkStart w:id="871" w:name="_Toc338167072"/>
            <w:bookmarkStart w:id="872" w:name="_Toc338167191"/>
            <w:bookmarkStart w:id="873" w:name="_Toc338167313"/>
            <w:bookmarkStart w:id="874" w:name="_Toc338167436"/>
            <w:bookmarkStart w:id="875" w:name="_Toc338167560"/>
            <w:bookmarkStart w:id="876" w:name="_Toc338167940"/>
            <w:bookmarkStart w:id="877" w:name="_Toc338168063"/>
            <w:bookmarkStart w:id="878" w:name="_Toc338168186"/>
            <w:bookmarkStart w:id="879" w:name="_Toc338168311"/>
            <w:bookmarkStart w:id="880" w:name="_Toc338168436"/>
            <w:bookmarkStart w:id="881" w:name="_Toc338168562"/>
            <w:bookmarkStart w:id="882" w:name="_Toc338168687"/>
            <w:bookmarkStart w:id="883" w:name="_Toc338168813"/>
            <w:bookmarkStart w:id="884" w:name="_Toc338168939"/>
            <w:bookmarkStart w:id="885" w:name="_Toc338169064"/>
            <w:bookmarkStart w:id="886" w:name="_Toc338169194"/>
            <w:bookmarkStart w:id="887" w:name="_Toc338169323"/>
            <w:bookmarkStart w:id="888" w:name="_Toc338169453"/>
            <w:bookmarkStart w:id="889" w:name="_Toc338169583"/>
            <w:bookmarkStart w:id="890" w:name="_Toc338169712"/>
            <w:bookmarkStart w:id="891" w:name="_Toc338169842"/>
            <w:bookmarkStart w:id="892" w:name="_Toc338169972"/>
            <w:bookmarkStart w:id="893" w:name="_Toc338170102"/>
            <w:bookmarkStart w:id="894" w:name="_Toc338170233"/>
            <w:bookmarkStart w:id="895" w:name="_Toc338170362"/>
            <w:bookmarkStart w:id="896" w:name="_Toc338170491"/>
            <w:bookmarkStart w:id="897" w:name="_Toc338170621"/>
            <w:bookmarkStart w:id="898" w:name="_Toc338170750"/>
            <w:bookmarkStart w:id="899" w:name="_Toc338170878"/>
            <w:bookmarkStart w:id="900" w:name="_Toc338171005"/>
            <w:bookmarkStart w:id="901" w:name="_Toc338171134"/>
            <w:bookmarkStart w:id="902" w:name="_Toc338171264"/>
            <w:bookmarkStart w:id="903" w:name="_Toc338171393"/>
            <w:bookmarkStart w:id="904" w:name="_Toc338171523"/>
            <w:bookmarkStart w:id="905" w:name="_Toc338171655"/>
            <w:bookmarkStart w:id="906" w:name="_Toc338241028"/>
            <w:bookmarkStart w:id="907" w:name="_Toc338241426"/>
            <w:bookmarkStart w:id="908" w:name="_Toc338241758"/>
            <w:bookmarkStart w:id="909" w:name="_Toc338241913"/>
            <w:bookmarkStart w:id="910" w:name="_Toc339458162"/>
            <w:bookmarkStart w:id="911" w:name="_Toc339628677"/>
            <w:bookmarkStart w:id="912" w:name="_Toc338165341"/>
            <w:bookmarkStart w:id="913" w:name="_Toc338166530"/>
            <w:bookmarkStart w:id="914" w:name="_Toc338166837"/>
            <w:bookmarkStart w:id="915" w:name="_Toc338166955"/>
            <w:bookmarkStart w:id="916" w:name="_Toc338167073"/>
            <w:bookmarkStart w:id="917" w:name="_Toc338167192"/>
            <w:bookmarkStart w:id="918" w:name="_Toc338167314"/>
            <w:bookmarkStart w:id="919" w:name="_Toc338167437"/>
            <w:bookmarkStart w:id="920" w:name="_Toc338167561"/>
            <w:bookmarkStart w:id="921" w:name="_Toc338167941"/>
            <w:bookmarkStart w:id="922" w:name="_Toc338168064"/>
            <w:bookmarkStart w:id="923" w:name="_Toc338168187"/>
            <w:bookmarkStart w:id="924" w:name="_Toc338168312"/>
            <w:bookmarkStart w:id="925" w:name="_Toc338168437"/>
            <w:bookmarkStart w:id="926" w:name="_Toc338168563"/>
            <w:bookmarkStart w:id="927" w:name="_Toc338168688"/>
            <w:bookmarkStart w:id="928" w:name="_Toc338168814"/>
            <w:bookmarkStart w:id="929" w:name="_Toc338168940"/>
            <w:bookmarkStart w:id="930" w:name="_Toc338169065"/>
            <w:bookmarkStart w:id="931" w:name="_Toc338169195"/>
            <w:bookmarkStart w:id="932" w:name="_Toc338169324"/>
            <w:bookmarkStart w:id="933" w:name="_Toc338169454"/>
            <w:bookmarkStart w:id="934" w:name="_Toc338169584"/>
            <w:bookmarkStart w:id="935" w:name="_Toc338169713"/>
            <w:bookmarkStart w:id="936" w:name="_Toc338169843"/>
            <w:bookmarkStart w:id="937" w:name="_Toc338169973"/>
            <w:bookmarkStart w:id="938" w:name="_Toc338170103"/>
            <w:bookmarkStart w:id="939" w:name="_Toc338170234"/>
            <w:bookmarkStart w:id="940" w:name="_Toc338170363"/>
            <w:bookmarkStart w:id="941" w:name="_Toc338170492"/>
            <w:bookmarkStart w:id="942" w:name="_Toc338170622"/>
            <w:bookmarkStart w:id="943" w:name="_Toc338170751"/>
            <w:bookmarkStart w:id="944" w:name="_Toc338170879"/>
            <w:bookmarkStart w:id="945" w:name="_Toc338171006"/>
            <w:bookmarkStart w:id="946" w:name="_Toc338171135"/>
            <w:bookmarkStart w:id="947" w:name="_Toc338171265"/>
            <w:bookmarkStart w:id="948" w:name="_Toc338171394"/>
            <w:bookmarkStart w:id="949" w:name="_Toc338171524"/>
            <w:bookmarkStart w:id="950" w:name="_Toc338171656"/>
            <w:bookmarkStart w:id="951" w:name="_Toc338241029"/>
            <w:bookmarkStart w:id="952" w:name="_Toc338241427"/>
            <w:bookmarkStart w:id="953" w:name="_Toc338241759"/>
            <w:bookmarkStart w:id="954" w:name="_Toc338241914"/>
            <w:bookmarkStart w:id="955" w:name="_Toc339458163"/>
            <w:bookmarkStart w:id="956" w:name="_Toc339628678"/>
            <w:bookmarkStart w:id="957" w:name="_Toc338165342"/>
            <w:bookmarkStart w:id="958" w:name="_Toc338166531"/>
            <w:bookmarkStart w:id="959" w:name="_Toc338166838"/>
            <w:bookmarkStart w:id="960" w:name="_Toc338166956"/>
            <w:bookmarkStart w:id="961" w:name="_Toc338167074"/>
            <w:bookmarkStart w:id="962" w:name="_Toc338167193"/>
            <w:bookmarkStart w:id="963" w:name="_Toc338167315"/>
            <w:bookmarkStart w:id="964" w:name="_Toc338167438"/>
            <w:bookmarkStart w:id="965" w:name="_Toc338167562"/>
            <w:bookmarkStart w:id="966" w:name="_Toc338167942"/>
            <w:bookmarkStart w:id="967" w:name="_Toc338168065"/>
            <w:bookmarkStart w:id="968" w:name="_Toc338168188"/>
            <w:bookmarkStart w:id="969" w:name="_Toc338168313"/>
            <w:bookmarkStart w:id="970" w:name="_Toc338168438"/>
            <w:bookmarkStart w:id="971" w:name="_Toc338168564"/>
            <w:bookmarkStart w:id="972" w:name="_Toc338168689"/>
            <w:bookmarkStart w:id="973" w:name="_Toc338168815"/>
            <w:bookmarkStart w:id="974" w:name="_Toc338168941"/>
            <w:bookmarkStart w:id="975" w:name="_Toc338169066"/>
            <w:bookmarkStart w:id="976" w:name="_Toc338169196"/>
            <w:bookmarkStart w:id="977" w:name="_Toc338169325"/>
            <w:bookmarkStart w:id="978" w:name="_Toc338169455"/>
            <w:bookmarkStart w:id="979" w:name="_Toc338169585"/>
            <w:bookmarkStart w:id="980" w:name="_Toc338169714"/>
            <w:bookmarkStart w:id="981" w:name="_Toc338169844"/>
            <w:bookmarkStart w:id="982" w:name="_Toc338169974"/>
            <w:bookmarkStart w:id="983" w:name="_Toc338170104"/>
            <w:bookmarkStart w:id="984" w:name="_Toc338170235"/>
            <w:bookmarkStart w:id="985" w:name="_Toc338170364"/>
            <w:bookmarkStart w:id="986" w:name="_Toc338170493"/>
            <w:bookmarkStart w:id="987" w:name="_Toc338170623"/>
            <w:bookmarkStart w:id="988" w:name="_Toc338170752"/>
            <w:bookmarkStart w:id="989" w:name="_Toc338170880"/>
            <w:bookmarkStart w:id="990" w:name="_Toc338171007"/>
            <w:bookmarkStart w:id="991" w:name="_Toc338171136"/>
            <w:bookmarkStart w:id="992" w:name="_Toc338171266"/>
            <w:bookmarkStart w:id="993" w:name="_Toc338171395"/>
            <w:bookmarkStart w:id="994" w:name="_Toc338171525"/>
            <w:bookmarkStart w:id="995" w:name="_Toc338171657"/>
            <w:bookmarkStart w:id="996" w:name="_Toc338241030"/>
            <w:bookmarkStart w:id="997" w:name="_Toc338241428"/>
            <w:bookmarkStart w:id="998" w:name="_Toc338241760"/>
            <w:bookmarkStart w:id="999" w:name="_Toc338241915"/>
            <w:bookmarkStart w:id="1000" w:name="_Toc339458164"/>
            <w:bookmarkStart w:id="1001" w:name="_Toc339628679"/>
            <w:bookmarkStart w:id="1002" w:name="_Toc338165343"/>
            <w:bookmarkStart w:id="1003" w:name="_Toc338166532"/>
            <w:bookmarkStart w:id="1004" w:name="_Toc338166839"/>
            <w:bookmarkStart w:id="1005" w:name="_Toc338166957"/>
            <w:bookmarkStart w:id="1006" w:name="_Toc338167075"/>
            <w:bookmarkStart w:id="1007" w:name="_Toc338167194"/>
            <w:bookmarkStart w:id="1008" w:name="_Toc338167316"/>
            <w:bookmarkStart w:id="1009" w:name="_Toc338167439"/>
            <w:bookmarkStart w:id="1010" w:name="_Toc338167563"/>
            <w:bookmarkStart w:id="1011" w:name="_Toc338167943"/>
            <w:bookmarkStart w:id="1012" w:name="_Toc338168066"/>
            <w:bookmarkStart w:id="1013" w:name="_Toc338168189"/>
            <w:bookmarkStart w:id="1014" w:name="_Toc338168314"/>
            <w:bookmarkStart w:id="1015" w:name="_Toc338168439"/>
            <w:bookmarkStart w:id="1016" w:name="_Toc338168565"/>
            <w:bookmarkStart w:id="1017" w:name="_Toc338168690"/>
            <w:bookmarkStart w:id="1018" w:name="_Toc338168816"/>
            <w:bookmarkStart w:id="1019" w:name="_Toc338168942"/>
            <w:bookmarkStart w:id="1020" w:name="_Toc338169067"/>
            <w:bookmarkStart w:id="1021" w:name="_Toc338169197"/>
            <w:bookmarkStart w:id="1022" w:name="_Toc338169326"/>
            <w:bookmarkStart w:id="1023" w:name="_Toc338169456"/>
            <w:bookmarkStart w:id="1024" w:name="_Toc338169586"/>
            <w:bookmarkStart w:id="1025" w:name="_Toc338169715"/>
            <w:bookmarkStart w:id="1026" w:name="_Toc338169845"/>
            <w:bookmarkStart w:id="1027" w:name="_Toc338169975"/>
            <w:bookmarkStart w:id="1028" w:name="_Toc338170105"/>
            <w:bookmarkStart w:id="1029" w:name="_Toc338170236"/>
            <w:bookmarkStart w:id="1030" w:name="_Toc338170365"/>
            <w:bookmarkStart w:id="1031" w:name="_Toc338170494"/>
            <w:bookmarkStart w:id="1032" w:name="_Toc338170624"/>
            <w:bookmarkStart w:id="1033" w:name="_Toc338170753"/>
            <w:bookmarkStart w:id="1034" w:name="_Toc338170881"/>
            <w:bookmarkStart w:id="1035" w:name="_Toc338171008"/>
            <w:bookmarkStart w:id="1036" w:name="_Toc338171137"/>
            <w:bookmarkStart w:id="1037" w:name="_Toc338171267"/>
            <w:bookmarkStart w:id="1038" w:name="_Toc338171396"/>
            <w:bookmarkStart w:id="1039" w:name="_Toc338171526"/>
            <w:bookmarkStart w:id="1040" w:name="_Toc338171658"/>
            <w:bookmarkStart w:id="1041" w:name="_Toc338241031"/>
            <w:bookmarkStart w:id="1042" w:name="_Toc338241429"/>
            <w:bookmarkStart w:id="1043" w:name="_Toc338241761"/>
            <w:bookmarkStart w:id="1044" w:name="_Toc338241916"/>
            <w:bookmarkStart w:id="1045" w:name="_Toc339458165"/>
            <w:bookmarkStart w:id="1046" w:name="_Toc339628680"/>
            <w:bookmarkStart w:id="1047" w:name="_Toc338165344"/>
            <w:bookmarkStart w:id="1048" w:name="_Toc338166533"/>
            <w:bookmarkStart w:id="1049" w:name="_Toc338166840"/>
            <w:bookmarkStart w:id="1050" w:name="_Toc338166958"/>
            <w:bookmarkStart w:id="1051" w:name="_Toc338167076"/>
            <w:bookmarkStart w:id="1052" w:name="_Toc338167195"/>
            <w:bookmarkStart w:id="1053" w:name="_Toc338167317"/>
            <w:bookmarkStart w:id="1054" w:name="_Toc338167440"/>
            <w:bookmarkStart w:id="1055" w:name="_Toc338167564"/>
            <w:bookmarkStart w:id="1056" w:name="_Toc338167944"/>
            <w:bookmarkStart w:id="1057" w:name="_Toc338168067"/>
            <w:bookmarkStart w:id="1058" w:name="_Toc338168190"/>
            <w:bookmarkStart w:id="1059" w:name="_Toc338168315"/>
            <w:bookmarkStart w:id="1060" w:name="_Toc338168440"/>
            <w:bookmarkStart w:id="1061" w:name="_Toc338168566"/>
            <w:bookmarkStart w:id="1062" w:name="_Toc338168691"/>
            <w:bookmarkStart w:id="1063" w:name="_Toc338168817"/>
            <w:bookmarkStart w:id="1064" w:name="_Toc338168943"/>
            <w:bookmarkStart w:id="1065" w:name="_Toc338169068"/>
            <w:bookmarkStart w:id="1066" w:name="_Toc338169198"/>
            <w:bookmarkStart w:id="1067" w:name="_Toc338169327"/>
            <w:bookmarkStart w:id="1068" w:name="_Toc338169457"/>
            <w:bookmarkStart w:id="1069" w:name="_Toc338169587"/>
            <w:bookmarkStart w:id="1070" w:name="_Toc338169716"/>
            <w:bookmarkStart w:id="1071" w:name="_Toc338169846"/>
            <w:bookmarkStart w:id="1072" w:name="_Toc338169976"/>
            <w:bookmarkStart w:id="1073" w:name="_Toc338170106"/>
            <w:bookmarkStart w:id="1074" w:name="_Toc338170237"/>
            <w:bookmarkStart w:id="1075" w:name="_Toc338170366"/>
            <w:bookmarkStart w:id="1076" w:name="_Toc338170495"/>
            <w:bookmarkStart w:id="1077" w:name="_Toc338170625"/>
            <w:bookmarkStart w:id="1078" w:name="_Toc338170754"/>
            <w:bookmarkStart w:id="1079" w:name="_Toc338170882"/>
            <w:bookmarkStart w:id="1080" w:name="_Toc338171009"/>
            <w:bookmarkStart w:id="1081" w:name="_Toc338171138"/>
            <w:bookmarkStart w:id="1082" w:name="_Toc338171268"/>
            <w:bookmarkStart w:id="1083" w:name="_Toc338171397"/>
            <w:bookmarkStart w:id="1084" w:name="_Toc338171527"/>
            <w:bookmarkStart w:id="1085" w:name="_Toc338171659"/>
            <w:bookmarkStart w:id="1086" w:name="_Toc338241032"/>
            <w:bookmarkStart w:id="1087" w:name="_Toc338241430"/>
            <w:bookmarkStart w:id="1088" w:name="_Toc338241762"/>
            <w:bookmarkStart w:id="1089" w:name="_Toc338241917"/>
            <w:bookmarkStart w:id="1090" w:name="_Toc339458166"/>
            <w:bookmarkStart w:id="1091" w:name="_Toc339628681"/>
            <w:bookmarkStart w:id="1092" w:name="_Toc338165345"/>
            <w:bookmarkStart w:id="1093" w:name="_Toc338166534"/>
            <w:bookmarkStart w:id="1094" w:name="_Toc338166841"/>
            <w:bookmarkStart w:id="1095" w:name="_Toc338166959"/>
            <w:bookmarkStart w:id="1096" w:name="_Toc338167077"/>
            <w:bookmarkStart w:id="1097" w:name="_Toc338167196"/>
            <w:bookmarkStart w:id="1098" w:name="_Toc338167318"/>
            <w:bookmarkStart w:id="1099" w:name="_Toc338167441"/>
            <w:bookmarkStart w:id="1100" w:name="_Toc338167565"/>
            <w:bookmarkStart w:id="1101" w:name="_Toc338167945"/>
            <w:bookmarkStart w:id="1102" w:name="_Toc338168068"/>
            <w:bookmarkStart w:id="1103" w:name="_Toc338168191"/>
            <w:bookmarkStart w:id="1104" w:name="_Toc338168316"/>
            <w:bookmarkStart w:id="1105" w:name="_Toc338168441"/>
            <w:bookmarkStart w:id="1106" w:name="_Toc338168567"/>
            <w:bookmarkStart w:id="1107" w:name="_Toc338168692"/>
            <w:bookmarkStart w:id="1108" w:name="_Toc338168818"/>
            <w:bookmarkStart w:id="1109" w:name="_Toc338168944"/>
            <w:bookmarkStart w:id="1110" w:name="_Toc338169069"/>
            <w:bookmarkStart w:id="1111" w:name="_Toc338169199"/>
            <w:bookmarkStart w:id="1112" w:name="_Toc338169328"/>
            <w:bookmarkStart w:id="1113" w:name="_Toc338169458"/>
            <w:bookmarkStart w:id="1114" w:name="_Toc338169588"/>
            <w:bookmarkStart w:id="1115" w:name="_Toc338169717"/>
            <w:bookmarkStart w:id="1116" w:name="_Toc338169847"/>
            <w:bookmarkStart w:id="1117" w:name="_Toc338169977"/>
            <w:bookmarkStart w:id="1118" w:name="_Toc338170107"/>
            <w:bookmarkStart w:id="1119" w:name="_Toc338170238"/>
            <w:bookmarkStart w:id="1120" w:name="_Toc338170367"/>
            <w:bookmarkStart w:id="1121" w:name="_Toc338170496"/>
            <w:bookmarkStart w:id="1122" w:name="_Toc338170626"/>
            <w:bookmarkStart w:id="1123" w:name="_Toc338170755"/>
            <w:bookmarkStart w:id="1124" w:name="_Toc338170883"/>
            <w:bookmarkStart w:id="1125" w:name="_Toc338171010"/>
            <w:bookmarkStart w:id="1126" w:name="_Toc338171139"/>
            <w:bookmarkStart w:id="1127" w:name="_Toc338171269"/>
            <w:bookmarkStart w:id="1128" w:name="_Toc338171398"/>
            <w:bookmarkStart w:id="1129" w:name="_Toc338171528"/>
            <w:bookmarkStart w:id="1130" w:name="_Toc338171660"/>
            <w:bookmarkStart w:id="1131" w:name="_Toc338241033"/>
            <w:bookmarkStart w:id="1132" w:name="_Toc338241431"/>
            <w:bookmarkStart w:id="1133" w:name="_Toc338241763"/>
            <w:bookmarkStart w:id="1134" w:name="_Toc338241918"/>
            <w:bookmarkStart w:id="1135" w:name="_Toc339458167"/>
            <w:bookmarkStart w:id="1136" w:name="_Toc339628682"/>
            <w:bookmarkStart w:id="1137" w:name="_Toc338165346"/>
            <w:bookmarkStart w:id="1138" w:name="_Toc338166535"/>
            <w:bookmarkStart w:id="1139" w:name="_Toc338166842"/>
            <w:bookmarkStart w:id="1140" w:name="_Toc338166960"/>
            <w:bookmarkStart w:id="1141" w:name="_Toc338167078"/>
            <w:bookmarkStart w:id="1142" w:name="_Toc338167197"/>
            <w:bookmarkStart w:id="1143" w:name="_Toc338167319"/>
            <w:bookmarkStart w:id="1144" w:name="_Toc338167442"/>
            <w:bookmarkStart w:id="1145" w:name="_Toc338167566"/>
            <w:bookmarkStart w:id="1146" w:name="_Toc338167946"/>
            <w:bookmarkStart w:id="1147" w:name="_Toc338168069"/>
            <w:bookmarkStart w:id="1148" w:name="_Toc338168192"/>
            <w:bookmarkStart w:id="1149" w:name="_Toc338168317"/>
            <w:bookmarkStart w:id="1150" w:name="_Toc338168442"/>
            <w:bookmarkStart w:id="1151" w:name="_Toc338168568"/>
            <w:bookmarkStart w:id="1152" w:name="_Toc338168693"/>
            <w:bookmarkStart w:id="1153" w:name="_Toc338168819"/>
            <w:bookmarkStart w:id="1154" w:name="_Toc338168945"/>
            <w:bookmarkStart w:id="1155" w:name="_Toc338169070"/>
            <w:bookmarkStart w:id="1156" w:name="_Toc338169200"/>
            <w:bookmarkStart w:id="1157" w:name="_Toc338169329"/>
            <w:bookmarkStart w:id="1158" w:name="_Toc338169459"/>
            <w:bookmarkStart w:id="1159" w:name="_Toc338169589"/>
            <w:bookmarkStart w:id="1160" w:name="_Toc338169718"/>
            <w:bookmarkStart w:id="1161" w:name="_Toc338169848"/>
            <w:bookmarkStart w:id="1162" w:name="_Toc338169978"/>
            <w:bookmarkStart w:id="1163" w:name="_Toc338170108"/>
            <w:bookmarkStart w:id="1164" w:name="_Toc338170239"/>
            <w:bookmarkStart w:id="1165" w:name="_Toc338170368"/>
            <w:bookmarkStart w:id="1166" w:name="_Toc338170497"/>
            <w:bookmarkStart w:id="1167" w:name="_Toc338170627"/>
            <w:bookmarkStart w:id="1168" w:name="_Toc338170756"/>
            <w:bookmarkStart w:id="1169" w:name="_Toc338170884"/>
            <w:bookmarkStart w:id="1170" w:name="_Toc338171011"/>
            <w:bookmarkStart w:id="1171" w:name="_Toc338171140"/>
            <w:bookmarkStart w:id="1172" w:name="_Toc338171270"/>
            <w:bookmarkStart w:id="1173" w:name="_Toc338171399"/>
            <w:bookmarkStart w:id="1174" w:name="_Toc338171529"/>
            <w:bookmarkStart w:id="1175" w:name="_Toc338171661"/>
            <w:bookmarkStart w:id="1176" w:name="_Toc338241034"/>
            <w:bookmarkStart w:id="1177" w:name="_Toc338241432"/>
            <w:bookmarkStart w:id="1178" w:name="_Toc338241764"/>
            <w:bookmarkStart w:id="1179" w:name="_Toc338241919"/>
            <w:bookmarkStart w:id="1180" w:name="_Toc339458168"/>
            <w:bookmarkStart w:id="1181" w:name="_Toc339628683"/>
            <w:bookmarkStart w:id="1182" w:name="_Toc338165347"/>
            <w:bookmarkStart w:id="1183" w:name="_Toc338166536"/>
            <w:bookmarkStart w:id="1184" w:name="_Toc338166843"/>
            <w:bookmarkStart w:id="1185" w:name="_Toc338166961"/>
            <w:bookmarkStart w:id="1186" w:name="_Toc338167079"/>
            <w:bookmarkStart w:id="1187" w:name="_Toc338167198"/>
            <w:bookmarkStart w:id="1188" w:name="_Toc338167320"/>
            <w:bookmarkStart w:id="1189" w:name="_Toc338167443"/>
            <w:bookmarkStart w:id="1190" w:name="_Toc338167567"/>
            <w:bookmarkStart w:id="1191" w:name="_Toc338167947"/>
            <w:bookmarkStart w:id="1192" w:name="_Toc338168070"/>
            <w:bookmarkStart w:id="1193" w:name="_Toc338168193"/>
            <w:bookmarkStart w:id="1194" w:name="_Toc338168318"/>
            <w:bookmarkStart w:id="1195" w:name="_Toc338168443"/>
            <w:bookmarkStart w:id="1196" w:name="_Toc338168569"/>
            <w:bookmarkStart w:id="1197" w:name="_Toc338168694"/>
            <w:bookmarkStart w:id="1198" w:name="_Toc338168820"/>
            <w:bookmarkStart w:id="1199" w:name="_Toc338168946"/>
            <w:bookmarkStart w:id="1200" w:name="_Toc338169071"/>
            <w:bookmarkStart w:id="1201" w:name="_Toc338169201"/>
            <w:bookmarkStart w:id="1202" w:name="_Toc338169330"/>
            <w:bookmarkStart w:id="1203" w:name="_Toc338169460"/>
            <w:bookmarkStart w:id="1204" w:name="_Toc338169590"/>
            <w:bookmarkStart w:id="1205" w:name="_Toc338169719"/>
            <w:bookmarkStart w:id="1206" w:name="_Toc338169849"/>
            <w:bookmarkStart w:id="1207" w:name="_Toc338169979"/>
            <w:bookmarkStart w:id="1208" w:name="_Toc338170109"/>
            <w:bookmarkStart w:id="1209" w:name="_Toc338170240"/>
            <w:bookmarkStart w:id="1210" w:name="_Toc338170369"/>
            <w:bookmarkStart w:id="1211" w:name="_Toc338170498"/>
            <w:bookmarkStart w:id="1212" w:name="_Toc338170628"/>
            <w:bookmarkStart w:id="1213" w:name="_Toc338170757"/>
            <w:bookmarkStart w:id="1214" w:name="_Toc338170885"/>
            <w:bookmarkStart w:id="1215" w:name="_Toc338171012"/>
            <w:bookmarkStart w:id="1216" w:name="_Toc338171141"/>
            <w:bookmarkStart w:id="1217" w:name="_Toc338171271"/>
            <w:bookmarkStart w:id="1218" w:name="_Toc338171400"/>
            <w:bookmarkStart w:id="1219" w:name="_Toc338171530"/>
            <w:bookmarkStart w:id="1220" w:name="_Toc338171662"/>
            <w:bookmarkStart w:id="1221" w:name="_Toc338241035"/>
            <w:bookmarkStart w:id="1222" w:name="_Toc338241433"/>
            <w:bookmarkStart w:id="1223" w:name="_Toc338241765"/>
            <w:bookmarkStart w:id="1224" w:name="_Toc338241920"/>
            <w:bookmarkStart w:id="1225" w:name="_Toc339458169"/>
            <w:bookmarkStart w:id="1226" w:name="_Toc339628684"/>
            <w:bookmarkStart w:id="1227" w:name="_Toc338165348"/>
            <w:bookmarkStart w:id="1228" w:name="_Toc338166537"/>
            <w:bookmarkStart w:id="1229" w:name="_Toc338166844"/>
            <w:bookmarkStart w:id="1230" w:name="_Toc338166962"/>
            <w:bookmarkStart w:id="1231" w:name="_Toc338167080"/>
            <w:bookmarkStart w:id="1232" w:name="_Toc338167199"/>
            <w:bookmarkStart w:id="1233" w:name="_Toc338167321"/>
            <w:bookmarkStart w:id="1234" w:name="_Toc338167444"/>
            <w:bookmarkStart w:id="1235" w:name="_Toc338167568"/>
            <w:bookmarkStart w:id="1236" w:name="_Toc338167948"/>
            <w:bookmarkStart w:id="1237" w:name="_Toc338168071"/>
            <w:bookmarkStart w:id="1238" w:name="_Toc338168194"/>
            <w:bookmarkStart w:id="1239" w:name="_Toc338168319"/>
            <w:bookmarkStart w:id="1240" w:name="_Toc338168444"/>
            <w:bookmarkStart w:id="1241" w:name="_Toc338168570"/>
            <w:bookmarkStart w:id="1242" w:name="_Toc338168695"/>
            <w:bookmarkStart w:id="1243" w:name="_Toc338168821"/>
            <w:bookmarkStart w:id="1244" w:name="_Toc338168947"/>
            <w:bookmarkStart w:id="1245" w:name="_Toc338169072"/>
            <w:bookmarkStart w:id="1246" w:name="_Toc338169202"/>
            <w:bookmarkStart w:id="1247" w:name="_Toc338169331"/>
            <w:bookmarkStart w:id="1248" w:name="_Toc338169461"/>
            <w:bookmarkStart w:id="1249" w:name="_Toc338169591"/>
            <w:bookmarkStart w:id="1250" w:name="_Toc338169720"/>
            <w:bookmarkStart w:id="1251" w:name="_Toc338169850"/>
            <w:bookmarkStart w:id="1252" w:name="_Toc338169980"/>
            <w:bookmarkStart w:id="1253" w:name="_Toc338170110"/>
            <w:bookmarkStart w:id="1254" w:name="_Toc338170241"/>
            <w:bookmarkStart w:id="1255" w:name="_Toc338170370"/>
            <w:bookmarkStart w:id="1256" w:name="_Toc338170499"/>
            <w:bookmarkStart w:id="1257" w:name="_Toc338170629"/>
            <w:bookmarkStart w:id="1258" w:name="_Toc338170758"/>
            <w:bookmarkStart w:id="1259" w:name="_Toc338170886"/>
            <w:bookmarkStart w:id="1260" w:name="_Toc338171013"/>
            <w:bookmarkStart w:id="1261" w:name="_Toc338171142"/>
            <w:bookmarkStart w:id="1262" w:name="_Toc338171272"/>
            <w:bookmarkStart w:id="1263" w:name="_Toc338171401"/>
            <w:bookmarkStart w:id="1264" w:name="_Toc338171531"/>
            <w:bookmarkStart w:id="1265" w:name="_Toc338171663"/>
            <w:bookmarkStart w:id="1266" w:name="_Toc338241036"/>
            <w:bookmarkStart w:id="1267" w:name="_Toc338241434"/>
            <w:bookmarkStart w:id="1268" w:name="_Toc338241766"/>
            <w:bookmarkStart w:id="1269" w:name="_Toc338241921"/>
            <w:bookmarkStart w:id="1270" w:name="_Toc339458170"/>
            <w:bookmarkStart w:id="1271" w:name="_Toc339628685"/>
            <w:bookmarkStart w:id="1272" w:name="_Toc338165349"/>
            <w:bookmarkStart w:id="1273" w:name="_Toc338166538"/>
            <w:bookmarkStart w:id="1274" w:name="_Toc338166845"/>
            <w:bookmarkStart w:id="1275" w:name="_Toc338166963"/>
            <w:bookmarkStart w:id="1276" w:name="_Toc338167081"/>
            <w:bookmarkStart w:id="1277" w:name="_Toc338167200"/>
            <w:bookmarkStart w:id="1278" w:name="_Toc338167322"/>
            <w:bookmarkStart w:id="1279" w:name="_Toc338167445"/>
            <w:bookmarkStart w:id="1280" w:name="_Toc338167569"/>
            <w:bookmarkStart w:id="1281" w:name="_Toc338167949"/>
            <w:bookmarkStart w:id="1282" w:name="_Toc338168072"/>
            <w:bookmarkStart w:id="1283" w:name="_Toc338168195"/>
            <w:bookmarkStart w:id="1284" w:name="_Toc338168320"/>
            <w:bookmarkStart w:id="1285" w:name="_Toc338168445"/>
            <w:bookmarkStart w:id="1286" w:name="_Toc338168571"/>
            <w:bookmarkStart w:id="1287" w:name="_Toc338168696"/>
            <w:bookmarkStart w:id="1288" w:name="_Toc338168822"/>
            <w:bookmarkStart w:id="1289" w:name="_Toc338168948"/>
            <w:bookmarkStart w:id="1290" w:name="_Toc338169073"/>
            <w:bookmarkStart w:id="1291" w:name="_Toc338169203"/>
            <w:bookmarkStart w:id="1292" w:name="_Toc338169332"/>
            <w:bookmarkStart w:id="1293" w:name="_Toc338169462"/>
            <w:bookmarkStart w:id="1294" w:name="_Toc338169592"/>
            <w:bookmarkStart w:id="1295" w:name="_Toc338169721"/>
            <w:bookmarkStart w:id="1296" w:name="_Toc338169851"/>
            <w:bookmarkStart w:id="1297" w:name="_Toc338169981"/>
            <w:bookmarkStart w:id="1298" w:name="_Toc338170111"/>
            <w:bookmarkStart w:id="1299" w:name="_Toc338170242"/>
            <w:bookmarkStart w:id="1300" w:name="_Toc338170371"/>
            <w:bookmarkStart w:id="1301" w:name="_Toc338170500"/>
            <w:bookmarkStart w:id="1302" w:name="_Toc338170630"/>
            <w:bookmarkStart w:id="1303" w:name="_Toc338170759"/>
            <w:bookmarkStart w:id="1304" w:name="_Toc338170887"/>
            <w:bookmarkStart w:id="1305" w:name="_Toc338171014"/>
            <w:bookmarkStart w:id="1306" w:name="_Toc338171143"/>
            <w:bookmarkStart w:id="1307" w:name="_Toc338171273"/>
            <w:bookmarkStart w:id="1308" w:name="_Toc338171402"/>
            <w:bookmarkStart w:id="1309" w:name="_Toc338171532"/>
            <w:bookmarkStart w:id="1310" w:name="_Toc338171664"/>
            <w:bookmarkStart w:id="1311" w:name="_Toc338241037"/>
            <w:bookmarkStart w:id="1312" w:name="_Toc338241435"/>
            <w:bookmarkStart w:id="1313" w:name="_Toc338241767"/>
            <w:bookmarkStart w:id="1314" w:name="_Toc338241922"/>
            <w:bookmarkStart w:id="1315" w:name="_Toc339458171"/>
            <w:bookmarkStart w:id="1316" w:name="_Toc339628686"/>
            <w:bookmarkStart w:id="1317" w:name="_Toc338165350"/>
            <w:bookmarkStart w:id="1318" w:name="_Toc338166539"/>
            <w:bookmarkStart w:id="1319" w:name="_Toc338166846"/>
            <w:bookmarkStart w:id="1320" w:name="_Toc338166964"/>
            <w:bookmarkStart w:id="1321" w:name="_Toc338167082"/>
            <w:bookmarkStart w:id="1322" w:name="_Toc338167201"/>
            <w:bookmarkStart w:id="1323" w:name="_Toc338167323"/>
            <w:bookmarkStart w:id="1324" w:name="_Toc338167446"/>
            <w:bookmarkStart w:id="1325" w:name="_Toc338167570"/>
            <w:bookmarkStart w:id="1326" w:name="_Toc338167950"/>
            <w:bookmarkStart w:id="1327" w:name="_Toc338168073"/>
            <w:bookmarkStart w:id="1328" w:name="_Toc338168196"/>
            <w:bookmarkStart w:id="1329" w:name="_Toc338168321"/>
            <w:bookmarkStart w:id="1330" w:name="_Toc338168446"/>
            <w:bookmarkStart w:id="1331" w:name="_Toc338168572"/>
            <w:bookmarkStart w:id="1332" w:name="_Toc338168697"/>
            <w:bookmarkStart w:id="1333" w:name="_Toc338168823"/>
            <w:bookmarkStart w:id="1334" w:name="_Toc338168949"/>
            <w:bookmarkStart w:id="1335" w:name="_Toc338169074"/>
            <w:bookmarkStart w:id="1336" w:name="_Toc338169204"/>
            <w:bookmarkStart w:id="1337" w:name="_Toc338169333"/>
            <w:bookmarkStart w:id="1338" w:name="_Toc338169463"/>
            <w:bookmarkStart w:id="1339" w:name="_Toc338169593"/>
            <w:bookmarkStart w:id="1340" w:name="_Toc338169722"/>
            <w:bookmarkStart w:id="1341" w:name="_Toc338169852"/>
            <w:bookmarkStart w:id="1342" w:name="_Toc338169982"/>
            <w:bookmarkStart w:id="1343" w:name="_Toc338170112"/>
            <w:bookmarkStart w:id="1344" w:name="_Toc338170243"/>
            <w:bookmarkStart w:id="1345" w:name="_Toc338170372"/>
            <w:bookmarkStart w:id="1346" w:name="_Toc338170501"/>
            <w:bookmarkStart w:id="1347" w:name="_Toc338170631"/>
            <w:bookmarkStart w:id="1348" w:name="_Toc338170760"/>
            <w:bookmarkStart w:id="1349" w:name="_Toc338170888"/>
            <w:bookmarkStart w:id="1350" w:name="_Toc338171015"/>
            <w:bookmarkStart w:id="1351" w:name="_Toc338171144"/>
            <w:bookmarkStart w:id="1352" w:name="_Toc338171274"/>
            <w:bookmarkStart w:id="1353" w:name="_Toc338171403"/>
            <w:bookmarkStart w:id="1354" w:name="_Toc338171533"/>
            <w:bookmarkStart w:id="1355" w:name="_Toc338171665"/>
            <w:bookmarkStart w:id="1356" w:name="_Toc338241038"/>
            <w:bookmarkStart w:id="1357" w:name="_Toc338241436"/>
            <w:bookmarkStart w:id="1358" w:name="_Toc338241768"/>
            <w:bookmarkStart w:id="1359" w:name="_Toc338241923"/>
            <w:bookmarkStart w:id="1360" w:name="_Toc339458172"/>
            <w:bookmarkStart w:id="1361" w:name="_Toc339628687"/>
            <w:bookmarkStart w:id="1362" w:name="_Toc338165351"/>
            <w:bookmarkStart w:id="1363" w:name="_Toc338166540"/>
            <w:bookmarkStart w:id="1364" w:name="_Toc338166847"/>
            <w:bookmarkStart w:id="1365" w:name="_Toc338166965"/>
            <w:bookmarkStart w:id="1366" w:name="_Toc338167083"/>
            <w:bookmarkStart w:id="1367" w:name="_Toc338167202"/>
            <w:bookmarkStart w:id="1368" w:name="_Toc338167324"/>
            <w:bookmarkStart w:id="1369" w:name="_Toc338167447"/>
            <w:bookmarkStart w:id="1370" w:name="_Toc338167571"/>
            <w:bookmarkStart w:id="1371" w:name="_Toc338167951"/>
            <w:bookmarkStart w:id="1372" w:name="_Toc338168074"/>
            <w:bookmarkStart w:id="1373" w:name="_Toc338168197"/>
            <w:bookmarkStart w:id="1374" w:name="_Toc338168322"/>
            <w:bookmarkStart w:id="1375" w:name="_Toc338168447"/>
            <w:bookmarkStart w:id="1376" w:name="_Toc338168573"/>
            <w:bookmarkStart w:id="1377" w:name="_Toc338168698"/>
            <w:bookmarkStart w:id="1378" w:name="_Toc338168824"/>
            <w:bookmarkStart w:id="1379" w:name="_Toc338168950"/>
            <w:bookmarkStart w:id="1380" w:name="_Toc338169075"/>
            <w:bookmarkStart w:id="1381" w:name="_Toc338169205"/>
            <w:bookmarkStart w:id="1382" w:name="_Toc338169334"/>
            <w:bookmarkStart w:id="1383" w:name="_Toc338169464"/>
            <w:bookmarkStart w:id="1384" w:name="_Toc338169594"/>
            <w:bookmarkStart w:id="1385" w:name="_Toc338169723"/>
            <w:bookmarkStart w:id="1386" w:name="_Toc338169853"/>
            <w:bookmarkStart w:id="1387" w:name="_Toc338169983"/>
            <w:bookmarkStart w:id="1388" w:name="_Toc338170113"/>
            <w:bookmarkStart w:id="1389" w:name="_Toc338170244"/>
            <w:bookmarkStart w:id="1390" w:name="_Toc338170373"/>
            <w:bookmarkStart w:id="1391" w:name="_Toc338170502"/>
            <w:bookmarkStart w:id="1392" w:name="_Toc338170632"/>
            <w:bookmarkStart w:id="1393" w:name="_Toc338170761"/>
            <w:bookmarkStart w:id="1394" w:name="_Toc338170889"/>
            <w:bookmarkStart w:id="1395" w:name="_Toc338171016"/>
            <w:bookmarkStart w:id="1396" w:name="_Toc338171145"/>
            <w:bookmarkStart w:id="1397" w:name="_Toc338171275"/>
            <w:bookmarkStart w:id="1398" w:name="_Toc338171404"/>
            <w:bookmarkStart w:id="1399" w:name="_Toc338171534"/>
            <w:bookmarkStart w:id="1400" w:name="_Toc338171666"/>
            <w:bookmarkStart w:id="1401" w:name="_Toc338241039"/>
            <w:bookmarkStart w:id="1402" w:name="_Toc338241437"/>
            <w:bookmarkStart w:id="1403" w:name="_Toc338241769"/>
            <w:bookmarkStart w:id="1404" w:name="_Toc338241924"/>
            <w:bookmarkStart w:id="1405" w:name="_Toc339458173"/>
            <w:bookmarkStart w:id="1406" w:name="_Toc339628688"/>
            <w:bookmarkStart w:id="1407" w:name="_Toc338165352"/>
            <w:bookmarkStart w:id="1408" w:name="_Toc338166541"/>
            <w:bookmarkStart w:id="1409" w:name="_Toc338166848"/>
            <w:bookmarkStart w:id="1410" w:name="_Toc338166966"/>
            <w:bookmarkStart w:id="1411" w:name="_Toc338167084"/>
            <w:bookmarkStart w:id="1412" w:name="_Toc338167203"/>
            <w:bookmarkStart w:id="1413" w:name="_Toc338167325"/>
            <w:bookmarkStart w:id="1414" w:name="_Toc338167448"/>
            <w:bookmarkStart w:id="1415" w:name="_Toc338167572"/>
            <w:bookmarkStart w:id="1416" w:name="_Toc338167952"/>
            <w:bookmarkStart w:id="1417" w:name="_Toc338168075"/>
            <w:bookmarkStart w:id="1418" w:name="_Toc338168198"/>
            <w:bookmarkStart w:id="1419" w:name="_Toc338168323"/>
            <w:bookmarkStart w:id="1420" w:name="_Toc338168448"/>
            <w:bookmarkStart w:id="1421" w:name="_Toc338168574"/>
            <w:bookmarkStart w:id="1422" w:name="_Toc338168699"/>
            <w:bookmarkStart w:id="1423" w:name="_Toc338168825"/>
            <w:bookmarkStart w:id="1424" w:name="_Toc338168951"/>
            <w:bookmarkStart w:id="1425" w:name="_Toc338169076"/>
            <w:bookmarkStart w:id="1426" w:name="_Toc338169206"/>
            <w:bookmarkStart w:id="1427" w:name="_Toc338169335"/>
            <w:bookmarkStart w:id="1428" w:name="_Toc338169465"/>
            <w:bookmarkStart w:id="1429" w:name="_Toc338169595"/>
            <w:bookmarkStart w:id="1430" w:name="_Toc338169724"/>
            <w:bookmarkStart w:id="1431" w:name="_Toc338169854"/>
            <w:bookmarkStart w:id="1432" w:name="_Toc338169984"/>
            <w:bookmarkStart w:id="1433" w:name="_Toc338170114"/>
            <w:bookmarkStart w:id="1434" w:name="_Toc338170245"/>
            <w:bookmarkStart w:id="1435" w:name="_Toc338170374"/>
            <w:bookmarkStart w:id="1436" w:name="_Toc338170503"/>
            <w:bookmarkStart w:id="1437" w:name="_Toc338170633"/>
            <w:bookmarkStart w:id="1438" w:name="_Toc338170762"/>
            <w:bookmarkStart w:id="1439" w:name="_Toc338170890"/>
            <w:bookmarkStart w:id="1440" w:name="_Toc338171017"/>
            <w:bookmarkStart w:id="1441" w:name="_Toc338171146"/>
            <w:bookmarkStart w:id="1442" w:name="_Toc338171276"/>
            <w:bookmarkStart w:id="1443" w:name="_Toc338171405"/>
            <w:bookmarkStart w:id="1444" w:name="_Toc338171535"/>
            <w:bookmarkStart w:id="1445" w:name="_Toc338171667"/>
            <w:bookmarkStart w:id="1446" w:name="_Toc338241040"/>
            <w:bookmarkStart w:id="1447" w:name="_Toc338241438"/>
            <w:bookmarkStart w:id="1448" w:name="_Toc338241770"/>
            <w:bookmarkStart w:id="1449" w:name="_Toc338241925"/>
            <w:bookmarkStart w:id="1450" w:name="_Toc339458174"/>
            <w:bookmarkStart w:id="1451" w:name="_Toc339628689"/>
            <w:bookmarkStart w:id="1452" w:name="_Toc338165353"/>
            <w:bookmarkStart w:id="1453" w:name="_Toc338166542"/>
            <w:bookmarkStart w:id="1454" w:name="_Toc338166849"/>
            <w:bookmarkStart w:id="1455" w:name="_Toc338166967"/>
            <w:bookmarkStart w:id="1456" w:name="_Toc338167085"/>
            <w:bookmarkStart w:id="1457" w:name="_Toc338167204"/>
            <w:bookmarkStart w:id="1458" w:name="_Toc338167326"/>
            <w:bookmarkStart w:id="1459" w:name="_Toc338167449"/>
            <w:bookmarkStart w:id="1460" w:name="_Toc338167573"/>
            <w:bookmarkStart w:id="1461" w:name="_Toc338167953"/>
            <w:bookmarkStart w:id="1462" w:name="_Toc338168076"/>
            <w:bookmarkStart w:id="1463" w:name="_Toc338168199"/>
            <w:bookmarkStart w:id="1464" w:name="_Toc338168324"/>
            <w:bookmarkStart w:id="1465" w:name="_Toc338168449"/>
            <w:bookmarkStart w:id="1466" w:name="_Toc338168575"/>
            <w:bookmarkStart w:id="1467" w:name="_Toc338168700"/>
            <w:bookmarkStart w:id="1468" w:name="_Toc338168826"/>
            <w:bookmarkStart w:id="1469" w:name="_Toc338168952"/>
            <w:bookmarkStart w:id="1470" w:name="_Toc338169077"/>
            <w:bookmarkStart w:id="1471" w:name="_Toc338169207"/>
            <w:bookmarkStart w:id="1472" w:name="_Toc338169336"/>
            <w:bookmarkStart w:id="1473" w:name="_Toc338169466"/>
            <w:bookmarkStart w:id="1474" w:name="_Toc338169596"/>
            <w:bookmarkStart w:id="1475" w:name="_Toc338169725"/>
            <w:bookmarkStart w:id="1476" w:name="_Toc338169855"/>
            <w:bookmarkStart w:id="1477" w:name="_Toc338169985"/>
            <w:bookmarkStart w:id="1478" w:name="_Toc338170115"/>
            <w:bookmarkStart w:id="1479" w:name="_Toc338170246"/>
            <w:bookmarkStart w:id="1480" w:name="_Toc338170375"/>
            <w:bookmarkStart w:id="1481" w:name="_Toc338170504"/>
            <w:bookmarkStart w:id="1482" w:name="_Toc338170634"/>
            <w:bookmarkStart w:id="1483" w:name="_Toc338170763"/>
            <w:bookmarkStart w:id="1484" w:name="_Toc338170891"/>
            <w:bookmarkStart w:id="1485" w:name="_Toc338171018"/>
            <w:bookmarkStart w:id="1486" w:name="_Toc338171147"/>
            <w:bookmarkStart w:id="1487" w:name="_Toc338171277"/>
            <w:bookmarkStart w:id="1488" w:name="_Toc338171406"/>
            <w:bookmarkStart w:id="1489" w:name="_Toc338171536"/>
            <w:bookmarkStart w:id="1490" w:name="_Toc338171668"/>
            <w:bookmarkStart w:id="1491" w:name="_Toc338241041"/>
            <w:bookmarkStart w:id="1492" w:name="_Toc338241439"/>
            <w:bookmarkStart w:id="1493" w:name="_Toc338241771"/>
            <w:bookmarkStart w:id="1494" w:name="_Toc338241926"/>
            <w:bookmarkStart w:id="1495" w:name="_Toc339458175"/>
            <w:bookmarkStart w:id="1496" w:name="_Toc339628690"/>
            <w:bookmarkStart w:id="1497" w:name="_Toc338165354"/>
            <w:bookmarkStart w:id="1498" w:name="_Toc338166543"/>
            <w:bookmarkStart w:id="1499" w:name="_Toc338166850"/>
            <w:bookmarkStart w:id="1500" w:name="_Toc338166968"/>
            <w:bookmarkStart w:id="1501" w:name="_Toc338167086"/>
            <w:bookmarkStart w:id="1502" w:name="_Toc338167205"/>
            <w:bookmarkStart w:id="1503" w:name="_Toc338167327"/>
            <w:bookmarkStart w:id="1504" w:name="_Toc338167450"/>
            <w:bookmarkStart w:id="1505" w:name="_Toc338167574"/>
            <w:bookmarkStart w:id="1506" w:name="_Toc338167954"/>
            <w:bookmarkStart w:id="1507" w:name="_Toc338168077"/>
            <w:bookmarkStart w:id="1508" w:name="_Toc338168200"/>
            <w:bookmarkStart w:id="1509" w:name="_Toc338168325"/>
            <w:bookmarkStart w:id="1510" w:name="_Toc338168450"/>
            <w:bookmarkStart w:id="1511" w:name="_Toc338168576"/>
            <w:bookmarkStart w:id="1512" w:name="_Toc338168701"/>
            <w:bookmarkStart w:id="1513" w:name="_Toc338168827"/>
            <w:bookmarkStart w:id="1514" w:name="_Toc338168953"/>
            <w:bookmarkStart w:id="1515" w:name="_Toc338169078"/>
            <w:bookmarkStart w:id="1516" w:name="_Toc338169208"/>
            <w:bookmarkStart w:id="1517" w:name="_Toc338169337"/>
            <w:bookmarkStart w:id="1518" w:name="_Toc338169467"/>
            <w:bookmarkStart w:id="1519" w:name="_Toc338169597"/>
            <w:bookmarkStart w:id="1520" w:name="_Toc338169726"/>
            <w:bookmarkStart w:id="1521" w:name="_Toc338169856"/>
            <w:bookmarkStart w:id="1522" w:name="_Toc338169986"/>
            <w:bookmarkStart w:id="1523" w:name="_Toc338170116"/>
            <w:bookmarkStart w:id="1524" w:name="_Toc338170247"/>
            <w:bookmarkStart w:id="1525" w:name="_Toc338170376"/>
            <w:bookmarkStart w:id="1526" w:name="_Toc338170505"/>
            <w:bookmarkStart w:id="1527" w:name="_Toc338170635"/>
            <w:bookmarkStart w:id="1528" w:name="_Toc338170764"/>
            <w:bookmarkStart w:id="1529" w:name="_Toc338170892"/>
            <w:bookmarkStart w:id="1530" w:name="_Toc338171019"/>
            <w:bookmarkStart w:id="1531" w:name="_Toc338171148"/>
            <w:bookmarkStart w:id="1532" w:name="_Toc338171278"/>
            <w:bookmarkStart w:id="1533" w:name="_Toc338171407"/>
            <w:bookmarkStart w:id="1534" w:name="_Toc338171537"/>
            <w:bookmarkStart w:id="1535" w:name="_Toc338171669"/>
            <w:bookmarkStart w:id="1536" w:name="_Toc338241042"/>
            <w:bookmarkStart w:id="1537" w:name="_Toc338241440"/>
            <w:bookmarkStart w:id="1538" w:name="_Toc338241772"/>
            <w:bookmarkStart w:id="1539" w:name="_Toc338241927"/>
            <w:bookmarkStart w:id="1540" w:name="_Toc339458176"/>
            <w:bookmarkStart w:id="1541" w:name="_Toc339628691"/>
            <w:bookmarkStart w:id="1542" w:name="_Toc338165355"/>
            <w:bookmarkStart w:id="1543" w:name="_Toc338166544"/>
            <w:bookmarkStart w:id="1544" w:name="_Toc338166851"/>
            <w:bookmarkStart w:id="1545" w:name="_Toc338166969"/>
            <w:bookmarkStart w:id="1546" w:name="_Toc338167087"/>
            <w:bookmarkStart w:id="1547" w:name="_Toc338167206"/>
            <w:bookmarkStart w:id="1548" w:name="_Toc338167328"/>
            <w:bookmarkStart w:id="1549" w:name="_Toc338167451"/>
            <w:bookmarkStart w:id="1550" w:name="_Toc338167575"/>
            <w:bookmarkStart w:id="1551" w:name="_Toc338167955"/>
            <w:bookmarkStart w:id="1552" w:name="_Toc338168078"/>
            <w:bookmarkStart w:id="1553" w:name="_Toc338168201"/>
            <w:bookmarkStart w:id="1554" w:name="_Toc338168326"/>
            <w:bookmarkStart w:id="1555" w:name="_Toc338168451"/>
            <w:bookmarkStart w:id="1556" w:name="_Toc338168577"/>
            <w:bookmarkStart w:id="1557" w:name="_Toc338168702"/>
            <w:bookmarkStart w:id="1558" w:name="_Toc338168828"/>
            <w:bookmarkStart w:id="1559" w:name="_Toc338168954"/>
            <w:bookmarkStart w:id="1560" w:name="_Toc338169079"/>
            <w:bookmarkStart w:id="1561" w:name="_Toc338169209"/>
            <w:bookmarkStart w:id="1562" w:name="_Toc338169338"/>
            <w:bookmarkStart w:id="1563" w:name="_Toc338169468"/>
            <w:bookmarkStart w:id="1564" w:name="_Toc338169598"/>
            <w:bookmarkStart w:id="1565" w:name="_Toc338169727"/>
            <w:bookmarkStart w:id="1566" w:name="_Toc338169857"/>
            <w:bookmarkStart w:id="1567" w:name="_Toc338169987"/>
            <w:bookmarkStart w:id="1568" w:name="_Toc338170117"/>
            <w:bookmarkStart w:id="1569" w:name="_Toc338170248"/>
            <w:bookmarkStart w:id="1570" w:name="_Toc338170377"/>
            <w:bookmarkStart w:id="1571" w:name="_Toc338170506"/>
            <w:bookmarkStart w:id="1572" w:name="_Toc338170636"/>
            <w:bookmarkStart w:id="1573" w:name="_Toc338170765"/>
            <w:bookmarkStart w:id="1574" w:name="_Toc338170893"/>
            <w:bookmarkStart w:id="1575" w:name="_Toc338171020"/>
            <w:bookmarkStart w:id="1576" w:name="_Toc338171149"/>
            <w:bookmarkStart w:id="1577" w:name="_Toc338171279"/>
            <w:bookmarkStart w:id="1578" w:name="_Toc338171408"/>
            <w:bookmarkStart w:id="1579" w:name="_Toc338171538"/>
            <w:bookmarkStart w:id="1580" w:name="_Toc338171670"/>
            <w:bookmarkStart w:id="1581" w:name="_Toc338241043"/>
            <w:bookmarkStart w:id="1582" w:name="_Toc338241441"/>
            <w:bookmarkStart w:id="1583" w:name="_Toc338241773"/>
            <w:bookmarkStart w:id="1584" w:name="_Toc338241928"/>
            <w:bookmarkStart w:id="1585" w:name="_Toc339458177"/>
            <w:bookmarkStart w:id="1586" w:name="_Toc339628692"/>
            <w:bookmarkStart w:id="1587" w:name="_Toc338165356"/>
            <w:bookmarkStart w:id="1588" w:name="_Toc338166545"/>
            <w:bookmarkStart w:id="1589" w:name="_Toc338166852"/>
            <w:bookmarkStart w:id="1590" w:name="_Toc338166970"/>
            <w:bookmarkStart w:id="1591" w:name="_Toc338167088"/>
            <w:bookmarkStart w:id="1592" w:name="_Toc338167207"/>
            <w:bookmarkStart w:id="1593" w:name="_Toc338167329"/>
            <w:bookmarkStart w:id="1594" w:name="_Toc338167452"/>
            <w:bookmarkStart w:id="1595" w:name="_Toc338167576"/>
            <w:bookmarkStart w:id="1596" w:name="_Toc338167956"/>
            <w:bookmarkStart w:id="1597" w:name="_Toc338168079"/>
            <w:bookmarkStart w:id="1598" w:name="_Toc338168202"/>
            <w:bookmarkStart w:id="1599" w:name="_Toc338168327"/>
            <w:bookmarkStart w:id="1600" w:name="_Toc338168452"/>
            <w:bookmarkStart w:id="1601" w:name="_Toc338168578"/>
            <w:bookmarkStart w:id="1602" w:name="_Toc338168703"/>
            <w:bookmarkStart w:id="1603" w:name="_Toc338168829"/>
            <w:bookmarkStart w:id="1604" w:name="_Toc338168955"/>
            <w:bookmarkStart w:id="1605" w:name="_Toc338169080"/>
            <w:bookmarkStart w:id="1606" w:name="_Toc338169210"/>
            <w:bookmarkStart w:id="1607" w:name="_Toc338169339"/>
            <w:bookmarkStart w:id="1608" w:name="_Toc338169469"/>
            <w:bookmarkStart w:id="1609" w:name="_Toc338169599"/>
            <w:bookmarkStart w:id="1610" w:name="_Toc338169728"/>
            <w:bookmarkStart w:id="1611" w:name="_Toc338169858"/>
            <w:bookmarkStart w:id="1612" w:name="_Toc338169988"/>
            <w:bookmarkStart w:id="1613" w:name="_Toc338170118"/>
            <w:bookmarkStart w:id="1614" w:name="_Toc338170249"/>
            <w:bookmarkStart w:id="1615" w:name="_Toc338170378"/>
            <w:bookmarkStart w:id="1616" w:name="_Toc338170507"/>
            <w:bookmarkStart w:id="1617" w:name="_Toc338170637"/>
            <w:bookmarkStart w:id="1618" w:name="_Toc338170766"/>
            <w:bookmarkStart w:id="1619" w:name="_Toc338170894"/>
            <w:bookmarkStart w:id="1620" w:name="_Toc338171021"/>
            <w:bookmarkStart w:id="1621" w:name="_Toc338171150"/>
            <w:bookmarkStart w:id="1622" w:name="_Toc338171280"/>
            <w:bookmarkStart w:id="1623" w:name="_Toc338171409"/>
            <w:bookmarkStart w:id="1624" w:name="_Toc338171539"/>
            <w:bookmarkStart w:id="1625" w:name="_Toc338171671"/>
            <w:bookmarkStart w:id="1626" w:name="_Toc338241044"/>
            <w:bookmarkStart w:id="1627" w:name="_Toc338241442"/>
            <w:bookmarkStart w:id="1628" w:name="_Toc338241774"/>
            <w:bookmarkStart w:id="1629" w:name="_Toc338241929"/>
            <w:bookmarkStart w:id="1630" w:name="_Toc339458178"/>
            <w:bookmarkStart w:id="1631" w:name="_Toc339628693"/>
            <w:bookmarkStart w:id="1632" w:name="_Toc338165357"/>
            <w:bookmarkStart w:id="1633" w:name="_Toc338166546"/>
            <w:bookmarkStart w:id="1634" w:name="_Toc338166853"/>
            <w:bookmarkStart w:id="1635" w:name="_Toc338166971"/>
            <w:bookmarkStart w:id="1636" w:name="_Toc338167089"/>
            <w:bookmarkStart w:id="1637" w:name="_Toc338167208"/>
            <w:bookmarkStart w:id="1638" w:name="_Toc338167330"/>
            <w:bookmarkStart w:id="1639" w:name="_Toc338167453"/>
            <w:bookmarkStart w:id="1640" w:name="_Toc338167577"/>
            <w:bookmarkStart w:id="1641" w:name="_Toc338167957"/>
            <w:bookmarkStart w:id="1642" w:name="_Toc338168080"/>
            <w:bookmarkStart w:id="1643" w:name="_Toc338168203"/>
            <w:bookmarkStart w:id="1644" w:name="_Toc338168328"/>
            <w:bookmarkStart w:id="1645" w:name="_Toc338168453"/>
            <w:bookmarkStart w:id="1646" w:name="_Toc338168579"/>
            <w:bookmarkStart w:id="1647" w:name="_Toc338168704"/>
            <w:bookmarkStart w:id="1648" w:name="_Toc338168830"/>
            <w:bookmarkStart w:id="1649" w:name="_Toc338168956"/>
            <w:bookmarkStart w:id="1650" w:name="_Toc338169081"/>
            <w:bookmarkStart w:id="1651" w:name="_Toc338169211"/>
            <w:bookmarkStart w:id="1652" w:name="_Toc338169340"/>
            <w:bookmarkStart w:id="1653" w:name="_Toc338169470"/>
            <w:bookmarkStart w:id="1654" w:name="_Toc338169600"/>
            <w:bookmarkStart w:id="1655" w:name="_Toc338169729"/>
            <w:bookmarkStart w:id="1656" w:name="_Toc338169859"/>
            <w:bookmarkStart w:id="1657" w:name="_Toc338169989"/>
            <w:bookmarkStart w:id="1658" w:name="_Toc338170119"/>
            <w:bookmarkStart w:id="1659" w:name="_Toc338170250"/>
            <w:bookmarkStart w:id="1660" w:name="_Toc338170379"/>
            <w:bookmarkStart w:id="1661" w:name="_Toc338170508"/>
            <w:bookmarkStart w:id="1662" w:name="_Toc338170638"/>
            <w:bookmarkStart w:id="1663" w:name="_Toc338170767"/>
            <w:bookmarkStart w:id="1664" w:name="_Toc338170895"/>
            <w:bookmarkStart w:id="1665" w:name="_Toc338171022"/>
            <w:bookmarkStart w:id="1666" w:name="_Toc338171151"/>
            <w:bookmarkStart w:id="1667" w:name="_Toc338171281"/>
            <w:bookmarkStart w:id="1668" w:name="_Toc338171410"/>
            <w:bookmarkStart w:id="1669" w:name="_Toc338171540"/>
            <w:bookmarkStart w:id="1670" w:name="_Toc338171672"/>
            <w:bookmarkStart w:id="1671" w:name="_Toc338241045"/>
            <w:bookmarkStart w:id="1672" w:name="_Toc338241443"/>
            <w:bookmarkStart w:id="1673" w:name="_Toc338241775"/>
            <w:bookmarkStart w:id="1674" w:name="_Toc338241930"/>
            <w:bookmarkStart w:id="1675" w:name="_Toc339458179"/>
            <w:bookmarkStart w:id="1676" w:name="_Toc339628694"/>
            <w:bookmarkStart w:id="1677" w:name="_Toc338165358"/>
            <w:bookmarkStart w:id="1678" w:name="_Toc338166547"/>
            <w:bookmarkStart w:id="1679" w:name="_Toc338166854"/>
            <w:bookmarkStart w:id="1680" w:name="_Toc338166972"/>
            <w:bookmarkStart w:id="1681" w:name="_Toc338167090"/>
            <w:bookmarkStart w:id="1682" w:name="_Toc338167209"/>
            <w:bookmarkStart w:id="1683" w:name="_Toc338167331"/>
            <w:bookmarkStart w:id="1684" w:name="_Toc338167454"/>
            <w:bookmarkStart w:id="1685" w:name="_Toc338167578"/>
            <w:bookmarkStart w:id="1686" w:name="_Toc338167958"/>
            <w:bookmarkStart w:id="1687" w:name="_Toc338168081"/>
            <w:bookmarkStart w:id="1688" w:name="_Toc338168204"/>
            <w:bookmarkStart w:id="1689" w:name="_Toc338168329"/>
            <w:bookmarkStart w:id="1690" w:name="_Toc338168454"/>
            <w:bookmarkStart w:id="1691" w:name="_Toc338168580"/>
            <w:bookmarkStart w:id="1692" w:name="_Toc338168705"/>
            <w:bookmarkStart w:id="1693" w:name="_Toc338168831"/>
            <w:bookmarkStart w:id="1694" w:name="_Toc338168957"/>
            <w:bookmarkStart w:id="1695" w:name="_Toc338169082"/>
            <w:bookmarkStart w:id="1696" w:name="_Toc338169212"/>
            <w:bookmarkStart w:id="1697" w:name="_Toc338169341"/>
            <w:bookmarkStart w:id="1698" w:name="_Toc338169471"/>
            <w:bookmarkStart w:id="1699" w:name="_Toc338169601"/>
            <w:bookmarkStart w:id="1700" w:name="_Toc338169730"/>
            <w:bookmarkStart w:id="1701" w:name="_Toc338169860"/>
            <w:bookmarkStart w:id="1702" w:name="_Toc338169990"/>
            <w:bookmarkStart w:id="1703" w:name="_Toc338170120"/>
            <w:bookmarkStart w:id="1704" w:name="_Toc338170251"/>
            <w:bookmarkStart w:id="1705" w:name="_Toc338170380"/>
            <w:bookmarkStart w:id="1706" w:name="_Toc338170509"/>
            <w:bookmarkStart w:id="1707" w:name="_Toc338170639"/>
            <w:bookmarkStart w:id="1708" w:name="_Toc338170768"/>
            <w:bookmarkStart w:id="1709" w:name="_Toc338170896"/>
            <w:bookmarkStart w:id="1710" w:name="_Toc338171023"/>
            <w:bookmarkStart w:id="1711" w:name="_Toc338171152"/>
            <w:bookmarkStart w:id="1712" w:name="_Toc338171282"/>
            <w:bookmarkStart w:id="1713" w:name="_Toc338171411"/>
            <w:bookmarkStart w:id="1714" w:name="_Toc338171541"/>
            <w:bookmarkStart w:id="1715" w:name="_Toc338171673"/>
            <w:bookmarkStart w:id="1716" w:name="_Toc338241046"/>
            <w:bookmarkStart w:id="1717" w:name="_Toc338241444"/>
            <w:bookmarkStart w:id="1718" w:name="_Toc338241776"/>
            <w:bookmarkStart w:id="1719" w:name="_Toc338241931"/>
            <w:bookmarkStart w:id="1720" w:name="_Toc339458180"/>
            <w:bookmarkStart w:id="1721" w:name="_Toc339628695"/>
            <w:bookmarkStart w:id="1722" w:name="_Toc338165359"/>
            <w:bookmarkStart w:id="1723" w:name="_Toc338166548"/>
            <w:bookmarkStart w:id="1724" w:name="_Toc338166855"/>
            <w:bookmarkStart w:id="1725" w:name="_Toc338166973"/>
            <w:bookmarkStart w:id="1726" w:name="_Toc338167091"/>
            <w:bookmarkStart w:id="1727" w:name="_Toc338167210"/>
            <w:bookmarkStart w:id="1728" w:name="_Toc338167332"/>
            <w:bookmarkStart w:id="1729" w:name="_Toc338167455"/>
            <w:bookmarkStart w:id="1730" w:name="_Toc338167579"/>
            <w:bookmarkStart w:id="1731" w:name="_Toc338167959"/>
            <w:bookmarkStart w:id="1732" w:name="_Toc338168082"/>
            <w:bookmarkStart w:id="1733" w:name="_Toc338168205"/>
            <w:bookmarkStart w:id="1734" w:name="_Toc338168330"/>
            <w:bookmarkStart w:id="1735" w:name="_Toc338168455"/>
            <w:bookmarkStart w:id="1736" w:name="_Toc338168581"/>
            <w:bookmarkStart w:id="1737" w:name="_Toc338168706"/>
            <w:bookmarkStart w:id="1738" w:name="_Toc338168832"/>
            <w:bookmarkStart w:id="1739" w:name="_Toc338168958"/>
            <w:bookmarkStart w:id="1740" w:name="_Toc338169083"/>
            <w:bookmarkStart w:id="1741" w:name="_Toc338169213"/>
            <w:bookmarkStart w:id="1742" w:name="_Toc338169342"/>
            <w:bookmarkStart w:id="1743" w:name="_Toc338169472"/>
            <w:bookmarkStart w:id="1744" w:name="_Toc338169602"/>
            <w:bookmarkStart w:id="1745" w:name="_Toc338169731"/>
            <w:bookmarkStart w:id="1746" w:name="_Toc338169861"/>
            <w:bookmarkStart w:id="1747" w:name="_Toc338169991"/>
            <w:bookmarkStart w:id="1748" w:name="_Toc338170121"/>
            <w:bookmarkStart w:id="1749" w:name="_Toc338170252"/>
            <w:bookmarkStart w:id="1750" w:name="_Toc338170381"/>
            <w:bookmarkStart w:id="1751" w:name="_Toc338170510"/>
            <w:bookmarkStart w:id="1752" w:name="_Toc338170640"/>
            <w:bookmarkStart w:id="1753" w:name="_Toc338170769"/>
            <w:bookmarkStart w:id="1754" w:name="_Toc338170897"/>
            <w:bookmarkStart w:id="1755" w:name="_Toc338171024"/>
            <w:bookmarkStart w:id="1756" w:name="_Toc338171153"/>
            <w:bookmarkStart w:id="1757" w:name="_Toc338171283"/>
            <w:bookmarkStart w:id="1758" w:name="_Toc338171412"/>
            <w:bookmarkStart w:id="1759" w:name="_Toc338171542"/>
            <w:bookmarkStart w:id="1760" w:name="_Toc338171674"/>
            <w:bookmarkStart w:id="1761" w:name="_Toc338241047"/>
            <w:bookmarkStart w:id="1762" w:name="_Toc338241445"/>
            <w:bookmarkStart w:id="1763" w:name="_Toc338241777"/>
            <w:bookmarkStart w:id="1764" w:name="_Toc338241932"/>
            <w:bookmarkStart w:id="1765" w:name="_Toc339458181"/>
            <w:bookmarkStart w:id="1766" w:name="_Toc339628696"/>
            <w:bookmarkStart w:id="1767" w:name="_Toc338165360"/>
            <w:bookmarkStart w:id="1768" w:name="_Toc338166549"/>
            <w:bookmarkStart w:id="1769" w:name="_Toc338166856"/>
            <w:bookmarkStart w:id="1770" w:name="_Toc338166974"/>
            <w:bookmarkStart w:id="1771" w:name="_Toc338167092"/>
            <w:bookmarkStart w:id="1772" w:name="_Toc338167211"/>
            <w:bookmarkStart w:id="1773" w:name="_Toc338167333"/>
            <w:bookmarkStart w:id="1774" w:name="_Toc338167456"/>
            <w:bookmarkStart w:id="1775" w:name="_Toc338167580"/>
            <w:bookmarkStart w:id="1776" w:name="_Toc338167960"/>
            <w:bookmarkStart w:id="1777" w:name="_Toc338168083"/>
            <w:bookmarkStart w:id="1778" w:name="_Toc338168206"/>
            <w:bookmarkStart w:id="1779" w:name="_Toc338168331"/>
            <w:bookmarkStart w:id="1780" w:name="_Toc338168456"/>
            <w:bookmarkStart w:id="1781" w:name="_Toc338168582"/>
            <w:bookmarkStart w:id="1782" w:name="_Toc338168707"/>
            <w:bookmarkStart w:id="1783" w:name="_Toc338168833"/>
            <w:bookmarkStart w:id="1784" w:name="_Toc338168959"/>
            <w:bookmarkStart w:id="1785" w:name="_Toc338169084"/>
            <w:bookmarkStart w:id="1786" w:name="_Toc338169214"/>
            <w:bookmarkStart w:id="1787" w:name="_Toc338169343"/>
            <w:bookmarkStart w:id="1788" w:name="_Toc338169473"/>
            <w:bookmarkStart w:id="1789" w:name="_Toc338169603"/>
            <w:bookmarkStart w:id="1790" w:name="_Toc338169732"/>
            <w:bookmarkStart w:id="1791" w:name="_Toc338169862"/>
            <w:bookmarkStart w:id="1792" w:name="_Toc338169992"/>
            <w:bookmarkStart w:id="1793" w:name="_Toc338170122"/>
            <w:bookmarkStart w:id="1794" w:name="_Toc338170253"/>
            <w:bookmarkStart w:id="1795" w:name="_Toc338170382"/>
            <w:bookmarkStart w:id="1796" w:name="_Toc338170511"/>
            <w:bookmarkStart w:id="1797" w:name="_Toc338170641"/>
            <w:bookmarkStart w:id="1798" w:name="_Toc338170770"/>
            <w:bookmarkStart w:id="1799" w:name="_Toc338170898"/>
            <w:bookmarkStart w:id="1800" w:name="_Toc338171025"/>
            <w:bookmarkStart w:id="1801" w:name="_Toc338171154"/>
            <w:bookmarkStart w:id="1802" w:name="_Toc338171284"/>
            <w:bookmarkStart w:id="1803" w:name="_Toc338171413"/>
            <w:bookmarkStart w:id="1804" w:name="_Toc338171543"/>
            <w:bookmarkStart w:id="1805" w:name="_Toc338171675"/>
            <w:bookmarkStart w:id="1806" w:name="_Toc338241048"/>
            <w:bookmarkStart w:id="1807" w:name="_Toc338241446"/>
            <w:bookmarkStart w:id="1808" w:name="_Toc338241778"/>
            <w:bookmarkStart w:id="1809" w:name="_Toc338241933"/>
            <w:bookmarkStart w:id="1810" w:name="_Toc339458182"/>
            <w:bookmarkStart w:id="1811" w:name="_Toc339628697"/>
            <w:bookmarkStart w:id="1812" w:name="_Toc338165361"/>
            <w:bookmarkStart w:id="1813" w:name="_Toc338166550"/>
            <w:bookmarkStart w:id="1814" w:name="_Toc338166857"/>
            <w:bookmarkStart w:id="1815" w:name="_Toc338166975"/>
            <w:bookmarkStart w:id="1816" w:name="_Toc338167093"/>
            <w:bookmarkStart w:id="1817" w:name="_Toc338167212"/>
            <w:bookmarkStart w:id="1818" w:name="_Toc338167334"/>
            <w:bookmarkStart w:id="1819" w:name="_Toc338167457"/>
            <w:bookmarkStart w:id="1820" w:name="_Toc338167581"/>
            <w:bookmarkStart w:id="1821" w:name="_Toc338167961"/>
            <w:bookmarkStart w:id="1822" w:name="_Toc338168084"/>
            <w:bookmarkStart w:id="1823" w:name="_Toc338168207"/>
            <w:bookmarkStart w:id="1824" w:name="_Toc338168332"/>
            <w:bookmarkStart w:id="1825" w:name="_Toc338168457"/>
            <w:bookmarkStart w:id="1826" w:name="_Toc338168583"/>
            <w:bookmarkStart w:id="1827" w:name="_Toc338168708"/>
            <w:bookmarkStart w:id="1828" w:name="_Toc338168834"/>
            <w:bookmarkStart w:id="1829" w:name="_Toc338168960"/>
            <w:bookmarkStart w:id="1830" w:name="_Toc338169085"/>
            <w:bookmarkStart w:id="1831" w:name="_Toc338169215"/>
            <w:bookmarkStart w:id="1832" w:name="_Toc338169344"/>
            <w:bookmarkStart w:id="1833" w:name="_Toc338169474"/>
            <w:bookmarkStart w:id="1834" w:name="_Toc338169604"/>
            <w:bookmarkStart w:id="1835" w:name="_Toc338169733"/>
            <w:bookmarkStart w:id="1836" w:name="_Toc338169863"/>
            <w:bookmarkStart w:id="1837" w:name="_Toc338169993"/>
            <w:bookmarkStart w:id="1838" w:name="_Toc338170123"/>
            <w:bookmarkStart w:id="1839" w:name="_Toc338170254"/>
            <w:bookmarkStart w:id="1840" w:name="_Toc338170383"/>
            <w:bookmarkStart w:id="1841" w:name="_Toc338170512"/>
            <w:bookmarkStart w:id="1842" w:name="_Toc338170642"/>
            <w:bookmarkStart w:id="1843" w:name="_Toc338170771"/>
            <w:bookmarkStart w:id="1844" w:name="_Toc338170899"/>
            <w:bookmarkStart w:id="1845" w:name="_Toc338171026"/>
            <w:bookmarkStart w:id="1846" w:name="_Toc338171155"/>
            <w:bookmarkStart w:id="1847" w:name="_Toc338171285"/>
            <w:bookmarkStart w:id="1848" w:name="_Toc338171414"/>
            <w:bookmarkStart w:id="1849" w:name="_Toc338171544"/>
            <w:bookmarkStart w:id="1850" w:name="_Toc338171676"/>
            <w:bookmarkStart w:id="1851" w:name="_Toc338241049"/>
            <w:bookmarkStart w:id="1852" w:name="_Toc338241447"/>
            <w:bookmarkStart w:id="1853" w:name="_Toc338241779"/>
            <w:bookmarkStart w:id="1854" w:name="_Toc338241934"/>
            <w:bookmarkStart w:id="1855" w:name="_Toc339458183"/>
            <w:bookmarkStart w:id="1856" w:name="_Toc339628698"/>
            <w:bookmarkStart w:id="1857" w:name="_Toc338165362"/>
            <w:bookmarkStart w:id="1858" w:name="_Toc338166551"/>
            <w:bookmarkStart w:id="1859" w:name="_Toc338166858"/>
            <w:bookmarkStart w:id="1860" w:name="_Toc338166976"/>
            <w:bookmarkStart w:id="1861" w:name="_Toc338167094"/>
            <w:bookmarkStart w:id="1862" w:name="_Toc338167213"/>
            <w:bookmarkStart w:id="1863" w:name="_Toc338167335"/>
            <w:bookmarkStart w:id="1864" w:name="_Toc338167458"/>
            <w:bookmarkStart w:id="1865" w:name="_Toc338167582"/>
            <w:bookmarkStart w:id="1866" w:name="_Toc338167962"/>
            <w:bookmarkStart w:id="1867" w:name="_Toc338168085"/>
            <w:bookmarkStart w:id="1868" w:name="_Toc338168208"/>
            <w:bookmarkStart w:id="1869" w:name="_Toc338168333"/>
            <w:bookmarkStart w:id="1870" w:name="_Toc338168458"/>
            <w:bookmarkStart w:id="1871" w:name="_Toc338168584"/>
            <w:bookmarkStart w:id="1872" w:name="_Toc338168709"/>
            <w:bookmarkStart w:id="1873" w:name="_Toc338168835"/>
            <w:bookmarkStart w:id="1874" w:name="_Toc338168961"/>
            <w:bookmarkStart w:id="1875" w:name="_Toc338169086"/>
            <w:bookmarkStart w:id="1876" w:name="_Toc338169216"/>
            <w:bookmarkStart w:id="1877" w:name="_Toc338169345"/>
            <w:bookmarkStart w:id="1878" w:name="_Toc338169475"/>
            <w:bookmarkStart w:id="1879" w:name="_Toc338169605"/>
            <w:bookmarkStart w:id="1880" w:name="_Toc338169734"/>
            <w:bookmarkStart w:id="1881" w:name="_Toc338169864"/>
            <w:bookmarkStart w:id="1882" w:name="_Toc338169994"/>
            <w:bookmarkStart w:id="1883" w:name="_Toc338170124"/>
            <w:bookmarkStart w:id="1884" w:name="_Toc338170255"/>
            <w:bookmarkStart w:id="1885" w:name="_Toc338170384"/>
            <w:bookmarkStart w:id="1886" w:name="_Toc338170513"/>
            <w:bookmarkStart w:id="1887" w:name="_Toc338170643"/>
            <w:bookmarkStart w:id="1888" w:name="_Toc338170772"/>
            <w:bookmarkStart w:id="1889" w:name="_Toc338170900"/>
            <w:bookmarkStart w:id="1890" w:name="_Toc338171027"/>
            <w:bookmarkStart w:id="1891" w:name="_Toc338171156"/>
            <w:bookmarkStart w:id="1892" w:name="_Toc338171286"/>
            <w:bookmarkStart w:id="1893" w:name="_Toc338171415"/>
            <w:bookmarkStart w:id="1894" w:name="_Toc338171545"/>
            <w:bookmarkStart w:id="1895" w:name="_Toc338171677"/>
            <w:bookmarkStart w:id="1896" w:name="_Toc338241050"/>
            <w:bookmarkStart w:id="1897" w:name="_Toc338241448"/>
            <w:bookmarkStart w:id="1898" w:name="_Toc338241780"/>
            <w:bookmarkStart w:id="1899" w:name="_Toc338241935"/>
            <w:bookmarkStart w:id="1900" w:name="_Toc339458184"/>
            <w:bookmarkStart w:id="1901" w:name="_Toc339628699"/>
            <w:bookmarkStart w:id="1902" w:name="_Toc338165363"/>
            <w:bookmarkStart w:id="1903" w:name="_Toc338166552"/>
            <w:bookmarkStart w:id="1904" w:name="_Toc338166859"/>
            <w:bookmarkStart w:id="1905" w:name="_Toc338166977"/>
            <w:bookmarkStart w:id="1906" w:name="_Toc338167095"/>
            <w:bookmarkStart w:id="1907" w:name="_Toc338167214"/>
            <w:bookmarkStart w:id="1908" w:name="_Toc338167336"/>
            <w:bookmarkStart w:id="1909" w:name="_Toc338167459"/>
            <w:bookmarkStart w:id="1910" w:name="_Toc338167583"/>
            <w:bookmarkStart w:id="1911" w:name="_Toc338167963"/>
            <w:bookmarkStart w:id="1912" w:name="_Toc338168086"/>
            <w:bookmarkStart w:id="1913" w:name="_Toc338168209"/>
            <w:bookmarkStart w:id="1914" w:name="_Toc338168334"/>
            <w:bookmarkStart w:id="1915" w:name="_Toc338168459"/>
            <w:bookmarkStart w:id="1916" w:name="_Toc338168585"/>
            <w:bookmarkStart w:id="1917" w:name="_Toc338168710"/>
            <w:bookmarkStart w:id="1918" w:name="_Toc338168836"/>
            <w:bookmarkStart w:id="1919" w:name="_Toc338168962"/>
            <w:bookmarkStart w:id="1920" w:name="_Toc338169087"/>
            <w:bookmarkStart w:id="1921" w:name="_Toc338169217"/>
            <w:bookmarkStart w:id="1922" w:name="_Toc338169346"/>
            <w:bookmarkStart w:id="1923" w:name="_Toc338169476"/>
            <w:bookmarkStart w:id="1924" w:name="_Toc338169606"/>
            <w:bookmarkStart w:id="1925" w:name="_Toc338169735"/>
            <w:bookmarkStart w:id="1926" w:name="_Toc338169865"/>
            <w:bookmarkStart w:id="1927" w:name="_Toc338169995"/>
            <w:bookmarkStart w:id="1928" w:name="_Toc338170125"/>
            <w:bookmarkStart w:id="1929" w:name="_Toc338170256"/>
            <w:bookmarkStart w:id="1930" w:name="_Toc338170385"/>
            <w:bookmarkStart w:id="1931" w:name="_Toc338170514"/>
            <w:bookmarkStart w:id="1932" w:name="_Toc338170644"/>
            <w:bookmarkStart w:id="1933" w:name="_Toc338170773"/>
            <w:bookmarkStart w:id="1934" w:name="_Toc338170901"/>
            <w:bookmarkStart w:id="1935" w:name="_Toc338171028"/>
            <w:bookmarkStart w:id="1936" w:name="_Toc338171157"/>
            <w:bookmarkStart w:id="1937" w:name="_Toc338171287"/>
            <w:bookmarkStart w:id="1938" w:name="_Toc338171416"/>
            <w:bookmarkStart w:id="1939" w:name="_Toc338171546"/>
            <w:bookmarkStart w:id="1940" w:name="_Toc338171678"/>
            <w:bookmarkStart w:id="1941" w:name="_Toc338241051"/>
            <w:bookmarkStart w:id="1942" w:name="_Toc338241449"/>
            <w:bookmarkStart w:id="1943" w:name="_Toc338241781"/>
            <w:bookmarkStart w:id="1944" w:name="_Toc338241936"/>
            <w:bookmarkStart w:id="1945" w:name="_Toc339458185"/>
            <w:bookmarkStart w:id="1946" w:name="_Toc339628700"/>
            <w:bookmarkStart w:id="1947" w:name="_Toc337481255"/>
            <w:bookmarkStart w:id="1948" w:name="_Toc337481349"/>
            <w:bookmarkStart w:id="1949" w:name="_Toc338165364"/>
            <w:bookmarkStart w:id="1950" w:name="_Toc338166553"/>
            <w:bookmarkStart w:id="1951" w:name="_Toc338166860"/>
            <w:bookmarkStart w:id="1952" w:name="_Toc338166978"/>
            <w:bookmarkStart w:id="1953" w:name="_Toc338167096"/>
            <w:bookmarkStart w:id="1954" w:name="_Toc338167215"/>
            <w:bookmarkStart w:id="1955" w:name="_Toc338167337"/>
            <w:bookmarkStart w:id="1956" w:name="_Toc338167460"/>
            <w:bookmarkStart w:id="1957" w:name="_Toc338167584"/>
            <w:bookmarkStart w:id="1958" w:name="_Toc338167964"/>
            <w:bookmarkStart w:id="1959" w:name="_Toc338168087"/>
            <w:bookmarkStart w:id="1960" w:name="_Toc338168210"/>
            <w:bookmarkStart w:id="1961" w:name="_Toc338168335"/>
            <w:bookmarkStart w:id="1962" w:name="_Toc338168460"/>
            <w:bookmarkStart w:id="1963" w:name="_Toc338168586"/>
            <w:bookmarkStart w:id="1964" w:name="_Toc338168711"/>
            <w:bookmarkStart w:id="1965" w:name="_Toc338168837"/>
            <w:bookmarkStart w:id="1966" w:name="_Toc338168963"/>
            <w:bookmarkStart w:id="1967" w:name="_Toc338169088"/>
            <w:bookmarkStart w:id="1968" w:name="_Toc338169218"/>
            <w:bookmarkStart w:id="1969" w:name="_Toc338169347"/>
            <w:bookmarkStart w:id="1970" w:name="_Toc338169477"/>
            <w:bookmarkStart w:id="1971" w:name="_Toc338169607"/>
            <w:bookmarkStart w:id="1972" w:name="_Toc338169736"/>
            <w:bookmarkStart w:id="1973" w:name="_Toc338169866"/>
            <w:bookmarkStart w:id="1974" w:name="_Toc338169996"/>
            <w:bookmarkStart w:id="1975" w:name="_Toc338170126"/>
            <w:bookmarkStart w:id="1976" w:name="_Toc338170257"/>
            <w:bookmarkStart w:id="1977" w:name="_Toc338170386"/>
            <w:bookmarkStart w:id="1978" w:name="_Toc338170515"/>
            <w:bookmarkStart w:id="1979" w:name="_Toc338170645"/>
            <w:bookmarkStart w:id="1980" w:name="_Toc338170774"/>
            <w:bookmarkStart w:id="1981" w:name="_Toc338170902"/>
            <w:bookmarkStart w:id="1982" w:name="_Toc338171029"/>
            <w:bookmarkStart w:id="1983" w:name="_Toc338171158"/>
            <w:bookmarkStart w:id="1984" w:name="_Toc338171288"/>
            <w:bookmarkStart w:id="1985" w:name="_Toc338171417"/>
            <w:bookmarkStart w:id="1986" w:name="_Toc338171547"/>
            <w:bookmarkStart w:id="1987" w:name="_Toc338171679"/>
            <w:bookmarkStart w:id="1988" w:name="_Toc338241052"/>
            <w:bookmarkStart w:id="1989" w:name="_Toc338241450"/>
            <w:bookmarkStart w:id="1990" w:name="_Toc338241782"/>
            <w:bookmarkStart w:id="1991" w:name="_Toc338241937"/>
            <w:bookmarkStart w:id="1992" w:name="_Toc339458186"/>
            <w:bookmarkStart w:id="1993" w:name="_Toc339628701"/>
            <w:bookmarkStart w:id="1994" w:name="_Toc337481256"/>
            <w:bookmarkStart w:id="1995" w:name="_Toc337481350"/>
            <w:bookmarkStart w:id="1996" w:name="_Toc338165365"/>
            <w:bookmarkStart w:id="1997" w:name="_Toc338166554"/>
            <w:bookmarkStart w:id="1998" w:name="_Toc338166861"/>
            <w:bookmarkStart w:id="1999" w:name="_Toc338166979"/>
            <w:bookmarkStart w:id="2000" w:name="_Toc338167097"/>
            <w:bookmarkStart w:id="2001" w:name="_Toc338167216"/>
            <w:bookmarkStart w:id="2002" w:name="_Toc338167338"/>
            <w:bookmarkStart w:id="2003" w:name="_Toc338167461"/>
            <w:bookmarkStart w:id="2004" w:name="_Toc338167585"/>
            <w:bookmarkStart w:id="2005" w:name="_Toc338167965"/>
            <w:bookmarkStart w:id="2006" w:name="_Toc338168088"/>
            <w:bookmarkStart w:id="2007" w:name="_Toc338168211"/>
            <w:bookmarkStart w:id="2008" w:name="_Toc338168336"/>
            <w:bookmarkStart w:id="2009" w:name="_Toc338168461"/>
            <w:bookmarkStart w:id="2010" w:name="_Toc338168587"/>
            <w:bookmarkStart w:id="2011" w:name="_Toc338168712"/>
            <w:bookmarkStart w:id="2012" w:name="_Toc338168838"/>
            <w:bookmarkStart w:id="2013" w:name="_Toc338168964"/>
            <w:bookmarkStart w:id="2014" w:name="_Toc338169089"/>
            <w:bookmarkStart w:id="2015" w:name="_Toc338169219"/>
            <w:bookmarkStart w:id="2016" w:name="_Toc338169348"/>
            <w:bookmarkStart w:id="2017" w:name="_Toc338169478"/>
            <w:bookmarkStart w:id="2018" w:name="_Toc338169608"/>
            <w:bookmarkStart w:id="2019" w:name="_Toc338169737"/>
            <w:bookmarkStart w:id="2020" w:name="_Toc338169867"/>
            <w:bookmarkStart w:id="2021" w:name="_Toc338169997"/>
            <w:bookmarkStart w:id="2022" w:name="_Toc338170127"/>
            <w:bookmarkStart w:id="2023" w:name="_Toc338170258"/>
            <w:bookmarkStart w:id="2024" w:name="_Toc338170387"/>
            <w:bookmarkStart w:id="2025" w:name="_Toc338170516"/>
            <w:bookmarkStart w:id="2026" w:name="_Toc338170646"/>
            <w:bookmarkStart w:id="2027" w:name="_Toc338170775"/>
            <w:bookmarkStart w:id="2028" w:name="_Toc338170903"/>
            <w:bookmarkStart w:id="2029" w:name="_Toc338171030"/>
            <w:bookmarkStart w:id="2030" w:name="_Toc338171159"/>
            <w:bookmarkStart w:id="2031" w:name="_Toc338171289"/>
            <w:bookmarkStart w:id="2032" w:name="_Toc338171418"/>
            <w:bookmarkStart w:id="2033" w:name="_Toc338171548"/>
            <w:bookmarkStart w:id="2034" w:name="_Toc338171680"/>
            <w:bookmarkStart w:id="2035" w:name="_Toc338241053"/>
            <w:bookmarkStart w:id="2036" w:name="_Toc338241451"/>
            <w:bookmarkStart w:id="2037" w:name="_Toc338241783"/>
            <w:bookmarkStart w:id="2038" w:name="_Toc338241938"/>
            <w:bookmarkStart w:id="2039" w:name="_Toc339458187"/>
            <w:bookmarkStart w:id="2040" w:name="_Toc339628702"/>
            <w:bookmarkStart w:id="2041" w:name="_Toc337481257"/>
            <w:bookmarkStart w:id="2042" w:name="_Toc337481351"/>
            <w:bookmarkStart w:id="2043" w:name="_Toc338165366"/>
            <w:bookmarkStart w:id="2044" w:name="_Toc338166555"/>
            <w:bookmarkStart w:id="2045" w:name="_Toc338166862"/>
            <w:bookmarkStart w:id="2046" w:name="_Toc338166980"/>
            <w:bookmarkStart w:id="2047" w:name="_Toc338167098"/>
            <w:bookmarkStart w:id="2048" w:name="_Toc338167217"/>
            <w:bookmarkStart w:id="2049" w:name="_Toc338167339"/>
            <w:bookmarkStart w:id="2050" w:name="_Toc338167462"/>
            <w:bookmarkStart w:id="2051" w:name="_Toc338167586"/>
            <w:bookmarkStart w:id="2052" w:name="_Toc338167966"/>
            <w:bookmarkStart w:id="2053" w:name="_Toc338168089"/>
            <w:bookmarkStart w:id="2054" w:name="_Toc338168212"/>
            <w:bookmarkStart w:id="2055" w:name="_Toc338168337"/>
            <w:bookmarkStart w:id="2056" w:name="_Toc338168462"/>
            <w:bookmarkStart w:id="2057" w:name="_Toc338168588"/>
            <w:bookmarkStart w:id="2058" w:name="_Toc338168713"/>
            <w:bookmarkStart w:id="2059" w:name="_Toc338168839"/>
            <w:bookmarkStart w:id="2060" w:name="_Toc338168965"/>
            <w:bookmarkStart w:id="2061" w:name="_Toc338169090"/>
            <w:bookmarkStart w:id="2062" w:name="_Toc338169220"/>
            <w:bookmarkStart w:id="2063" w:name="_Toc338169349"/>
            <w:bookmarkStart w:id="2064" w:name="_Toc338169479"/>
            <w:bookmarkStart w:id="2065" w:name="_Toc338169609"/>
            <w:bookmarkStart w:id="2066" w:name="_Toc338169738"/>
            <w:bookmarkStart w:id="2067" w:name="_Toc338169868"/>
            <w:bookmarkStart w:id="2068" w:name="_Toc338169998"/>
            <w:bookmarkStart w:id="2069" w:name="_Toc338170128"/>
            <w:bookmarkStart w:id="2070" w:name="_Toc338170259"/>
            <w:bookmarkStart w:id="2071" w:name="_Toc338170388"/>
            <w:bookmarkStart w:id="2072" w:name="_Toc338170517"/>
            <w:bookmarkStart w:id="2073" w:name="_Toc338170647"/>
            <w:bookmarkStart w:id="2074" w:name="_Toc338170776"/>
            <w:bookmarkStart w:id="2075" w:name="_Toc338170904"/>
            <w:bookmarkStart w:id="2076" w:name="_Toc338171031"/>
            <w:bookmarkStart w:id="2077" w:name="_Toc338171160"/>
            <w:bookmarkStart w:id="2078" w:name="_Toc338171290"/>
            <w:bookmarkStart w:id="2079" w:name="_Toc338171419"/>
            <w:bookmarkStart w:id="2080" w:name="_Toc338171549"/>
            <w:bookmarkStart w:id="2081" w:name="_Toc338171681"/>
            <w:bookmarkStart w:id="2082" w:name="_Toc338241054"/>
            <w:bookmarkStart w:id="2083" w:name="_Toc338241452"/>
            <w:bookmarkStart w:id="2084" w:name="_Toc338241784"/>
            <w:bookmarkStart w:id="2085" w:name="_Toc338241939"/>
            <w:bookmarkStart w:id="2086" w:name="_Toc339458188"/>
            <w:bookmarkStart w:id="2087" w:name="_Toc339628703"/>
            <w:bookmarkStart w:id="2088" w:name="_Toc337481258"/>
            <w:bookmarkStart w:id="2089" w:name="_Toc337481352"/>
            <w:bookmarkStart w:id="2090" w:name="_Toc338165367"/>
            <w:bookmarkStart w:id="2091" w:name="_Toc338166556"/>
            <w:bookmarkStart w:id="2092" w:name="_Toc338166863"/>
            <w:bookmarkStart w:id="2093" w:name="_Toc338166981"/>
            <w:bookmarkStart w:id="2094" w:name="_Toc338167099"/>
            <w:bookmarkStart w:id="2095" w:name="_Toc338167218"/>
            <w:bookmarkStart w:id="2096" w:name="_Toc338167340"/>
            <w:bookmarkStart w:id="2097" w:name="_Toc338167463"/>
            <w:bookmarkStart w:id="2098" w:name="_Toc338167587"/>
            <w:bookmarkStart w:id="2099" w:name="_Toc338167967"/>
            <w:bookmarkStart w:id="2100" w:name="_Toc338168090"/>
            <w:bookmarkStart w:id="2101" w:name="_Toc338168213"/>
            <w:bookmarkStart w:id="2102" w:name="_Toc338168338"/>
            <w:bookmarkStart w:id="2103" w:name="_Toc338168463"/>
            <w:bookmarkStart w:id="2104" w:name="_Toc338168589"/>
            <w:bookmarkStart w:id="2105" w:name="_Toc338168714"/>
            <w:bookmarkStart w:id="2106" w:name="_Toc338168840"/>
            <w:bookmarkStart w:id="2107" w:name="_Toc338168966"/>
            <w:bookmarkStart w:id="2108" w:name="_Toc338169091"/>
            <w:bookmarkStart w:id="2109" w:name="_Toc338169221"/>
            <w:bookmarkStart w:id="2110" w:name="_Toc338169350"/>
            <w:bookmarkStart w:id="2111" w:name="_Toc338169480"/>
            <w:bookmarkStart w:id="2112" w:name="_Toc338169610"/>
            <w:bookmarkStart w:id="2113" w:name="_Toc338169739"/>
            <w:bookmarkStart w:id="2114" w:name="_Toc338169869"/>
            <w:bookmarkStart w:id="2115" w:name="_Toc338169999"/>
            <w:bookmarkStart w:id="2116" w:name="_Toc338170129"/>
            <w:bookmarkStart w:id="2117" w:name="_Toc338170260"/>
            <w:bookmarkStart w:id="2118" w:name="_Toc338170389"/>
            <w:bookmarkStart w:id="2119" w:name="_Toc338170518"/>
            <w:bookmarkStart w:id="2120" w:name="_Toc338170648"/>
            <w:bookmarkStart w:id="2121" w:name="_Toc338170777"/>
            <w:bookmarkStart w:id="2122" w:name="_Toc338170905"/>
            <w:bookmarkStart w:id="2123" w:name="_Toc338171032"/>
            <w:bookmarkStart w:id="2124" w:name="_Toc338171161"/>
            <w:bookmarkStart w:id="2125" w:name="_Toc338171291"/>
            <w:bookmarkStart w:id="2126" w:name="_Toc338171420"/>
            <w:bookmarkStart w:id="2127" w:name="_Toc338171550"/>
            <w:bookmarkStart w:id="2128" w:name="_Toc338171682"/>
            <w:bookmarkStart w:id="2129" w:name="_Toc338241055"/>
            <w:bookmarkStart w:id="2130" w:name="_Toc338241453"/>
            <w:bookmarkStart w:id="2131" w:name="_Toc338241785"/>
            <w:bookmarkStart w:id="2132" w:name="_Toc338241940"/>
            <w:bookmarkStart w:id="2133" w:name="_Toc339458189"/>
            <w:bookmarkStart w:id="2134" w:name="_Toc339628704"/>
            <w:bookmarkStart w:id="2135" w:name="_Toc337481259"/>
            <w:bookmarkStart w:id="2136" w:name="_Toc337481353"/>
            <w:bookmarkStart w:id="2137" w:name="_Toc338165368"/>
            <w:bookmarkStart w:id="2138" w:name="_Toc338166557"/>
            <w:bookmarkStart w:id="2139" w:name="_Toc338166864"/>
            <w:bookmarkStart w:id="2140" w:name="_Toc338166982"/>
            <w:bookmarkStart w:id="2141" w:name="_Toc338167100"/>
            <w:bookmarkStart w:id="2142" w:name="_Toc338167219"/>
            <w:bookmarkStart w:id="2143" w:name="_Toc338167341"/>
            <w:bookmarkStart w:id="2144" w:name="_Toc338167464"/>
            <w:bookmarkStart w:id="2145" w:name="_Toc338167588"/>
            <w:bookmarkStart w:id="2146" w:name="_Toc338167968"/>
            <w:bookmarkStart w:id="2147" w:name="_Toc338168091"/>
            <w:bookmarkStart w:id="2148" w:name="_Toc338168214"/>
            <w:bookmarkStart w:id="2149" w:name="_Toc338168339"/>
            <w:bookmarkStart w:id="2150" w:name="_Toc338168464"/>
            <w:bookmarkStart w:id="2151" w:name="_Toc338168590"/>
            <w:bookmarkStart w:id="2152" w:name="_Toc338168715"/>
            <w:bookmarkStart w:id="2153" w:name="_Toc338168841"/>
            <w:bookmarkStart w:id="2154" w:name="_Toc338168967"/>
            <w:bookmarkStart w:id="2155" w:name="_Toc338169092"/>
            <w:bookmarkStart w:id="2156" w:name="_Toc338169222"/>
            <w:bookmarkStart w:id="2157" w:name="_Toc338169351"/>
            <w:bookmarkStart w:id="2158" w:name="_Toc338169481"/>
            <w:bookmarkStart w:id="2159" w:name="_Toc338169611"/>
            <w:bookmarkStart w:id="2160" w:name="_Toc338169740"/>
            <w:bookmarkStart w:id="2161" w:name="_Toc338169870"/>
            <w:bookmarkStart w:id="2162" w:name="_Toc338170000"/>
            <w:bookmarkStart w:id="2163" w:name="_Toc338170130"/>
            <w:bookmarkStart w:id="2164" w:name="_Toc338170261"/>
            <w:bookmarkStart w:id="2165" w:name="_Toc338170390"/>
            <w:bookmarkStart w:id="2166" w:name="_Toc338170519"/>
            <w:bookmarkStart w:id="2167" w:name="_Toc338170649"/>
            <w:bookmarkStart w:id="2168" w:name="_Toc338170778"/>
            <w:bookmarkStart w:id="2169" w:name="_Toc338170906"/>
            <w:bookmarkStart w:id="2170" w:name="_Toc338171033"/>
            <w:bookmarkStart w:id="2171" w:name="_Toc338171162"/>
            <w:bookmarkStart w:id="2172" w:name="_Toc338171292"/>
            <w:bookmarkStart w:id="2173" w:name="_Toc338171421"/>
            <w:bookmarkStart w:id="2174" w:name="_Toc338171551"/>
            <w:bookmarkStart w:id="2175" w:name="_Toc338171683"/>
            <w:bookmarkStart w:id="2176" w:name="_Toc338241056"/>
            <w:bookmarkStart w:id="2177" w:name="_Toc338241454"/>
            <w:bookmarkStart w:id="2178" w:name="_Toc338241786"/>
            <w:bookmarkStart w:id="2179" w:name="_Toc338241941"/>
            <w:bookmarkStart w:id="2180" w:name="_Toc339458190"/>
            <w:bookmarkStart w:id="2181" w:name="_Toc339628705"/>
            <w:bookmarkStart w:id="2182" w:name="_Toc337481260"/>
            <w:bookmarkStart w:id="2183" w:name="_Toc337481354"/>
            <w:bookmarkStart w:id="2184" w:name="_Toc338165369"/>
            <w:bookmarkStart w:id="2185" w:name="_Toc338166558"/>
            <w:bookmarkStart w:id="2186" w:name="_Toc338166865"/>
            <w:bookmarkStart w:id="2187" w:name="_Toc338166983"/>
            <w:bookmarkStart w:id="2188" w:name="_Toc338167101"/>
            <w:bookmarkStart w:id="2189" w:name="_Toc338167220"/>
            <w:bookmarkStart w:id="2190" w:name="_Toc338167342"/>
            <w:bookmarkStart w:id="2191" w:name="_Toc338167465"/>
            <w:bookmarkStart w:id="2192" w:name="_Toc338167589"/>
            <w:bookmarkStart w:id="2193" w:name="_Toc338167969"/>
            <w:bookmarkStart w:id="2194" w:name="_Toc338168092"/>
            <w:bookmarkStart w:id="2195" w:name="_Toc338168215"/>
            <w:bookmarkStart w:id="2196" w:name="_Toc338168340"/>
            <w:bookmarkStart w:id="2197" w:name="_Toc338168465"/>
            <w:bookmarkStart w:id="2198" w:name="_Toc338168591"/>
            <w:bookmarkStart w:id="2199" w:name="_Toc338168716"/>
            <w:bookmarkStart w:id="2200" w:name="_Toc338168842"/>
            <w:bookmarkStart w:id="2201" w:name="_Toc338168968"/>
            <w:bookmarkStart w:id="2202" w:name="_Toc338169093"/>
            <w:bookmarkStart w:id="2203" w:name="_Toc338169223"/>
            <w:bookmarkStart w:id="2204" w:name="_Toc338169352"/>
            <w:bookmarkStart w:id="2205" w:name="_Toc338169482"/>
            <w:bookmarkStart w:id="2206" w:name="_Toc338169612"/>
            <w:bookmarkStart w:id="2207" w:name="_Toc338169741"/>
            <w:bookmarkStart w:id="2208" w:name="_Toc338169871"/>
            <w:bookmarkStart w:id="2209" w:name="_Toc338170001"/>
            <w:bookmarkStart w:id="2210" w:name="_Toc338170131"/>
            <w:bookmarkStart w:id="2211" w:name="_Toc338170262"/>
            <w:bookmarkStart w:id="2212" w:name="_Toc338170391"/>
            <w:bookmarkStart w:id="2213" w:name="_Toc338170520"/>
            <w:bookmarkStart w:id="2214" w:name="_Toc338170650"/>
            <w:bookmarkStart w:id="2215" w:name="_Toc338170779"/>
            <w:bookmarkStart w:id="2216" w:name="_Toc338170907"/>
            <w:bookmarkStart w:id="2217" w:name="_Toc338171034"/>
            <w:bookmarkStart w:id="2218" w:name="_Toc338171163"/>
            <w:bookmarkStart w:id="2219" w:name="_Toc338171293"/>
            <w:bookmarkStart w:id="2220" w:name="_Toc338171422"/>
            <w:bookmarkStart w:id="2221" w:name="_Toc338171552"/>
            <w:bookmarkStart w:id="2222" w:name="_Toc338171684"/>
            <w:bookmarkStart w:id="2223" w:name="_Toc338241057"/>
            <w:bookmarkStart w:id="2224" w:name="_Toc338241455"/>
            <w:bookmarkStart w:id="2225" w:name="_Toc338241787"/>
            <w:bookmarkStart w:id="2226" w:name="_Toc338241942"/>
            <w:bookmarkStart w:id="2227" w:name="_Toc339458191"/>
            <w:bookmarkStart w:id="2228" w:name="_Toc339628706"/>
            <w:bookmarkStart w:id="2229" w:name="_Toc337481261"/>
            <w:bookmarkStart w:id="2230" w:name="_Toc337481355"/>
            <w:bookmarkStart w:id="2231" w:name="_Toc338165370"/>
            <w:bookmarkStart w:id="2232" w:name="_Toc338166559"/>
            <w:bookmarkStart w:id="2233" w:name="_Toc338166866"/>
            <w:bookmarkStart w:id="2234" w:name="_Toc338166984"/>
            <w:bookmarkStart w:id="2235" w:name="_Toc338167102"/>
            <w:bookmarkStart w:id="2236" w:name="_Toc338167221"/>
            <w:bookmarkStart w:id="2237" w:name="_Toc338167343"/>
            <w:bookmarkStart w:id="2238" w:name="_Toc338167466"/>
            <w:bookmarkStart w:id="2239" w:name="_Toc338167590"/>
            <w:bookmarkStart w:id="2240" w:name="_Toc338167970"/>
            <w:bookmarkStart w:id="2241" w:name="_Toc338168093"/>
            <w:bookmarkStart w:id="2242" w:name="_Toc338168216"/>
            <w:bookmarkStart w:id="2243" w:name="_Toc338168341"/>
            <w:bookmarkStart w:id="2244" w:name="_Toc338168466"/>
            <w:bookmarkStart w:id="2245" w:name="_Toc338168592"/>
            <w:bookmarkStart w:id="2246" w:name="_Toc338168717"/>
            <w:bookmarkStart w:id="2247" w:name="_Toc338168843"/>
            <w:bookmarkStart w:id="2248" w:name="_Toc338168969"/>
            <w:bookmarkStart w:id="2249" w:name="_Toc338169094"/>
            <w:bookmarkStart w:id="2250" w:name="_Toc338169224"/>
            <w:bookmarkStart w:id="2251" w:name="_Toc338169353"/>
            <w:bookmarkStart w:id="2252" w:name="_Toc338169483"/>
            <w:bookmarkStart w:id="2253" w:name="_Toc338169613"/>
            <w:bookmarkStart w:id="2254" w:name="_Toc338169742"/>
            <w:bookmarkStart w:id="2255" w:name="_Toc338169872"/>
            <w:bookmarkStart w:id="2256" w:name="_Toc338170002"/>
            <w:bookmarkStart w:id="2257" w:name="_Toc338170132"/>
            <w:bookmarkStart w:id="2258" w:name="_Toc338170263"/>
            <w:bookmarkStart w:id="2259" w:name="_Toc338170392"/>
            <w:bookmarkStart w:id="2260" w:name="_Toc338170521"/>
            <w:bookmarkStart w:id="2261" w:name="_Toc338170651"/>
            <w:bookmarkStart w:id="2262" w:name="_Toc338170780"/>
            <w:bookmarkStart w:id="2263" w:name="_Toc338170908"/>
            <w:bookmarkStart w:id="2264" w:name="_Toc338171035"/>
            <w:bookmarkStart w:id="2265" w:name="_Toc338171164"/>
            <w:bookmarkStart w:id="2266" w:name="_Toc338171294"/>
            <w:bookmarkStart w:id="2267" w:name="_Toc338171423"/>
            <w:bookmarkStart w:id="2268" w:name="_Toc338171553"/>
            <w:bookmarkStart w:id="2269" w:name="_Toc338171685"/>
            <w:bookmarkStart w:id="2270" w:name="_Toc338241058"/>
            <w:bookmarkStart w:id="2271" w:name="_Toc338241456"/>
            <w:bookmarkStart w:id="2272" w:name="_Toc338241788"/>
            <w:bookmarkStart w:id="2273" w:name="_Toc338241943"/>
            <w:bookmarkStart w:id="2274" w:name="_Toc339458192"/>
            <w:bookmarkStart w:id="2275" w:name="_Toc339628707"/>
            <w:bookmarkStart w:id="2276" w:name="_Toc337481262"/>
            <w:bookmarkStart w:id="2277" w:name="_Toc337481356"/>
            <w:bookmarkStart w:id="2278" w:name="_Toc338165371"/>
            <w:bookmarkStart w:id="2279" w:name="_Toc338166560"/>
            <w:bookmarkStart w:id="2280" w:name="_Toc338166867"/>
            <w:bookmarkStart w:id="2281" w:name="_Toc338166985"/>
            <w:bookmarkStart w:id="2282" w:name="_Toc338167103"/>
            <w:bookmarkStart w:id="2283" w:name="_Toc338167222"/>
            <w:bookmarkStart w:id="2284" w:name="_Toc338167344"/>
            <w:bookmarkStart w:id="2285" w:name="_Toc338167467"/>
            <w:bookmarkStart w:id="2286" w:name="_Toc338167591"/>
            <w:bookmarkStart w:id="2287" w:name="_Toc338167971"/>
            <w:bookmarkStart w:id="2288" w:name="_Toc338168094"/>
            <w:bookmarkStart w:id="2289" w:name="_Toc338168217"/>
            <w:bookmarkStart w:id="2290" w:name="_Toc338168342"/>
            <w:bookmarkStart w:id="2291" w:name="_Toc338168467"/>
            <w:bookmarkStart w:id="2292" w:name="_Toc338168593"/>
            <w:bookmarkStart w:id="2293" w:name="_Toc338168718"/>
            <w:bookmarkStart w:id="2294" w:name="_Toc338168844"/>
            <w:bookmarkStart w:id="2295" w:name="_Toc338168970"/>
            <w:bookmarkStart w:id="2296" w:name="_Toc338169095"/>
            <w:bookmarkStart w:id="2297" w:name="_Toc338169225"/>
            <w:bookmarkStart w:id="2298" w:name="_Toc338169354"/>
            <w:bookmarkStart w:id="2299" w:name="_Toc338169484"/>
            <w:bookmarkStart w:id="2300" w:name="_Toc338169614"/>
            <w:bookmarkStart w:id="2301" w:name="_Toc338169743"/>
            <w:bookmarkStart w:id="2302" w:name="_Toc338169873"/>
            <w:bookmarkStart w:id="2303" w:name="_Toc338170003"/>
            <w:bookmarkStart w:id="2304" w:name="_Toc338170133"/>
            <w:bookmarkStart w:id="2305" w:name="_Toc338170264"/>
            <w:bookmarkStart w:id="2306" w:name="_Toc338170393"/>
            <w:bookmarkStart w:id="2307" w:name="_Toc338170522"/>
            <w:bookmarkStart w:id="2308" w:name="_Toc338170652"/>
            <w:bookmarkStart w:id="2309" w:name="_Toc338170781"/>
            <w:bookmarkStart w:id="2310" w:name="_Toc338170909"/>
            <w:bookmarkStart w:id="2311" w:name="_Toc338171036"/>
            <w:bookmarkStart w:id="2312" w:name="_Toc338171165"/>
            <w:bookmarkStart w:id="2313" w:name="_Toc338171295"/>
            <w:bookmarkStart w:id="2314" w:name="_Toc338171424"/>
            <w:bookmarkStart w:id="2315" w:name="_Toc338171554"/>
            <w:bookmarkStart w:id="2316" w:name="_Toc338171686"/>
            <w:bookmarkStart w:id="2317" w:name="_Toc338241059"/>
            <w:bookmarkStart w:id="2318" w:name="_Toc338241457"/>
            <w:bookmarkStart w:id="2319" w:name="_Toc338241789"/>
            <w:bookmarkStart w:id="2320" w:name="_Toc338241944"/>
            <w:bookmarkStart w:id="2321" w:name="_Toc339458193"/>
            <w:bookmarkStart w:id="2322" w:name="_Toc339628708"/>
            <w:bookmarkStart w:id="2323" w:name="_Toc337212914"/>
            <w:bookmarkStart w:id="2324" w:name="_Toc337465802"/>
            <w:bookmarkStart w:id="2325" w:name="_Toc337466560"/>
            <w:bookmarkStart w:id="2326" w:name="_Toc337468486"/>
            <w:bookmarkStart w:id="2327" w:name="_Toc337468537"/>
            <w:bookmarkStart w:id="2328" w:name="_Toc337481263"/>
            <w:bookmarkStart w:id="2329" w:name="_Toc337481357"/>
            <w:bookmarkStart w:id="2330" w:name="_Toc338165372"/>
            <w:bookmarkStart w:id="2331" w:name="_Toc338166561"/>
            <w:bookmarkStart w:id="2332" w:name="_Toc338166868"/>
            <w:bookmarkStart w:id="2333" w:name="_Toc338166986"/>
            <w:bookmarkStart w:id="2334" w:name="_Toc338167104"/>
            <w:bookmarkStart w:id="2335" w:name="_Toc338167223"/>
            <w:bookmarkStart w:id="2336" w:name="_Toc338167345"/>
            <w:bookmarkStart w:id="2337" w:name="_Toc338167468"/>
            <w:bookmarkStart w:id="2338" w:name="_Toc338167592"/>
            <w:bookmarkStart w:id="2339" w:name="_Toc338167972"/>
            <w:bookmarkStart w:id="2340" w:name="_Toc338168095"/>
            <w:bookmarkStart w:id="2341" w:name="_Toc338168218"/>
            <w:bookmarkStart w:id="2342" w:name="_Toc338168343"/>
            <w:bookmarkStart w:id="2343" w:name="_Toc338168468"/>
            <w:bookmarkStart w:id="2344" w:name="_Toc338168594"/>
            <w:bookmarkStart w:id="2345" w:name="_Toc338168719"/>
            <w:bookmarkStart w:id="2346" w:name="_Toc338168845"/>
            <w:bookmarkStart w:id="2347" w:name="_Toc338168971"/>
            <w:bookmarkStart w:id="2348" w:name="_Toc338169096"/>
            <w:bookmarkStart w:id="2349" w:name="_Toc338169226"/>
            <w:bookmarkStart w:id="2350" w:name="_Toc338169355"/>
            <w:bookmarkStart w:id="2351" w:name="_Toc338169485"/>
            <w:bookmarkStart w:id="2352" w:name="_Toc338169615"/>
            <w:bookmarkStart w:id="2353" w:name="_Toc338169744"/>
            <w:bookmarkStart w:id="2354" w:name="_Toc338169874"/>
            <w:bookmarkStart w:id="2355" w:name="_Toc338170004"/>
            <w:bookmarkStart w:id="2356" w:name="_Toc338170134"/>
            <w:bookmarkStart w:id="2357" w:name="_Toc338170265"/>
            <w:bookmarkStart w:id="2358" w:name="_Toc338170394"/>
            <w:bookmarkStart w:id="2359" w:name="_Toc338170523"/>
            <w:bookmarkStart w:id="2360" w:name="_Toc338170653"/>
            <w:bookmarkStart w:id="2361" w:name="_Toc338170782"/>
            <w:bookmarkStart w:id="2362" w:name="_Toc338170910"/>
            <w:bookmarkStart w:id="2363" w:name="_Toc338171037"/>
            <w:bookmarkStart w:id="2364" w:name="_Toc338171166"/>
            <w:bookmarkStart w:id="2365" w:name="_Toc338171296"/>
            <w:bookmarkStart w:id="2366" w:name="_Toc338171425"/>
            <w:bookmarkStart w:id="2367" w:name="_Toc338171555"/>
            <w:bookmarkStart w:id="2368" w:name="_Toc338171687"/>
            <w:bookmarkStart w:id="2369" w:name="_Toc338241060"/>
            <w:bookmarkStart w:id="2370" w:name="_Toc338241458"/>
            <w:bookmarkStart w:id="2371" w:name="_Toc338241790"/>
            <w:bookmarkStart w:id="2372" w:name="_Toc338241945"/>
            <w:bookmarkStart w:id="2373" w:name="_Toc339458194"/>
            <w:bookmarkStart w:id="2374" w:name="_Toc33962870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r w:rsidRPr="001E425D">
              <w:rPr>
                <w:b/>
                <w:sz w:val="22"/>
                <w:szCs w:val="22"/>
              </w:rPr>
              <w:lastRenderedPageBreak/>
              <w:t>23</w:t>
            </w:r>
          </w:p>
        </w:tc>
        <w:tc>
          <w:tcPr>
            <w:tcW w:w="4189" w:type="dxa"/>
          </w:tcPr>
          <w:p w14:paraId="676FA39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5243" w:type="dxa"/>
          </w:tcPr>
          <w:p w14:paraId="40E41DE4" w14:textId="77777777" w:rsidR="001F4071" w:rsidRPr="001E425D" w:rsidRDefault="006D0229" w:rsidP="001F4071">
            <w:pPr>
              <w:contextualSpacing/>
              <w:jc w:val="both"/>
              <w:rPr>
                <w:sz w:val="22"/>
                <w:szCs w:val="22"/>
              </w:rPr>
            </w:pPr>
            <w:r w:rsidRPr="001E425D">
              <w:rPr>
                <w:sz w:val="22"/>
                <w:szCs w:val="22"/>
              </w:rPr>
              <w:t xml:space="preserve">Начало предоставления участникам запроса предложений разъяснений положений документации о закупке: </w:t>
            </w:r>
          </w:p>
          <w:p w14:paraId="0A5B9098" w14:textId="4C6851E7" w:rsidR="001F4071" w:rsidRPr="001E425D" w:rsidRDefault="006D0229" w:rsidP="001F4071">
            <w:pPr>
              <w:contextualSpacing/>
              <w:jc w:val="both"/>
              <w:rPr>
                <w:color w:val="FF0000"/>
                <w:sz w:val="22"/>
                <w:szCs w:val="22"/>
              </w:rPr>
            </w:pPr>
            <w:r w:rsidRPr="001E425D">
              <w:rPr>
                <w:bCs/>
                <w:iCs/>
                <w:color w:val="FF0000"/>
                <w:sz w:val="22"/>
                <w:szCs w:val="22"/>
              </w:rPr>
              <w:t>«</w:t>
            </w:r>
            <w:r w:rsidR="009C168B">
              <w:rPr>
                <w:bCs/>
                <w:iCs/>
                <w:color w:val="FF0000"/>
                <w:sz w:val="22"/>
                <w:szCs w:val="22"/>
              </w:rPr>
              <w:t>02</w:t>
            </w:r>
            <w:r w:rsidRPr="001E425D">
              <w:rPr>
                <w:bCs/>
                <w:iCs/>
                <w:color w:val="FF0000"/>
                <w:sz w:val="22"/>
                <w:szCs w:val="22"/>
              </w:rPr>
              <w:t>»</w:t>
            </w:r>
            <w:r w:rsidR="008F199B">
              <w:rPr>
                <w:bCs/>
                <w:iCs/>
                <w:color w:val="FF0000"/>
                <w:sz w:val="22"/>
                <w:szCs w:val="22"/>
              </w:rPr>
              <w:t xml:space="preserve"> </w:t>
            </w:r>
            <w:r w:rsidR="009C168B">
              <w:rPr>
                <w:bCs/>
                <w:iCs/>
                <w:color w:val="FF0000"/>
                <w:sz w:val="22"/>
                <w:szCs w:val="22"/>
              </w:rPr>
              <w:t xml:space="preserve">мая </w:t>
            </w:r>
            <w:r w:rsidR="002267C0">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rStyle w:val="2b"/>
                <w:color w:val="FF0000"/>
              </w:rPr>
              <w:t>в 08:00 по местному времени</w:t>
            </w:r>
            <w:r w:rsidRPr="001E425D">
              <w:rPr>
                <w:color w:val="FF0000"/>
                <w:sz w:val="22"/>
                <w:szCs w:val="22"/>
              </w:rPr>
              <w:t>.</w:t>
            </w:r>
          </w:p>
          <w:p w14:paraId="75C6C5BF" w14:textId="77777777" w:rsidR="001F4071" w:rsidRPr="001E425D" w:rsidRDefault="006D0229" w:rsidP="001F4071">
            <w:pPr>
              <w:contextualSpacing/>
              <w:jc w:val="both"/>
              <w:rPr>
                <w:sz w:val="22"/>
                <w:szCs w:val="22"/>
              </w:rPr>
            </w:pPr>
            <w:r w:rsidRPr="001E425D">
              <w:rPr>
                <w:sz w:val="22"/>
                <w:szCs w:val="22"/>
              </w:rPr>
              <w:t xml:space="preserve">Окончание предоставления участникам запроса предложений разъяснений положений документации о закупке: </w:t>
            </w:r>
          </w:p>
          <w:p w14:paraId="659D28DF" w14:textId="3C354C9D" w:rsidR="001F4071" w:rsidRPr="001E425D" w:rsidRDefault="006D0229" w:rsidP="009C168B">
            <w:pPr>
              <w:contextualSpacing/>
              <w:jc w:val="both"/>
              <w:rPr>
                <w:sz w:val="22"/>
                <w:szCs w:val="22"/>
              </w:rPr>
            </w:pPr>
            <w:r w:rsidRPr="001E425D">
              <w:rPr>
                <w:bCs/>
                <w:iCs/>
                <w:color w:val="FF0000"/>
                <w:sz w:val="22"/>
                <w:szCs w:val="22"/>
              </w:rPr>
              <w:t xml:space="preserve"> «</w:t>
            </w:r>
            <w:r w:rsidR="009C168B">
              <w:rPr>
                <w:bCs/>
                <w:iCs/>
                <w:color w:val="FF0000"/>
                <w:sz w:val="22"/>
                <w:szCs w:val="22"/>
              </w:rPr>
              <w:t>15</w:t>
            </w:r>
            <w:r w:rsidRPr="001E425D">
              <w:rPr>
                <w:bCs/>
                <w:iCs/>
                <w:color w:val="FF0000"/>
                <w:sz w:val="22"/>
                <w:szCs w:val="22"/>
              </w:rPr>
              <w:t>»</w:t>
            </w:r>
            <w:r w:rsidR="008F199B">
              <w:rPr>
                <w:bCs/>
                <w:iCs/>
                <w:color w:val="FF0000"/>
                <w:sz w:val="22"/>
                <w:szCs w:val="22"/>
              </w:rPr>
              <w:t xml:space="preserve"> </w:t>
            </w:r>
            <w:r w:rsidR="009C168B">
              <w:rPr>
                <w:bCs/>
                <w:iCs/>
                <w:color w:val="FF0000"/>
                <w:sz w:val="22"/>
                <w:szCs w:val="22"/>
              </w:rPr>
              <w:t xml:space="preserve">мая </w:t>
            </w:r>
            <w:r w:rsidR="002267C0">
              <w:rPr>
                <w:bCs/>
                <w:iCs/>
                <w:color w:val="FF0000"/>
                <w:sz w:val="22"/>
                <w:szCs w:val="22"/>
              </w:rPr>
              <w:t>2024</w:t>
            </w:r>
            <w:r w:rsidRPr="001E425D">
              <w:rPr>
                <w:bCs/>
                <w:iCs/>
                <w:color w:val="FF0000"/>
                <w:sz w:val="22"/>
                <w:szCs w:val="22"/>
              </w:rPr>
              <w:t xml:space="preserve"> г.</w:t>
            </w:r>
            <w:r w:rsidRPr="001E425D">
              <w:rPr>
                <w:color w:val="FF0000"/>
                <w:sz w:val="22"/>
                <w:szCs w:val="22"/>
              </w:rPr>
              <w:t xml:space="preserve"> </w:t>
            </w:r>
            <w:r w:rsidRPr="001E425D">
              <w:rPr>
                <w:rStyle w:val="2b"/>
                <w:color w:val="FF0000"/>
              </w:rPr>
              <w:t>в 1</w:t>
            </w:r>
            <w:r w:rsidR="009C168B">
              <w:rPr>
                <w:rStyle w:val="2b"/>
                <w:color w:val="FF0000"/>
              </w:rPr>
              <w:t>3</w:t>
            </w:r>
            <w:r w:rsidRPr="001E425D">
              <w:rPr>
                <w:rStyle w:val="2b"/>
                <w:color w:val="FF0000"/>
              </w:rPr>
              <w:t>:00 по местному времени</w:t>
            </w:r>
            <w:r w:rsidRPr="001E425D">
              <w:rPr>
                <w:color w:val="FF0000"/>
                <w:sz w:val="22"/>
                <w:szCs w:val="22"/>
              </w:rPr>
              <w:t>.</w:t>
            </w:r>
          </w:p>
        </w:tc>
      </w:tr>
      <w:tr w:rsidR="00836554" w:rsidRPr="001E425D" w14:paraId="5E7BD32A" w14:textId="77777777" w:rsidTr="001F4071">
        <w:trPr>
          <w:trHeight w:val="550"/>
          <w:jc w:val="center"/>
        </w:trPr>
        <w:tc>
          <w:tcPr>
            <w:tcW w:w="703" w:type="dxa"/>
          </w:tcPr>
          <w:p w14:paraId="007393B3" w14:textId="77777777" w:rsidR="001F4071" w:rsidRPr="001E425D" w:rsidRDefault="006D0229" w:rsidP="001F4071">
            <w:pPr>
              <w:contextualSpacing/>
              <w:jc w:val="center"/>
              <w:rPr>
                <w:b/>
                <w:sz w:val="22"/>
                <w:szCs w:val="22"/>
              </w:rPr>
            </w:pPr>
            <w:bookmarkStart w:id="2375" w:name="_Ref185233087"/>
            <w:bookmarkStart w:id="2376" w:name="_Toc337481265"/>
            <w:bookmarkStart w:id="2377" w:name="_Toc353538211"/>
            <w:bookmarkStart w:id="2378" w:name="ДОГОВОР"/>
            <w:r w:rsidRPr="001E425D">
              <w:rPr>
                <w:b/>
                <w:sz w:val="22"/>
                <w:szCs w:val="22"/>
              </w:rPr>
              <w:t>24</w:t>
            </w:r>
          </w:p>
        </w:tc>
        <w:tc>
          <w:tcPr>
            <w:tcW w:w="4189" w:type="dxa"/>
          </w:tcPr>
          <w:p w14:paraId="6CF5E1A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 xml:space="preserve">Преференции. </w:t>
            </w:r>
          </w:p>
          <w:p w14:paraId="2FDF13F9" w14:textId="77777777" w:rsidR="001F4071" w:rsidRPr="001E425D" w:rsidRDefault="006D0229" w:rsidP="001F4071">
            <w:pPr>
              <w:tabs>
                <w:tab w:val="left" w:pos="567"/>
                <w:tab w:val="num" w:pos="1134"/>
              </w:tabs>
              <w:contextualSpacing/>
              <w:jc w:val="both"/>
              <w:rPr>
                <w:b/>
                <w:sz w:val="22"/>
                <w:szCs w:val="22"/>
              </w:rPr>
            </w:pPr>
            <w:r w:rsidRPr="001E425D">
              <w:rPr>
                <w:b/>
                <w:sz w:val="22"/>
                <w:szCs w:val="22"/>
              </w:rPr>
              <w:t>Порядок предоставления</w:t>
            </w:r>
          </w:p>
        </w:tc>
        <w:tc>
          <w:tcPr>
            <w:tcW w:w="5243" w:type="dxa"/>
          </w:tcPr>
          <w:p w14:paraId="1C0DF4FA" w14:textId="77777777" w:rsidR="001F4071" w:rsidRPr="001E425D" w:rsidRDefault="006D0229" w:rsidP="001F4071">
            <w:pPr>
              <w:contextualSpacing/>
              <w:jc w:val="both"/>
              <w:rPr>
                <w:sz w:val="22"/>
                <w:szCs w:val="22"/>
              </w:rPr>
            </w:pPr>
            <w:r w:rsidRPr="001E425D">
              <w:rPr>
                <w:sz w:val="22"/>
                <w:szCs w:val="22"/>
              </w:rPr>
              <w:t>не предоставляются</w:t>
            </w:r>
          </w:p>
        </w:tc>
      </w:tr>
    </w:tbl>
    <w:p w14:paraId="4F60E2E0"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2EC8570"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6C80043" w14:textId="77777777" w:rsidR="001F4071" w:rsidRPr="001E425D"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BEFDBB" w14:textId="32076A22" w:rsidR="001F4071" w:rsidRDefault="001F4071"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17F711E" w14:textId="17FAEC74" w:rsidR="00C31EBB" w:rsidRDefault="00C31EBB" w:rsidP="00C31EBB"/>
    <w:p w14:paraId="104DE207" w14:textId="204FB4FC" w:rsidR="00C31EBB" w:rsidRDefault="00C31EBB" w:rsidP="00C31EBB"/>
    <w:p w14:paraId="2CDEFB8B" w14:textId="16B70824" w:rsidR="00C31EBB" w:rsidRDefault="00C31EBB" w:rsidP="00C31EBB"/>
    <w:p w14:paraId="06C00A00" w14:textId="672F093B" w:rsidR="00C31EBB" w:rsidRDefault="00C31EBB" w:rsidP="00C31EBB"/>
    <w:p w14:paraId="128204D0" w14:textId="29B4F6A3" w:rsidR="00C31EBB" w:rsidRDefault="00C31EBB" w:rsidP="00C31EBB"/>
    <w:p w14:paraId="1E66953F" w14:textId="4EDD4836" w:rsidR="00C31EBB" w:rsidRDefault="00C31EBB" w:rsidP="00C31EBB"/>
    <w:p w14:paraId="1A281543" w14:textId="3D57D817" w:rsidR="00C31EBB" w:rsidRDefault="00C31EBB" w:rsidP="00C31EBB"/>
    <w:p w14:paraId="6E09AF70" w14:textId="6BA726C7" w:rsidR="00C31EBB" w:rsidRDefault="00C31EBB" w:rsidP="00C31EBB"/>
    <w:p w14:paraId="068792DD" w14:textId="298B6685" w:rsidR="00C31EBB" w:rsidRDefault="00C31EBB" w:rsidP="00C31EBB"/>
    <w:p w14:paraId="63E8D601" w14:textId="5BEF699B" w:rsidR="00C31EBB" w:rsidRDefault="00C31EBB" w:rsidP="00C31EBB"/>
    <w:p w14:paraId="0AB3393A" w14:textId="4F8B8384" w:rsidR="00C31EBB" w:rsidRDefault="00C31EBB" w:rsidP="00C31EBB"/>
    <w:p w14:paraId="364151BF" w14:textId="12FB5D0D" w:rsidR="00C31EBB" w:rsidRDefault="00C31EBB" w:rsidP="00C31EBB"/>
    <w:p w14:paraId="502D8A3F" w14:textId="6C480794" w:rsidR="00C31EBB" w:rsidRDefault="00C31EBB" w:rsidP="00C31EBB"/>
    <w:p w14:paraId="2257A796" w14:textId="76E01E42" w:rsidR="00C31EBB" w:rsidRDefault="00C31EBB" w:rsidP="00C31EBB"/>
    <w:p w14:paraId="0EF5AF48" w14:textId="06474ACF" w:rsidR="00C31EBB" w:rsidRDefault="00C31EBB" w:rsidP="00C31EBB"/>
    <w:p w14:paraId="780D9CFF" w14:textId="36C3FADE" w:rsidR="00C31EBB" w:rsidRDefault="00C31EBB" w:rsidP="00C31EBB"/>
    <w:p w14:paraId="177BEB78" w14:textId="76C54DF5" w:rsidR="00C31EBB" w:rsidRDefault="00C31EBB" w:rsidP="00C31EBB"/>
    <w:p w14:paraId="0A4C952A" w14:textId="0FC4DB64" w:rsidR="00C31EBB" w:rsidRDefault="00C31EBB" w:rsidP="00C31EBB"/>
    <w:p w14:paraId="0E21337E" w14:textId="62A46A87" w:rsidR="002267C0" w:rsidRDefault="002267C0" w:rsidP="00C31EBB"/>
    <w:p w14:paraId="58979635" w14:textId="4FD02C59" w:rsidR="002267C0" w:rsidRDefault="002267C0" w:rsidP="00C31EBB"/>
    <w:p w14:paraId="004228CE" w14:textId="05240B7B" w:rsidR="002267C0" w:rsidRDefault="002267C0" w:rsidP="00C31EBB"/>
    <w:p w14:paraId="52D91A57" w14:textId="6DD46DB4" w:rsidR="002267C0" w:rsidRDefault="002267C0" w:rsidP="00C31EBB"/>
    <w:p w14:paraId="1D73E2BB"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9" w:name="_Toc99033229"/>
      <w:r w:rsidRPr="001E425D">
        <w:rPr>
          <w:rFonts w:ascii="Times New Roman" w:hAnsi="Times New Roman"/>
          <w:sz w:val="22"/>
          <w:szCs w:val="22"/>
        </w:rPr>
        <w:t>3. ПРОЕКТ ДОГОВОРА</w:t>
      </w:r>
      <w:bookmarkEnd w:id="2379"/>
    </w:p>
    <w:p w14:paraId="01CDE3BF" w14:textId="77777777" w:rsidR="001F4071" w:rsidRPr="001E425D" w:rsidRDefault="001F4071" w:rsidP="001F4071"/>
    <w:p w14:paraId="2FCD7E1F" w14:textId="132E0CD2" w:rsidR="00105805" w:rsidRPr="003D6587" w:rsidRDefault="00105805" w:rsidP="00105805">
      <w:pPr>
        <w:jc w:val="center"/>
        <w:rPr>
          <w:b/>
          <w:sz w:val="22"/>
          <w:szCs w:val="22"/>
        </w:rPr>
      </w:pPr>
      <w:bookmarkStart w:id="2380" w:name="_Toc479839633"/>
      <w:bookmarkStart w:id="2381" w:name="_Toc536630308"/>
      <w:bookmarkStart w:id="2382" w:name="_Toc536630364"/>
      <w:r w:rsidRPr="003D6587">
        <w:rPr>
          <w:b/>
          <w:sz w:val="22"/>
          <w:szCs w:val="22"/>
        </w:rPr>
        <w:t>«</w:t>
      </w:r>
      <w:r w:rsidR="002267C0" w:rsidRPr="003D6587">
        <w:rPr>
          <w:b/>
          <w:sz w:val="22"/>
          <w:szCs w:val="22"/>
        </w:rPr>
        <w:t xml:space="preserve">На оказание услуг по обеспечению единства измерений: проведение поверки </w:t>
      </w:r>
      <w:proofErr w:type="gramStart"/>
      <w:r w:rsidR="002267C0" w:rsidRPr="003D6587">
        <w:rPr>
          <w:b/>
          <w:sz w:val="22"/>
          <w:szCs w:val="22"/>
        </w:rPr>
        <w:t>и  ТО</w:t>
      </w:r>
      <w:proofErr w:type="gramEnd"/>
      <w:r w:rsidR="002267C0" w:rsidRPr="003D6587">
        <w:rPr>
          <w:b/>
          <w:sz w:val="22"/>
          <w:szCs w:val="22"/>
        </w:rPr>
        <w:t xml:space="preserve">  средств измерений</w:t>
      </w:r>
      <w:r w:rsidRPr="003D6587">
        <w:rPr>
          <w:b/>
          <w:sz w:val="22"/>
          <w:szCs w:val="22"/>
        </w:rPr>
        <w:t>»</w:t>
      </w:r>
    </w:p>
    <w:p w14:paraId="796C3D15" w14:textId="77777777" w:rsidR="00105805" w:rsidRPr="003D6587" w:rsidRDefault="00105805" w:rsidP="00105805">
      <w:pPr>
        <w:jc w:val="both"/>
        <w:rPr>
          <w:sz w:val="22"/>
          <w:szCs w:val="22"/>
        </w:rPr>
      </w:pPr>
      <w:r w:rsidRPr="003D6587">
        <w:rPr>
          <w:sz w:val="22"/>
          <w:szCs w:val="22"/>
        </w:rPr>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5832E3D" w14:textId="77777777" w:rsidR="00E23203" w:rsidRPr="003D6587" w:rsidRDefault="00E23203" w:rsidP="00E27F2B">
      <w:pPr>
        <w:rPr>
          <w:sz w:val="22"/>
          <w:szCs w:val="22"/>
        </w:rPr>
      </w:pPr>
    </w:p>
    <w:p w14:paraId="174269BA" w14:textId="77777777" w:rsidR="003F11A1" w:rsidRPr="003D6587" w:rsidRDefault="003F11A1" w:rsidP="003F11A1">
      <w:pPr>
        <w:jc w:val="center"/>
        <w:rPr>
          <w:b/>
          <w:bCs/>
          <w:sz w:val="22"/>
          <w:szCs w:val="22"/>
        </w:rPr>
      </w:pPr>
      <w:r w:rsidRPr="003D6587">
        <w:rPr>
          <w:b/>
          <w:bCs/>
          <w:sz w:val="22"/>
          <w:szCs w:val="22"/>
        </w:rPr>
        <w:t xml:space="preserve">ДОГОВОР </w:t>
      </w:r>
      <w:proofErr w:type="gramStart"/>
      <w:r w:rsidRPr="003D6587">
        <w:rPr>
          <w:b/>
          <w:bCs/>
          <w:sz w:val="22"/>
          <w:szCs w:val="22"/>
        </w:rPr>
        <w:t>№  _</w:t>
      </w:r>
      <w:proofErr w:type="gramEnd"/>
      <w:r w:rsidRPr="003D6587">
        <w:rPr>
          <w:b/>
          <w:bCs/>
          <w:sz w:val="22"/>
          <w:szCs w:val="22"/>
        </w:rPr>
        <w:t>__</w:t>
      </w:r>
    </w:p>
    <w:p w14:paraId="1F83FED4" w14:textId="0909406E" w:rsidR="003F11A1" w:rsidRPr="003D6587" w:rsidRDefault="006271A4" w:rsidP="003F11A1">
      <w:pPr>
        <w:jc w:val="center"/>
        <w:rPr>
          <w:b/>
          <w:bCs/>
          <w:sz w:val="22"/>
          <w:szCs w:val="22"/>
        </w:rPr>
      </w:pPr>
      <w:r w:rsidRPr="003D6587">
        <w:rPr>
          <w:b/>
          <w:sz w:val="22"/>
          <w:szCs w:val="22"/>
        </w:rPr>
        <w:t>Оказание услуг по обеспечению единства измерений: проведение поверки и ТО средств измерений</w:t>
      </w:r>
    </w:p>
    <w:p w14:paraId="25D3C9BC" w14:textId="77777777" w:rsidR="003F11A1" w:rsidRPr="003D6587" w:rsidRDefault="003F11A1" w:rsidP="003F11A1">
      <w:pPr>
        <w:jc w:val="center"/>
        <w:rPr>
          <w:b/>
          <w:bCs/>
          <w:sz w:val="22"/>
          <w:szCs w:val="22"/>
        </w:rPr>
      </w:pPr>
    </w:p>
    <w:p w14:paraId="48EEE60C" w14:textId="156D6D84" w:rsidR="003F11A1" w:rsidRPr="003D6587" w:rsidRDefault="003F11A1" w:rsidP="003F11A1">
      <w:pPr>
        <w:rPr>
          <w:sz w:val="22"/>
          <w:szCs w:val="22"/>
        </w:rPr>
      </w:pPr>
      <w:r w:rsidRPr="003D6587">
        <w:rPr>
          <w:sz w:val="22"/>
          <w:szCs w:val="22"/>
        </w:rPr>
        <w:t>г. Иркутск</w:t>
      </w:r>
      <w:r w:rsidRPr="003D6587">
        <w:rPr>
          <w:sz w:val="22"/>
          <w:szCs w:val="22"/>
        </w:rPr>
        <w:tab/>
      </w:r>
      <w:r w:rsidRPr="003D6587">
        <w:rPr>
          <w:sz w:val="22"/>
          <w:szCs w:val="22"/>
        </w:rPr>
        <w:tab/>
      </w:r>
      <w:r w:rsidRPr="003D6587">
        <w:rPr>
          <w:sz w:val="22"/>
          <w:szCs w:val="22"/>
        </w:rPr>
        <w:tab/>
      </w:r>
      <w:r w:rsidRPr="003D6587">
        <w:rPr>
          <w:sz w:val="22"/>
          <w:szCs w:val="22"/>
        </w:rPr>
        <w:tab/>
        <w:t xml:space="preserve">                                                             </w:t>
      </w:r>
      <w:proofErr w:type="gramStart"/>
      <w:r w:rsidRPr="003D6587">
        <w:rPr>
          <w:sz w:val="22"/>
          <w:szCs w:val="22"/>
        </w:rPr>
        <w:t xml:space="preserve">   «</w:t>
      </w:r>
      <w:proofErr w:type="gramEnd"/>
      <w:r w:rsidRPr="003D6587">
        <w:rPr>
          <w:sz w:val="22"/>
          <w:szCs w:val="22"/>
        </w:rPr>
        <w:t>____» ____________</w:t>
      </w:r>
      <w:r w:rsidR="002267C0" w:rsidRPr="003D6587">
        <w:rPr>
          <w:sz w:val="22"/>
          <w:szCs w:val="22"/>
        </w:rPr>
        <w:t>2024</w:t>
      </w:r>
      <w:r w:rsidRPr="003D6587">
        <w:rPr>
          <w:sz w:val="22"/>
          <w:szCs w:val="22"/>
        </w:rPr>
        <w:t xml:space="preserve"> г.</w:t>
      </w:r>
    </w:p>
    <w:p w14:paraId="0FFC2F68" w14:textId="77777777" w:rsidR="003F11A1" w:rsidRPr="003D6587" w:rsidRDefault="003F11A1" w:rsidP="003F11A1">
      <w:pPr>
        <w:rPr>
          <w:sz w:val="22"/>
          <w:szCs w:val="22"/>
        </w:rPr>
      </w:pPr>
    </w:p>
    <w:p w14:paraId="58B3627A" w14:textId="1C75E654" w:rsidR="003F11A1" w:rsidRPr="003D6587" w:rsidRDefault="003F11A1" w:rsidP="003F11A1">
      <w:pPr>
        <w:ind w:firstLine="567"/>
        <w:jc w:val="both"/>
        <w:rPr>
          <w:sz w:val="22"/>
          <w:szCs w:val="22"/>
        </w:rPr>
      </w:pPr>
      <w:r w:rsidRPr="003D6587">
        <w:rPr>
          <w:sz w:val="22"/>
          <w:szCs w:val="22"/>
        </w:rPr>
        <w:t xml:space="preserve">Открытое акционерное общество </w:t>
      </w:r>
      <w:r w:rsidRPr="003D6587">
        <w:rPr>
          <w:b/>
          <w:bCs/>
          <w:sz w:val="22"/>
          <w:szCs w:val="22"/>
        </w:rPr>
        <w:t>«Иркутская электросетевая компания» (</w:t>
      </w:r>
      <w:r w:rsidR="002267C0" w:rsidRPr="003D6587">
        <w:rPr>
          <w:b/>
          <w:bCs/>
          <w:sz w:val="22"/>
          <w:szCs w:val="22"/>
        </w:rPr>
        <w:t>АО «ИЭСК</w:t>
      </w:r>
      <w:r w:rsidRPr="003D6587">
        <w:rPr>
          <w:b/>
          <w:bCs/>
          <w:sz w:val="22"/>
          <w:szCs w:val="22"/>
        </w:rPr>
        <w:t>)</w:t>
      </w:r>
      <w:r w:rsidRPr="003D6587">
        <w:rPr>
          <w:sz w:val="22"/>
          <w:szCs w:val="22"/>
        </w:rPr>
        <w:t xml:space="preserve">, именуемое в дальнейшем </w:t>
      </w:r>
      <w:r w:rsidRPr="003D6587">
        <w:rPr>
          <w:b/>
          <w:bCs/>
          <w:sz w:val="22"/>
          <w:szCs w:val="22"/>
        </w:rPr>
        <w:t>«Заказчик»</w:t>
      </w:r>
      <w:r w:rsidRPr="003D6587">
        <w:rPr>
          <w:sz w:val="22"/>
          <w:szCs w:val="22"/>
        </w:rPr>
        <w:t>, в лице директора филиала</w:t>
      </w:r>
      <w:r w:rsidRPr="003D6587">
        <w:rPr>
          <w:b/>
          <w:bCs/>
          <w:sz w:val="22"/>
          <w:szCs w:val="22"/>
        </w:rPr>
        <w:t xml:space="preserve"> </w:t>
      </w:r>
      <w:r w:rsidR="002267C0" w:rsidRPr="003D6587">
        <w:rPr>
          <w:b/>
          <w:bCs/>
          <w:sz w:val="22"/>
          <w:szCs w:val="22"/>
        </w:rPr>
        <w:t>АО «ИЭСК</w:t>
      </w:r>
      <w:r w:rsidRPr="003D6587">
        <w:rPr>
          <w:b/>
          <w:bCs/>
          <w:sz w:val="22"/>
          <w:szCs w:val="22"/>
        </w:rPr>
        <w:t xml:space="preserve"> «Южные электрические сети»  </w:t>
      </w:r>
      <w:r w:rsidR="005D26A1" w:rsidRPr="003D6587">
        <w:rPr>
          <w:b/>
          <w:bCs/>
          <w:sz w:val="22"/>
          <w:szCs w:val="22"/>
        </w:rPr>
        <w:t>_______________________________</w:t>
      </w:r>
      <w:r w:rsidRPr="003D6587">
        <w:rPr>
          <w:sz w:val="22"/>
          <w:szCs w:val="22"/>
        </w:rPr>
        <w:t xml:space="preserve">,  действующего на основании Доверенности </w:t>
      </w:r>
      <w:r w:rsidRPr="003D6587">
        <w:rPr>
          <w:b/>
          <w:bCs/>
          <w:sz w:val="22"/>
          <w:szCs w:val="22"/>
          <w:highlight w:val="yellow"/>
        </w:rPr>
        <w:t>№</w:t>
      </w:r>
      <w:r w:rsidRPr="003D6587">
        <w:rPr>
          <w:sz w:val="22"/>
          <w:szCs w:val="22"/>
          <w:highlight w:val="yellow"/>
        </w:rPr>
        <w:t xml:space="preserve"> </w:t>
      </w:r>
      <w:r w:rsidRPr="003D6587">
        <w:rPr>
          <w:rFonts w:eastAsia="Calibri"/>
          <w:b/>
          <w:sz w:val="22"/>
          <w:szCs w:val="22"/>
          <w:highlight w:val="yellow"/>
          <w:lang w:eastAsia="en-US"/>
        </w:rPr>
        <w:t>юр-</w:t>
      </w:r>
      <w:r w:rsidR="005D26A1" w:rsidRPr="003D6587">
        <w:rPr>
          <w:rFonts w:eastAsia="Calibri"/>
          <w:b/>
          <w:sz w:val="22"/>
          <w:szCs w:val="22"/>
          <w:lang w:eastAsia="en-US"/>
        </w:rPr>
        <w:t>_______________</w:t>
      </w:r>
      <w:r w:rsidRPr="003D6587">
        <w:rPr>
          <w:rFonts w:eastAsia="Calibri"/>
          <w:b/>
          <w:sz w:val="22"/>
          <w:szCs w:val="22"/>
          <w:lang w:eastAsia="en-US"/>
        </w:rPr>
        <w:t>.</w:t>
      </w:r>
      <w:r w:rsidRPr="003D6587">
        <w:rPr>
          <w:sz w:val="22"/>
          <w:szCs w:val="22"/>
        </w:rPr>
        <w:t>, с одной стороны, и ________________, именуемое в дальнейшем «Исполнитель», имеющее лицензию ________________, в лице ______________ __________________________, действующего на основании _______________ с другой стороны, заключили настоящий договор о нижеследующем:</w:t>
      </w:r>
    </w:p>
    <w:p w14:paraId="5BE77361" w14:textId="77777777" w:rsidR="007021ED" w:rsidRPr="003D6587" w:rsidRDefault="007021ED" w:rsidP="003F11A1">
      <w:pPr>
        <w:ind w:firstLine="567"/>
        <w:jc w:val="both"/>
        <w:rPr>
          <w:sz w:val="22"/>
          <w:szCs w:val="22"/>
        </w:rPr>
      </w:pPr>
    </w:p>
    <w:p w14:paraId="45D70B9F" w14:textId="77777777" w:rsidR="003F11A1" w:rsidRPr="003D6587" w:rsidRDefault="003F11A1" w:rsidP="001D4AB8">
      <w:pPr>
        <w:numPr>
          <w:ilvl w:val="0"/>
          <w:numId w:val="37"/>
        </w:numPr>
        <w:tabs>
          <w:tab w:val="clear" w:pos="1920"/>
        </w:tabs>
        <w:ind w:left="0" w:firstLine="0"/>
        <w:jc w:val="center"/>
        <w:outlineLvl w:val="0"/>
        <w:rPr>
          <w:b/>
          <w:sz w:val="22"/>
          <w:szCs w:val="22"/>
        </w:rPr>
      </w:pPr>
      <w:bookmarkStart w:id="2383" w:name="_Toc99033243"/>
      <w:r w:rsidRPr="003D6587">
        <w:rPr>
          <w:b/>
          <w:sz w:val="22"/>
          <w:szCs w:val="22"/>
        </w:rPr>
        <w:t>Предмет Договора</w:t>
      </w:r>
      <w:bookmarkEnd w:id="2383"/>
    </w:p>
    <w:p w14:paraId="34470235" w14:textId="064893C0" w:rsidR="003F11A1" w:rsidRPr="003D6587" w:rsidRDefault="003F11A1" w:rsidP="001D4AB8">
      <w:pPr>
        <w:numPr>
          <w:ilvl w:val="1"/>
          <w:numId w:val="37"/>
        </w:numPr>
        <w:ind w:left="426"/>
        <w:jc w:val="both"/>
        <w:rPr>
          <w:sz w:val="22"/>
          <w:szCs w:val="22"/>
        </w:rPr>
      </w:pPr>
      <w:r w:rsidRPr="003D6587">
        <w:rPr>
          <w:sz w:val="22"/>
          <w:szCs w:val="22"/>
        </w:rPr>
        <w:t>Исполнитель принимает на себя обязательства по договору «</w:t>
      </w:r>
      <w:r w:rsidR="006271A4" w:rsidRPr="003D6587">
        <w:rPr>
          <w:b/>
          <w:sz w:val="22"/>
          <w:szCs w:val="22"/>
        </w:rPr>
        <w:t>Оказание услуг по обеспечению единства измерений: проведение поверки и ТО средств измерений</w:t>
      </w:r>
      <w:r w:rsidRPr="003D6587">
        <w:rPr>
          <w:sz w:val="22"/>
          <w:szCs w:val="22"/>
        </w:rPr>
        <w:t>»:</w:t>
      </w:r>
    </w:p>
    <w:p w14:paraId="232C8758" w14:textId="312C31CC" w:rsidR="003F11A1" w:rsidRPr="003D6587" w:rsidRDefault="003F11A1" w:rsidP="003F11A1">
      <w:pPr>
        <w:ind w:left="426" w:firstLine="567"/>
        <w:jc w:val="both"/>
        <w:rPr>
          <w:sz w:val="22"/>
          <w:szCs w:val="22"/>
        </w:rPr>
      </w:pPr>
      <w:r w:rsidRPr="003D6587">
        <w:rPr>
          <w:sz w:val="22"/>
          <w:szCs w:val="22"/>
        </w:rPr>
        <w:t>-проведение поверки средств измерений (далее СИ);</w:t>
      </w:r>
    </w:p>
    <w:p w14:paraId="077F2685" w14:textId="50EF2E1B" w:rsidR="002267C0" w:rsidRPr="003D6587" w:rsidRDefault="002267C0" w:rsidP="003F11A1">
      <w:pPr>
        <w:ind w:left="426" w:firstLine="567"/>
        <w:jc w:val="both"/>
        <w:rPr>
          <w:sz w:val="22"/>
          <w:szCs w:val="22"/>
        </w:rPr>
      </w:pPr>
      <w:r w:rsidRPr="003D6587">
        <w:rPr>
          <w:sz w:val="22"/>
          <w:szCs w:val="22"/>
        </w:rPr>
        <w:t>-проведение технического обслуживания средств измерений (далее СИ);</w:t>
      </w:r>
    </w:p>
    <w:p w14:paraId="03BFFB3B" w14:textId="77777777" w:rsidR="003F11A1" w:rsidRPr="003D6587" w:rsidRDefault="003F11A1" w:rsidP="003F11A1">
      <w:pPr>
        <w:ind w:left="426" w:firstLine="540"/>
        <w:rPr>
          <w:sz w:val="22"/>
          <w:szCs w:val="22"/>
        </w:rPr>
      </w:pPr>
      <w:r w:rsidRPr="003D6587">
        <w:rPr>
          <w:sz w:val="22"/>
          <w:szCs w:val="22"/>
        </w:rPr>
        <w:t>именуемые в дальнейшем «услуги», а Заказчик обязуется оплатить эти услуги.</w:t>
      </w:r>
    </w:p>
    <w:p w14:paraId="7715BC3B" w14:textId="7CF07B2F" w:rsidR="003F11A1" w:rsidRDefault="003F11A1" w:rsidP="001D4AB8">
      <w:pPr>
        <w:pStyle w:val="ad"/>
        <w:numPr>
          <w:ilvl w:val="1"/>
          <w:numId w:val="37"/>
        </w:numPr>
        <w:ind w:left="426" w:hanging="426"/>
        <w:jc w:val="both"/>
        <w:rPr>
          <w:sz w:val="22"/>
          <w:szCs w:val="22"/>
        </w:rPr>
      </w:pPr>
      <w:r w:rsidRPr="003D6587">
        <w:rPr>
          <w:sz w:val="22"/>
          <w:szCs w:val="22"/>
        </w:rPr>
        <w:t xml:space="preserve">Содержание и объемы услуг указаны в приложении № 1 (объем выполняемых работ по поверке средств измерений на </w:t>
      </w:r>
      <w:r w:rsidR="002267C0" w:rsidRPr="003D6587">
        <w:rPr>
          <w:sz w:val="22"/>
          <w:szCs w:val="22"/>
        </w:rPr>
        <w:t>2024</w:t>
      </w:r>
      <w:r w:rsidRPr="003D6587">
        <w:rPr>
          <w:sz w:val="22"/>
          <w:szCs w:val="22"/>
        </w:rPr>
        <w:t>г), являющихся неотъемлемой частью настоящего договора.</w:t>
      </w:r>
    </w:p>
    <w:p w14:paraId="30B2B256" w14:textId="3EF719B1" w:rsidR="000B2F77" w:rsidRDefault="000B2F77" w:rsidP="001D4AB8">
      <w:pPr>
        <w:pStyle w:val="ad"/>
        <w:numPr>
          <w:ilvl w:val="1"/>
          <w:numId w:val="37"/>
        </w:numPr>
        <w:ind w:left="426" w:hanging="426"/>
        <w:jc w:val="both"/>
        <w:rPr>
          <w:sz w:val="22"/>
          <w:szCs w:val="22"/>
        </w:rPr>
      </w:pPr>
      <w:r>
        <w:rPr>
          <w:sz w:val="22"/>
          <w:szCs w:val="22"/>
        </w:rPr>
        <w:t xml:space="preserve">Сроки оказания услуг с </w:t>
      </w:r>
      <w:r w:rsidR="00466C70">
        <w:rPr>
          <w:sz w:val="22"/>
          <w:szCs w:val="22"/>
        </w:rPr>
        <w:t>даты подписания договора</w:t>
      </w:r>
      <w:r>
        <w:rPr>
          <w:sz w:val="22"/>
          <w:szCs w:val="22"/>
        </w:rPr>
        <w:t xml:space="preserve"> по </w:t>
      </w:r>
      <w:r w:rsidR="00466C70" w:rsidRPr="00466C70">
        <w:rPr>
          <w:sz w:val="22"/>
          <w:szCs w:val="22"/>
        </w:rPr>
        <w:t>31.12.2024</w:t>
      </w:r>
      <w:r>
        <w:rPr>
          <w:sz w:val="22"/>
          <w:szCs w:val="22"/>
        </w:rPr>
        <w:t>.</w:t>
      </w:r>
    </w:p>
    <w:p w14:paraId="7B5673F0" w14:textId="327D8527" w:rsidR="000B2F77" w:rsidRPr="00466C70" w:rsidRDefault="000B2F77" w:rsidP="001D4AB8">
      <w:pPr>
        <w:pStyle w:val="ad"/>
        <w:numPr>
          <w:ilvl w:val="1"/>
          <w:numId w:val="37"/>
        </w:numPr>
        <w:ind w:left="426" w:hanging="426"/>
        <w:jc w:val="both"/>
        <w:rPr>
          <w:sz w:val="22"/>
          <w:szCs w:val="22"/>
        </w:rPr>
      </w:pPr>
      <w:r w:rsidRPr="00466C70">
        <w:rPr>
          <w:color w:val="000000"/>
          <w:spacing w:val="6"/>
          <w:sz w:val="22"/>
          <w:szCs w:val="22"/>
        </w:rPr>
        <w:t xml:space="preserve">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w:t>
      </w:r>
      <w:proofErr w:type="gramStart"/>
      <w:r w:rsidRPr="00466C70">
        <w:rPr>
          <w:color w:val="000000"/>
          <w:spacing w:val="6"/>
          <w:sz w:val="22"/>
          <w:szCs w:val="22"/>
        </w:rPr>
        <w:t>за  неисполнение</w:t>
      </w:r>
      <w:proofErr w:type="gramEnd"/>
      <w:r w:rsidRPr="00466C70">
        <w:rPr>
          <w:color w:val="000000"/>
          <w:spacing w:val="6"/>
          <w:sz w:val="22"/>
          <w:szCs w:val="22"/>
        </w:rPr>
        <w:t xml:space="preserve"> или ненадлежащее исполнение обязательств третьими лицами, привлеченными для оказания услуг по настоящему договору</w:t>
      </w:r>
      <w:r w:rsidR="00466C70">
        <w:rPr>
          <w:color w:val="000000"/>
          <w:spacing w:val="6"/>
          <w:sz w:val="22"/>
          <w:szCs w:val="22"/>
        </w:rPr>
        <w:t>.</w:t>
      </w:r>
    </w:p>
    <w:p w14:paraId="3F9D2839" w14:textId="77777777" w:rsidR="007021ED" w:rsidRPr="00466C70" w:rsidRDefault="007021ED" w:rsidP="007021ED">
      <w:pPr>
        <w:pStyle w:val="ad"/>
        <w:ind w:left="426"/>
        <w:jc w:val="both"/>
        <w:rPr>
          <w:sz w:val="22"/>
          <w:szCs w:val="22"/>
        </w:rPr>
      </w:pPr>
    </w:p>
    <w:p w14:paraId="20451EB1" w14:textId="77777777" w:rsidR="003F11A1" w:rsidRPr="003D6587" w:rsidRDefault="003F11A1" w:rsidP="001D4AB8">
      <w:pPr>
        <w:numPr>
          <w:ilvl w:val="0"/>
          <w:numId w:val="37"/>
        </w:numPr>
        <w:tabs>
          <w:tab w:val="clear" w:pos="1920"/>
          <w:tab w:val="num" w:pos="0"/>
        </w:tabs>
        <w:ind w:left="0" w:firstLine="0"/>
        <w:jc w:val="center"/>
        <w:outlineLvl w:val="0"/>
        <w:rPr>
          <w:b/>
          <w:sz w:val="22"/>
          <w:szCs w:val="22"/>
        </w:rPr>
      </w:pPr>
      <w:bookmarkStart w:id="2384" w:name="_Toc99033244"/>
      <w:r w:rsidRPr="003D6587">
        <w:rPr>
          <w:b/>
          <w:sz w:val="22"/>
          <w:szCs w:val="22"/>
        </w:rPr>
        <w:t>Обязанности сторон</w:t>
      </w:r>
      <w:bookmarkEnd w:id="2384"/>
    </w:p>
    <w:p w14:paraId="0C19B226" w14:textId="77777777" w:rsidR="003F11A1" w:rsidRPr="003D6587" w:rsidRDefault="003F11A1" w:rsidP="001D4AB8">
      <w:pPr>
        <w:pStyle w:val="ad"/>
        <w:numPr>
          <w:ilvl w:val="1"/>
          <w:numId w:val="37"/>
        </w:numPr>
        <w:jc w:val="both"/>
        <w:rPr>
          <w:sz w:val="22"/>
          <w:szCs w:val="22"/>
        </w:rPr>
      </w:pPr>
      <w:r w:rsidRPr="003D6587">
        <w:rPr>
          <w:sz w:val="22"/>
          <w:szCs w:val="22"/>
        </w:rPr>
        <w:t>«Исполнитель» обязан:</w:t>
      </w:r>
    </w:p>
    <w:p w14:paraId="700985AE" w14:textId="4A573D38" w:rsidR="00073EEA" w:rsidRPr="003D6587" w:rsidRDefault="003D6587" w:rsidP="001D4AB8">
      <w:pPr>
        <w:numPr>
          <w:ilvl w:val="2"/>
          <w:numId w:val="37"/>
        </w:numPr>
        <w:ind w:left="0" w:firstLine="0"/>
        <w:jc w:val="both"/>
        <w:outlineLvl w:val="0"/>
        <w:rPr>
          <w:sz w:val="22"/>
          <w:szCs w:val="22"/>
        </w:rPr>
      </w:pPr>
      <w:bookmarkStart w:id="2385" w:name="_Toc99033245"/>
      <w:r w:rsidRPr="003D6587">
        <w:rPr>
          <w:color w:val="000000"/>
          <w:spacing w:val="6"/>
          <w:sz w:val="22"/>
          <w:szCs w:val="22"/>
        </w:rPr>
        <w:t>Оказать услуги, предусмотренные настоящим договором, в соответствии с условиями настоящего договора.</w:t>
      </w:r>
    </w:p>
    <w:p w14:paraId="7F9CDEBC" w14:textId="28604905" w:rsidR="00073EEA" w:rsidRPr="003D6587" w:rsidRDefault="003D6587" w:rsidP="001D4AB8">
      <w:pPr>
        <w:numPr>
          <w:ilvl w:val="2"/>
          <w:numId w:val="37"/>
        </w:numPr>
        <w:ind w:left="0" w:firstLine="0"/>
        <w:jc w:val="both"/>
        <w:outlineLvl w:val="0"/>
        <w:rPr>
          <w:sz w:val="22"/>
          <w:szCs w:val="22"/>
        </w:rPr>
      </w:pPr>
      <w:r w:rsidRPr="003D6587">
        <w:rPr>
          <w:color w:val="000000"/>
          <w:spacing w:val="6"/>
          <w:sz w:val="22"/>
          <w:szCs w:val="22"/>
        </w:rPr>
        <w:t>Передать Заказчику результаты оказанных услуг в порядке, предусмотренном настоящим договором.</w:t>
      </w:r>
    </w:p>
    <w:p w14:paraId="3A84E09F" w14:textId="2F68A41D" w:rsidR="00073EEA" w:rsidRPr="003D6587" w:rsidRDefault="003D6587" w:rsidP="001D4AB8">
      <w:pPr>
        <w:numPr>
          <w:ilvl w:val="2"/>
          <w:numId w:val="37"/>
        </w:numPr>
        <w:ind w:left="0" w:firstLine="0"/>
        <w:jc w:val="both"/>
        <w:outlineLvl w:val="0"/>
        <w:rPr>
          <w:sz w:val="22"/>
          <w:szCs w:val="22"/>
        </w:rPr>
      </w:pPr>
      <w:r w:rsidRPr="003D6587">
        <w:rPr>
          <w:color w:val="000000"/>
          <w:spacing w:val="6"/>
          <w:sz w:val="22"/>
          <w:szCs w:val="22"/>
        </w:rPr>
        <w:t>По запросу Заказчика предоставлять информацию о ходе оказания услуг</w:t>
      </w:r>
      <w:r w:rsidRPr="003D6587">
        <w:rPr>
          <w:i/>
          <w:iCs/>
          <w:color w:val="000000"/>
          <w:spacing w:val="6"/>
          <w:sz w:val="22"/>
          <w:szCs w:val="22"/>
        </w:rPr>
        <w:t xml:space="preserve">, </w:t>
      </w:r>
      <w:r w:rsidRPr="003D6587">
        <w:rPr>
          <w:color w:val="000000"/>
          <w:spacing w:val="6"/>
          <w:sz w:val="22"/>
          <w:szCs w:val="22"/>
        </w:rPr>
        <w:t>являющихся предметом настоящего договора.</w:t>
      </w:r>
    </w:p>
    <w:p w14:paraId="168AAB18" w14:textId="35EB3C72" w:rsidR="00073EEA" w:rsidRPr="003D6587" w:rsidRDefault="003D6587" w:rsidP="001D4AB8">
      <w:pPr>
        <w:numPr>
          <w:ilvl w:val="2"/>
          <w:numId w:val="37"/>
        </w:numPr>
        <w:ind w:left="0" w:firstLine="0"/>
        <w:jc w:val="both"/>
        <w:outlineLvl w:val="0"/>
        <w:rPr>
          <w:sz w:val="22"/>
          <w:szCs w:val="22"/>
        </w:rPr>
      </w:pPr>
      <w:r w:rsidRPr="003D6587">
        <w:rPr>
          <w:color w:val="000000"/>
          <w:spacing w:val="6"/>
          <w:sz w:val="22"/>
          <w:szCs w:val="22"/>
        </w:rPr>
        <w:t>Уведомить Заказчика о завершении оказания услуг, предусмотренных пунктом 1.1 настоящего договора.</w:t>
      </w:r>
    </w:p>
    <w:p w14:paraId="02111E3B" w14:textId="1912F11F" w:rsidR="00073EEA" w:rsidRPr="003D6587" w:rsidRDefault="003D6587" w:rsidP="001D4AB8">
      <w:pPr>
        <w:numPr>
          <w:ilvl w:val="2"/>
          <w:numId w:val="37"/>
        </w:numPr>
        <w:ind w:left="0" w:firstLine="0"/>
        <w:jc w:val="both"/>
        <w:outlineLvl w:val="0"/>
        <w:rPr>
          <w:sz w:val="22"/>
          <w:szCs w:val="22"/>
        </w:rPr>
      </w:pPr>
      <w:r w:rsidRPr="003D6587">
        <w:rPr>
          <w:sz w:val="22"/>
          <w:szCs w:val="22"/>
        </w:rPr>
        <w:t xml:space="preserve">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w:t>
      </w:r>
      <w:proofErr w:type="gramStart"/>
      <w:r w:rsidRPr="003D6587">
        <w:rPr>
          <w:sz w:val="22"/>
          <w:szCs w:val="22"/>
        </w:rPr>
        <w:t>подтверждающих  документов</w:t>
      </w:r>
      <w:proofErr w:type="gramEnd"/>
      <w:r w:rsidRPr="003D6587">
        <w:rPr>
          <w:sz w:val="22"/>
          <w:szCs w:val="22"/>
        </w:rPr>
        <w:t>.</w:t>
      </w:r>
    </w:p>
    <w:p w14:paraId="16ACA101" w14:textId="60D26247" w:rsidR="00F82060" w:rsidRPr="003D6587" w:rsidRDefault="00F82060" w:rsidP="001D4AB8">
      <w:pPr>
        <w:numPr>
          <w:ilvl w:val="2"/>
          <w:numId w:val="37"/>
        </w:numPr>
        <w:ind w:left="0" w:firstLine="0"/>
        <w:jc w:val="both"/>
        <w:outlineLvl w:val="0"/>
        <w:rPr>
          <w:sz w:val="22"/>
          <w:szCs w:val="22"/>
        </w:rPr>
      </w:pPr>
      <w:r w:rsidRPr="003D6587">
        <w:rPr>
          <w:sz w:val="22"/>
          <w:szCs w:val="22"/>
        </w:rPr>
        <w:t xml:space="preserve">Выполнить все необходимые мероприятия для допуска персонала к работам на подстанциях ЮЭС (или иных субъектов рынков электроэнергии) в соответствии с правилами по охране труда и другими нормативными документами (в том числе разработку и согласование с филиалом </w:t>
      </w:r>
      <w:r w:rsidR="002267C0" w:rsidRPr="003D6587">
        <w:rPr>
          <w:sz w:val="22"/>
          <w:szCs w:val="22"/>
        </w:rPr>
        <w:t>АО «ИЭСК</w:t>
      </w:r>
      <w:r w:rsidRPr="003D6587">
        <w:rPr>
          <w:sz w:val="22"/>
          <w:szCs w:val="22"/>
        </w:rPr>
        <w:t xml:space="preserve"> ЮЭС (или иными субъектами рынков электроэнергии) проекта производства работ далее ППР). </w:t>
      </w:r>
      <w:proofErr w:type="spellStart"/>
      <w:r w:rsidRPr="003D6587">
        <w:rPr>
          <w:sz w:val="22"/>
          <w:szCs w:val="22"/>
        </w:rPr>
        <w:t>ППРы</w:t>
      </w:r>
      <w:proofErr w:type="spellEnd"/>
      <w:r w:rsidRPr="003D6587">
        <w:rPr>
          <w:sz w:val="22"/>
          <w:szCs w:val="22"/>
        </w:rPr>
        <w:t xml:space="preserve"> на согласование должны быть представлены не позднее чем, через десять рабочих дней с момента подписания договора.</w:t>
      </w:r>
      <w:bookmarkEnd w:id="2385"/>
    </w:p>
    <w:p w14:paraId="77A96E83" w14:textId="77777777" w:rsidR="00F82060" w:rsidRPr="003D6587" w:rsidRDefault="00F82060" w:rsidP="001D4AB8">
      <w:pPr>
        <w:numPr>
          <w:ilvl w:val="2"/>
          <w:numId w:val="37"/>
        </w:numPr>
        <w:ind w:left="0" w:firstLine="0"/>
        <w:jc w:val="both"/>
        <w:outlineLvl w:val="0"/>
        <w:rPr>
          <w:sz w:val="22"/>
          <w:szCs w:val="22"/>
        </w:rPr>
      </w:pPr>
      <w:bookmarkStart w:id="2386" w:name="_Toc99033246"/>
      <w:r w:rsidRPr="003D6587">
        <w:rPr>
          <w:sz w:val="22"/>
          <w:szCs w:val="22"/>
        </w:rPr>
        <w:t xml:space="preserve">Направлять для выполнения работ бригаду в составе достаточном для характера выполняемой работы но не менее двух человек, один из </w:t>
      </w:r>
      <w:proofErr w:type="gramStart"/>
      <w:r w:rsidRPr="003D6587">
        <w:rPr>
          <w:sz w:val="22"/>
          <w:szCs w:val="22"/>
        </w:rPr>
        <w:t>которых  имеет</w:t>
      </w:r>
      <w:proofErr w:type="gramEnd"/>
      <w:r w:rsidRPr="003D6587">
        <w:rPr>
          <w:sz w:val="22"/>
          <w:szCs w:val="22"/>
        </w:rPr>
        <w:t xml:space="preserve"> группу по электробезопасности не ниже пятой и иметь право  быть ответственным руководителем работ.</w:t>
      </w:r>
      <w:bookmarkEnd w:id="2386"/>
    </w:p>
    <w:p w14:paraId="3A019EE9" w14:textId="7BE93376" w:rsidR="00F82060" w:rsidRPr="003D6587" w:rsidRDefault="00F82060" w:rsidP="001D4AB8">
      <w:pPr>
        <w:pStyle w:val="ad"/>
        <w:numPr>
          <w:ilvl w:val="2"/>
          <w:numId w:val="37"/>
        </w:numPr>
        <w:ind w:left="0" w:firstLine="0"/>
        <w:jc w:val="both"/>
        <w:rPr>
          <w:sz w:val="22"/>
          <w:szCs w:val="22"/>
        </w:rPr>
      </w:pPr>
      <w:r w:rsidRPr="003D6587">
        <w:rPr>
          <w:sz w:val="22"/>
          <w:szCs w:val="22"/>
        </w:rPr>
        <w:t xml:space="preserve">Оказать услуги </w:t>
      </w:r>
      <w:proofErr w:type="gramStart"/>
      <w:r w:rsidRPr="003D6587">
        <w:rPr>
          <w:sz w:val="22"/>
          <w:szCs w:val="22"/>
        </w:rPr>
        <w:t>по  обеспечению</w:t>
      </w:r>
      <w:proofErr w:type="gramEnd"/>
      <w:r w:rsidRPr="003D6587">
        <w:rPr>
          <w:sz w:val="22"/>
          <w:szCs w:val="22"/>
        </w:rPr>
        <w:t xml:space="preserve"> единства измерений: проведение поверки измерительных трансформаторов тока и напряжения согласно заявок заказчика в объеме указанном в приложении 1.</w:t>
      </w:r>
    </w:p>
    <w:p w14:paraId="6B3A2C48" w14:textId="01E5A60F" w:rsidR="00F82060" w:rsidRPr="003D6587" w:rsidRDefault="00F82060" w:rsidP="001D4AB8">
      <w:pPr>
        <w:pStyle w:val="ad"/>
        <w:numPr>
          <w:ilvl w:val="2"/>
          <w:numId w:val="37"/>
        </w:numPr>
        <w:tabs>
          <w:tab w:val="left" w:pos="0"/>
        </w:tabs>
        <w:ind w:left="0" w:firstLine="0"/>
        <w:jc w:val="both"/>
        <w:rPr>
          <w:sz w:val="22"/>
          <w:szCs w:val="22"/>
        </w:rPr>
      </w:pPr>
      <w:r w:rsidRPr="003D6587">
        <w:rPr>
          <w:sz w:val="22"/>
          <w:szCs w:val="22"/>
        </w:rPr>
        <w:lastRenderedPageBreak/>
        <w:t xml:space="preserve">Оказать услуги </w:t>
      </w:r>
      <w:proofErr w:type="gramStart"/>
      <w:r w:rsidRPr="003D6587">
        <w:rPr>
          <w:sz w:val="22"/>
          <w:szCs w:val="22"/>
        </w:rPr>
        <w:t>по  обеспечению</w:t>
      </w:r>
      <w:proofErr w:type="gramEnd"/>
      <w:r w:rsidRPr="003D6587">
        <w:rPr>
          <w:sz w:val="22"/>
          <w:szCs w:val="22"/>
        </w:rPr>
        <w:t xml:space="preserve"> единства измерений: проведение поверки средств измерений, в соответствии с требованиями нормативной документации на методы и средства поверки,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31.07.2020 г. № 2510;</w:t>
      </w:r>
    </w:p>
    <w:p w14:paraId="31C1A59E"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 xml:space="preserve">Незамедлительно информировать </w:t>
      </w:r>
      <w:r w:rsidRPr="003D6587">
        <w:rPr>
          <w:bCs/>
          <w:sz w:val="22"/>
          <w:szCs w:val="22"/>
        </w:rPr>
        <w:t>Заказчика</w:t>
      </w:r>
      <w:r w:rsidRPr="003D6587">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3D6587">
        <w:rPr>
          <w:bCs/>
          <w:sz w:val="22"/>
          <w:szCs w:val="22"/>
        </w:rPr>
        <w:t>Исполнителя</w:t>
      </w:r>
      <w:r w:rsidRPr="003D6587">
        <w:rPr>
          <w:sz w:val="22"/>
          <w:szCs w:val="22"/>
        </w:rPr>
        <w:t>, и до получения от него указаний о дальнейших действиях приостановить выполнение работ;</w:t>
      </w:r>
    </w:p>
    <w:p w14:paraId="6CFB61C2"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 xml:space="preserve">Исполнять полученные в ходе оказания услуг указания </w:t>
      </w:r>
      <w:r w:rsidRPr="003D6587">
        <w:rPr>
          <w:bCs/>
          <w:sz w:val="22"/>
          <w:szCs w:val="22"/>
        </w:rPr>
        <w:t>Заказчика</w:t>
      </w:r>
      <w:r w:rsidRPr="003D6587">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3D6587">
        <w:rPr>
          <w:bCs/>
          <w:sz w:val="22"/>
          <w:szCs w:val="22"/>
        </w:rPr>
        <w:t>Исполнителя</w:t>
      </w:r>
      <w:r w:rsidRPr="003D6587">
        <w:rPr>
          <w:sz w:val="22"/>
          <w:szCs w:val="22"/>
        </w:rPr>
        <w:t>;</w:t>
      </w:r>
    </w:p>
    <w:p w14:paraId="02E234A2"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При оказании услуг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14:paraId="3B09E6B8"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 xml:space="preserve">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3D6587">
        <w:rPr>
          <w:iCs/>
          <w:sz w:val="22"/>
          <w:szCs w:val="22"/>
        </w:rPr>
        <w:t xml:space="preserve">Заказчика </w:t>
      </w:r>
      <w:r w:rsidRPr="003D6587">
        <w:rPr>
          <w:sz w:val="22"/>
          <w:szCs w:val="22"/>
        </w:rPr>
        <w:t>(или иных субъектов рынков электроэнергии)</w:t>
      </w:r>
      <w:r w:rsidRPr="003D6587">
        <w:rPr>
          <w:iCs/>
          <w:sz w:val="22"/>
          <w:szCs w:val="22"/>
        </w:rPr>
        <w:t xml:space="preserve"> </w:t>
      </w:r>
      <w:r w:rsidRPr="003D6587">
        <w:rPr>
          <w:sz w:val="22"/>
          <w:szCs w:val="22"/>
        </w:rPr>
        <w:t>в течение всего срока оказания услуг. Обеспечивать обязательное применение своими работниками средств индивидуальной защиты;</w:t>
      </w:r>
    </w:p>
    <w:p w14:paraId="05E4FFB6"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 xml:space="preserve">Документом, подтверждающим выполнение всех обязательств </w:t>
      </w:r>
      <w:proofErr w:type="gramStart"/>
      <w:r w:rsidRPr="003D6587">
        <w:rPr>
          <w:sz w:val="22"/>
          <w:szCs w:val="22"/>
        </w:rPr>
        <w:t>Исполнителя  по</w:t>
      </w:r>
      <w:proofErr w:type="gramEnd"/>
      <w:r w:rsidRPr="003D6587">
        <w:rPr>
          <w:sz w:val="22"/>
          <w:szCs w:val="22"/>
        </w:rPr>
        <w:t xml:space="preserve"> договору, считается подписанный Сторонами итоговый, последний акт приема-сдачи услуг, при отсутствии возражений у обеих Сторон, за исключением случаев, предусмотренных настоящим договором.</w:t>
      </w:r>
    </w:p>
    <w:p w14:paraId="3D328B96"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В течение 5 (пяти) дней с момента подписания акта приема-сдачи услуг выставить Заказчику счет и счет-фактуру, оформленные в соответствии с требованиями действующего законодательства РФ;</w:t>
      </w:r>
    </w:p>
    <w:p w14:paraId="5721C23F" w14:textId="23EA1767" w:rsidR="00F82060" w:rsidRPr="003D6587" w:rsidRDefault="00F82060" w:rsidP="001D4AB8">
      <w:pPr>
        <w:pStyle w:val="ad"/>
        <w:numPr>
          <w:ilvl w:val="2"/>
          <w:numId w:val="37"/>
        </w:numPr>
        <w:ind w:left="0" w:firstLine="0"/>
        <w:jc w:val="both"/>
        <w:rPr>
          <w:sz w:val="22"/>
          <w:szCs w:val="22"/>
        </w:rPr>
      </w:pPr>
      <w:r w:rsidRPr="003D6587">
        <w:rPr>
          <w:sz w:val="22"/>
          <w:szCs w:val="22"/>
        </w:rPr>
        <w:t xml:space="preserve">Соблюдать положения стандарта предприятия Заказчика – СТП 001.004.032-2016 «О пропускном и внутри объектовом режимах в </w:t>
      </w:r>
      <w:r w:rsidR="002267C0" w:rsidRPr="003D6587">
        <w:rPr>
          <w:sz w:val="22"/>
          <w:szCs w:val="22"/>
        </w:rPr>
        <w:t>АО «ИЭСК</w:t>
      </w:r>
      <w:r w:rsidRPr="003D6587">
        <w:rPr>
          <w:sz w:val="22"/>
          <w:szCs w:val="22"/>
        </w:rPr>
        <w:t>;</w:t>
      </w:r>
    </w:p>
    <w:p w14:paraId="4525D309"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Во время пребывания персонала Исполнителя на территории объектов Заказчика обеспечить недопустимость проноса, нахождения и употребления веществ, вызывающих алкогольное, наркотическое или токсическое опьянение;</w:t>
      </w:r>
    </w:p>
    <w:p w14:paraId="571DEC8A" w14:textId="77777777" w:rsidR="00F82060" w:rsidRPr="003D6587" w:rsidRDefault="00F82060" w:rsidP="001D4AB8">
      <w:pPr>
        <w:pStyle w:val="ad"/>
        <w:numPr>
          <w:ilvl w:val="2"/>
          <w:numId w:val="37"/>
        </w:numPr>
        <w:ind w:left="0" w:firstLine="0"/>
        <w:jc w:val="both"/>
        <w:rPr>
          <w:sz w:val="22"/>
          <w:szCs w:val="22"/>
        </w:rPr>
      </w:pPr>
      <w:r w:rsidRPr="003D6587">
        <w:rPr>
          <w:sz w:val="22"/>
          <w:szCs w:val="22"/>
        </w:rPr>
        <w:t>Соблюдать режим работы, правила внутреннего трудового распорядка Заказчика.</w:t>
      </w:r>
    </w:p>
    <w:p w14:paraId="32085608" w14:textId="77777777" w:rsidR="00F82060" w:rsidRPr="003D6587" w:rsidRDefault="00F82060" w:rsidP="001D4AB8">
      <w:pPr>
        <w:pStyle w:val="ad"/>
        <w:numPr>
          <w:ilvl w:val="2"/>
          <w:numId w:val="37"/>
        </w:numPr>
        <w:shd w:val="clear" w:color="auto" w:fill="FFFFFF"/>
        <w:autoSpaceDE w:val="0"/>
        <w:autoSpaceDN w:val="0"/>
        <w:spacing w:line="283" w:lineRule="exact"/>
        <w:ind w:left="0" w:firstLine="0"/>
        <w:jc w:val="both"/>
        <w:rPr>
          <w:color w:val="000000"/>
          <w:spacing w:val="6"/>
          <w:sz w:val="22"/>
          <w:szCs w:val="22"/>
        </w:rPr>
      </w:pPr>
      <w:r w:rsidRPr="003D6587">
        <w:rPr>
          <w:sz w:val="22"/>
          <w:szCs w:val="22"/>
        </w:rPr>
        <w:t xml:space="preserve">В случае привлечения субподрядчиков (соисполнителей) для оказания услуг по объекту, Исполнитель в течение одного рабочего дня со дня заключения договора с соисполнителем, должен уведомить об этом Заказчика и предоставить информацию, в том числе наименование, фирменное наименование (при наличии), место нахождения соисполнителя, его идентификационный номер налогоплательщика (ИНН), код причины постановки на учет (КПП), ОКПО, ОКТМО, ОКОПФ, декларация по отнесению соисполнителя к субъектам малого и среднего предпринимательства, номер и дата договора, предмет, вид (ОКПД 2) со сведениями о количестве (объеме) с указанием единиц измерения, цену, срок оказания услуг по договору, для размещения информации о договоре на официальном сайте </w:t>
      </w:r>
      <w:hyperlink r:id="rId21" w:history="1">
        <w:r w:rsidRPr="003D6587">
          <w:rPr>
            <w:rStyle w:val="ab"/>
            <w:sz w:val="22"/>
            <w:szCs w:val="22"/>
          </w:rPr>
          <w:t>www.zakupki.gov.ru</w:t>
        </w:r>
      </w:hyperlink>
      <w:r w:rsidRPr="003D6587">
        <w:rPr>
          <w:sz w:val="22"/>
          <w:szCs w:val="22"/>
        </w:rPr>
        <w:t>., а также предоставить копии учредительных документов.</w:t>
      </w:r>
    </w:p>
    <w:p w14:paraId="04D939F7" w14:textId="642EC71F" w:rsidR="00F82060" w:rsidRPr="003D6587" w:rsidRDefault="00F82060" w:rsidP="001D4AB8">
      <w:pPr>
        <w:pStyle w:val="ad"/>
        <w:numPr>
          <w:ilvl w:val="2"/>
          <w:numId w:val="37"/>
        </w:numPr>
        <w:shd w:val="clear" w:color="auto" w:fill="FFFFFF"/>
        <w:autoSpaceDE w:val="0"/>
        <w:autoSpaceDN w:val="0"/>
        <w:spacing w:line="283" w:lineRule="exact"/>
        <w:ind w:left="0" w:firstLine="0"/>
        <w:jc w:val="both"/>
        <w:rPr>
          <w:color w:val="000000"/>
          <w:spacing w:val="6"/>
          <w:sz w:val="22"/>
          <w:szCs w:val="22"/>
        </w:rPr>
      </w:pPr>
      <w:r w:rsidRPr="003D6587">
        <w:rPr>
          <w:sz w:val="22"/>
          <w:szCs w:val="22"/>
        </w:rPr>
        <w:t>Обладать всей необходимой эксплуатационной документацией (руководства по</w:t>
      </w:r>
      <w:r w:rsidR="00C63F46" w:rsidRPr="003D6587">
        <w:rPr>
          <w:sz w:val="22"/>
          <w:szCs w:val="22"/>
        </w:rPr>
        <w:t xml:space="preserve"> эксплуатации, методики поверки</w:t>
      </w:r>
      <w:r w:rsidRPr="003D6587">
        <w:rPr>
          <w:sz w:val="22"/>
          <w:szCs w:val="22"/>
        </w:rPr>
        <w:t>, описания типов СИ).</w:t>
      </w:r>
    </w:p>
    <w:p w14:paraId="1C917008" w14:textId="77777777" w:rsidR="00F82060" w:rsidRPr="003D6587" w:rsidRDefault="00F82060" w:rsidP="001D4AB8">
      <w:pPr>
        <w:pStyle w:val="ad"/>
        <w:numPr>
          <w:ilvl w:val="2"/>
          <w:numId w:val="37"/>
        </w:numPr>
        <w:shd w:val="clear" w:color="auto" w:fill="FFFFFF"/>
        <w:autoSpaceDE w:val="0"/>
        <w:autoSpaceDN w:val="0"/>
        <w:spacing w:line="283" w:lineRule="exact"/>
        <w:ind w:left="0" w:firstLine="0"/>
        <w:jc w:val="both"/>
        <w:rPr>
          <w:color w:val="000000"/>
          <w:spacing w:val="6"/>
          <w:sz w:val="22"/>
          <w:szCs w:val="22"/>
        </w:rPr>
      </w:pPr>
      <w:r w:rsidRPr="003D6587">
        <w:rPr>
          <w:sz w:val="22"/>
          <w:szCs w:val="22"/>
        </w:rPr>
        <w:t xml:space="preserve">Быть </w:t>
      </w:r>
      <w:proofErr w:type="spellStart"/>
      <w:r w:rsidRPr="003D6587">
        <w:rPr>
          <w:sz w:val="22"/>
          <w:szCs w:val="22"/>
        </w:rPr>
        <w:t>оснащеным</w:t>
      </w:r>
      <w:proofErr w:type="spellEnd"/>
      <w:r w:rsidRPr="003D6587">
        <w:rPr>
          <w:sz w:val="22"/>
          <w:szCs w:val="22"/>
        </w:rPr>
        <w:t xml:space="preserve"> всем необходимым оборудованием для выполнения поверки без </w:t>
      </w:r>
      <w:proofErr w:type="spellStart"/>
      <w:r w:rsidRPr="003D6587">
        <w:rPr>
          <w:sz w:val="22"/>
          <w:szCs w:val="22"/>
        </w:rPr>
        <w:t>расшиновки</w:t>
      </w:r>
      <w:proofErr w:type="spellEnd"/>
      <w:r w:rsidRPr="003D6587">
        <w:rPr>
          <w:sz w:val="22"/>
          <w:szCs w:val="22"/>
        </w:rPr>
        <w:t xml:space="preserve"> измерительных трансформаторов (соединительные провода соответствующего сечения, приспособления для подключения первичных обмоток поверяемых трансформаторов к поверочному оборудованию струбцины, крокодилы и т.п.), оборудованием и приспособлениями для поддержания условий необходимых при проведении поверки (тепловые пушки, кондиционеры, генераторы, тенты, палатки, шатры), кроме того лесами, </w:t>
      </w:r>
      <w:proofErr w:type="spellStart"/>
      <w:r w:rsidRPr="003D6587">
        <w:rPr>
          <w:sz w:val="22"/>
          <w:szCs w:val="22"/>
        </w:rPr>
        <w:t>подмостьямими</w:t>
      </w:r>
      <w:proofErr w:type="spellEnd"/>
      <w:r w:rsidRPr="003D6587">
        <w:rPr>
          <w:sz w:val="22"/>
          <w:szCs w:val="22"/>
        </w:rPr>
        <w:t xml:space="preserve"> или грузоподъемными механизмами при необходимости;</w:t>
      </w:r>
    </w:p>
    <w:p w14:paraId="12839855" w14:textId="77777777" w:rsidR="00F82060" w:rsidRPr="003D6587" w:rsidRDefault="00F82060" w:rsidP="001D4AB8">
      <w:pPr>
        <w:pStyle w:val="ad"/>
        <w:numPr>
          <w:ilvl w:val="2"/>
          <w:numId w:val="37"/>
        </w:numPr>
        <w:shd w:val="clear" w:color="auto" w:fill="FFFFFF"/>
        <w:autoSpaceDE w:val="0"/>
        <w:autoSpaceDN w:val="0"/>
        <w:spacing w:line="283" w:lineRule="exact"/>
        <w:ind w:left="0" w:firstLine="0"/>
        <w:jc w:val="both"/>
        <w:rPr>
          <w:color w:val="000000"/>
          <w:spacing w:val="6"/>
          <w:sz w:val="22"/>
          <w:szCs w:val="22"/>
        </w:rPr>
      </w:pPr>
      <w:r w:rsidRPr="003D6587">
        <w:rPr>
          <w:sz w:val="22"/>
          <w:szCs w:val="22"/>
        </w:rPr>
        <w:t>Выполнять своими силами все операции по подключению поверочного оборудования к измерительным трансформаторам.</w:t>
      </w:r>
    </w:p>
    <w:p w14:paraId="5D77BBE9" w14:textId="77777777" w:rsidR="00F82060" w:rsidRPr="003D6587" w:rsidRDefault="00F82060" w:rsidP="001D4AB8">
      <w:pPr>
        <w:pStyle w:val="ad"/>
        <w:numPr>
          <w:ilvl w:val="2"/>
          <w:numId w:val="37"/>
        </w:numPr>
        <w:shd w:val="clear" w:color="auto" w:fill="FFFFFF"/>
        <w:autoSpaceDE w:val="0"/>
        <w:autoSpaceDN w:val="0"/>
        <w:spacing w:line="283" w:lineRule="exact"/>
        <w:ind w:left="0" w:firstLine="0"/>
        <w:jc w:val="both"/>
        <w:rPr>
          <w:color w:val="000000"/>
          <w:spacing w:val="6"/>
          <w:sz w:val="22"/>
          <w:szCs w:val="22"/>
        </w:rPr>
      </w:pPr>
      <w:r w:rsidRPr="003D6587">
        <w:rPr>
          <w:sz w:val="22"/>
          <w:szCs w:val="22"/>
        </w:rPr>
        <w:t xml:space="preserve">После проведении поверки ТТ (трансформатора тока) выполняются замеры вторичной нагрузки обмоток, предназначенных для учета и измерения, при подаче 20% от номинального тока в первичную </w:t>
      </w:r>
      <w:r w:rsidRPr="003D6587">
        <w:rPr>
          <w:sz w:val="22"/>
          <w:szCs w:val="22"/>
        </w:rPr>
        <w:lastRenderedPageBreak/>
        <w:t>обмотку, а также проверяется обтекаемость всех вторичных обмоток током, данные замеров передаются заказчику.</w:t>
      </w:r>
    </w:p>
    <w:p w14:paraId="3CBFC617" w14:textId="77777777" w:rsidR="003F11A1" w:rsidRPr="003D6587" w:rsidRDefault="003F11A1" w:rsidP="001D4AB8">
      <w:pPr>
        <w:pStyle w:val="ad"/>
        <w:numPr>
          <w:ilvl w:val="1"/>
          <w:numId w:val="37"/>
        </w:numPr>
        <w:ind w:left="0" w:firstLine="0"/>
        <w:jc w:val="both"/>
        <w:rPr>
          <w:sz w:val="22"/>
          <w:szCs w:val="22"/>
        </w:rPr>
      </w:pPr>
      <w:r w:rsidRPr="003D6587">
        <w:rPr>
          <w:sz w:val="22"/>
          <w:szCs w:val="22"/>
        </w:rPr>
        <w:t>«Заказчик» обязан:</w:t>
      </w:r>
    </w:p>
    <w:p w14:paraId="3E1ED3DC" w14:textId="4FA2B330" w:rsidR="003D6587" w:rsidRPr="003D6587" w:rsidRDefault="003D6587" w:rsidP="001D4AB8">
      <w:pPr>
        <w:pStyle w:val="ad"/>
        <w:numPr>
          <w:ilvl w:val="2"/>
          <w:numId w:val="37"/>
        </w:numPr>
        <w:tabs>
          <w:tab w:val="left" w:pos="0"/>
        </w:tabs>
        <w:ind w:left="0" w:firstLine="0"/>
        <w:jc w:val="both"/>
        <w:rPr>
          <w:sz w:val="22"/>
          <w:szCs w:val="22"/>
        </w:rPr>
      </w:pPr>
      <w:r w:rsidRPr="003D6587">
        <w:rPr>
          <w:color w:val="000000"/>
          <w:spacing w:val="6"/>
          <w:sz w:val="22"/>
          <w:szCs w:val="22"/>
        </w:rPr>
        <w:t>Своевременно принять оказанные Исполнителем услуги в соответствии с условиями настоящего договора.</w:t>
      </w:r>
    </w:p>
    <w:p w14:paraId="3D091FED" w14:textId="442021BF" w:rsidR="003D6587" w:rsidRPr="003D6587" w:rsidRDefault="003D6587" w:rsidP="001D4AB8">
      <w:pPr>
        <w:pStyle w:val="ad"/>
        <w:numPr>
          <w:ilvl w:val="2"/>
          <w:numId w:val="37"/>
        </w:numPr>
        <w:tabs>
          <w:tab w:val="left" w:pos="0"/>
        </w:tabs>
        <w:ind w:left="0" w:firstLine="0"/>
        <w:jc w:val="both"/>
        <w:rPr>
          <w:sz w:val="22"/>
          <w:szCs w:val="22"/>
        </w:rPr>
      </w:pPr>
      <w:r w:rsidRPr="003D6587">
        <w:rPr>
          <w:color w:val="000000"/>
          <w:spacing w:val="6"/>
          <w:sz w:val="22"/>
          <w:szCs w:val="22"/>
        </w:rPr>
        <w:t>Оплатить услуги, оказанные Исполнителем, в порядке и на условиях, настоящего договора</w:t>
      </w:r>
    </w:p>
    <w:p w14:paraId="71B13376" w14:textId="21794A70" w:rsidR="003D6587" w:rsidRPr="003D6587" w:rsidRDefault="003D6587" w:rsidP="001D4AB8">
      <w:pPr>
        <w:pStyle w:val="ad"/>
        <w:numPr>
          <w:ilvl w:val="2"/>
          <w:numId w:val="37"/>
        </w:numPr>
        <w:tabs>
          <w:tab w:val="left" w:pos="0"/>
        </w:tabs>
        <w:ind w:left="0" w:firstLine="0"/>
        <w:jc w:val="both"/>
        <w:rPr>
          <w:sz w:val="22"/>
          <w:szCs w:val="22"/>
        </w:rPr>
      </w:pPr>
      <w:r w:rsidRPr="003D6587">
        <w:rPr>
          <w:color w:val="000000"/>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3D6587">
        <w:rPr>
          <w:color w:val="000000"/>
          <w:spacing w:val="2"/>
          <w:sz w:val="22"/>
          <w:szCs w:val="22"/>
        </w:rPr>
        <w:t>.</w:t>
      </w:r>
    </w:p>
    <w:p w14:paraId="241F3746" w14:textId="221A9ACB" w:rsidR="003F11A1" w:rsidRPr="003D6587" w:rsidRDefault="003F11A1" w:rsidP="001D4AB8">
      <w:pPr>
        <w:pStyle w:val="ad"/>
        <w:numPr>
          <w:ilvl w:val="2"/>
          <w:numId w:val="37"/>
        </w:numPr>
        <w:tabs>
          <w:tab w:val="left" w:pos="0"/>
        </w:tabs>
        <w:ind w:left="0" w:firstLine="0"/>
        <w:jc w:val="both"/>
        <w:rPr>
          <w:sz w:val="22"/>
          <w:szCs w:val="22"/>
        </w:rPr>
      </w:pPr>
      <w:r w:rsidRPr="003D6587">
        <w:rPr>
          <w:sz w:val="22"/>
          <w:szCs w:val="22"/>
        </w:rPr>
        <w:t>Обеспечить готовность СИ для оказания услуг по обеспечению единства измерений.</w:t>
      </w:r>
    </w:p>
    <w:p w14:paraId="5C9846E1" w14:textId="77777777" w:rsidR="003F11A1" w:rsidRPr="003D6587" w:rsidRDefault="003F11A1" w:rsidP="001D4AB8">
      <w:pPr>
        <w:pStyle w:val="ad"/>
        <w:numPr>
          <w:ilvl w:val="2"/>
          <w:numId w:val="37"/>
        </w:numPr>
        <w:ind w:left="0" w:firstLine="0"/>
        <w:jc w:val="both"/>
        <w:rPr>
          <w:sz w:val="22"/>
          <w:szCs w:val="22"/>
        </w:rPr>
      </w:pPr>
      <w:r w:rsidRPr="003D6587">
        <w:rPr>
          <w:sz w:val="22"/>
          <w:szCs w:val="22"/>
        </w:rPr>
        <w:t xml:space="preserve">Своевременно оплачивать Исполнителю стоимость услуг, в порядке и </w:t>
      </w:r>
      <w:proofErr w:type="gramStart"/>
      <w:r w:rsidRPr="003D6587">
        <w:rPr>
          <w:sz w:val="22"/>
          <w:szCs w:val="22"/>
        </w:rPr>
        <w:t>на  условиях</w:t>
      </w:r>
      <w:proofErr w:type="gramEnd"/>
      <w:r w:rsidRPr="003D6587">
        <w:rPr>
          <w:sz w:val="22"/>
          <w:szCs w:val="22"/>
        </w:rPr>
        <w:t>, предусмотренном настоящим Договором.</w:t>
      </w:r>
    </w:p>
    <w:p w14:paraId="58E40665" w14:textId="77777777" w:rsidR="003F11A1" w:rsidRPr="003D6587" w:rsidRDefault="003F11A1" w:rsidP="001D4AB8">
      <w:pPr>
        <w:pStyle w:val="ad"/>
        <w:numPr>
          <w:ilvl w:val="2"/>
          <w:numId w:val="37"/>
        </w:numPr>
        <w:ind w:left="0" w:firstLine="0"/>
        <w:jc w:val="both"/>
        <w:rPr>
          <w:sz w:val="22"/>
          <w:szCs w:val="22"/>
        </w:rPr>
      </w:pPr>
      <w:r w:rsidRPr="003D6587">
        <w:rPr>
          <w:sz w:val="22"/>
          <w:szCs w:val="22"/>
        </w:rPr>
        <w:t>В случае мотивированного нарушения «Заказчиком» сроков и объёмов представления СИ в поверку, «Заказчик» обязан письменно уведомить «Исполнителя» не позднее, чем за 5 дней до установленного срока. В дальнейшем срок поверки СИ устанавливается по согласованию с «Исполнителем».</w:t>
      </w:r>
    </w:p>
    <w:p w14:paraId="3ED636AB" w14:textId="77777777" w:rsidR="003F11A1" w:rsidRPr="003D6587" w:rsidRDefault="003F11A1" w:rsidP="001D4AB8">
      <w:pPr>
        <w:pStyle w:val="ad"/>
        <w:numPr>
          <w:ilvl w:val="2"/>
          <w:numId w:val="37"/>
        </w:numPr>
        <w:ind w:left="0" w:firstLine="0"/>
        <w:jc w:val="both"/>
        <w:rPr>
          <w:sz w:val="22"/>
          <w:szCs w:val="22"/>
        </w:rPr>
      </w:pPr>
      <w:r w:rsidRPr="003D6587">
        <w:rPr>
          <w:sz w:val="22"/>
          <w:szCs w:val="22"/>
        </w:rPr>
        <w:t>В течение 5-ти дней со дня получения акта приема-сдачи услуг направить Исполнителю подписанный акт приема-сдачи или мотивированный отказ от приемки услуг с приложением двухстороннего акта с перечнем необходимых доработок и сроков их выполнения. В случае не подписания Заказчиком акта приема-сдачи услуг или не направлении мотивированного отказа в его подписании в установленный настоящим пунктом договора срок услуги считаются принятыми и подлежат оплате.</w:t>
      </w:r>
    </w:p>
    <w:p w14:paraId="3AFC2021" w14:textId="77777777" w:rsidR="003F11A1" w:rsidRPr="003D6587" w:rsidRDefault="003F11A1" w:rsidP="001D4AB8">
      <w:pPr>
        <w:pStyle w:val="ad"/>
        <w:numPr>
          <w:ilvl w:val="1"/>
          <w:numId w:val="37"/>
        </w:numPr>
        <w:ind w:left="0" w:firstLine="0"/>
        <w:jc w:val="both"/>
        <w:rPr>
          <w:sz w:val="22"/>
          <w:szCs w:val="22"/>
        </w:rPr>
      </w:pPr>
      <w:r w:rsidRPr="003D6587">
        <w:rPr>
          <w:bCs/>
          <w:sz w:val="22"/>
          <w:szCs w:val="22"/>
        </w:rPr>
        <w:t>Исполнитель имеет право:</w:t>
      </w:r>
    </w:p>
    <w:p w14:paraId="75695BF1" w14:textId="4DAD0845" w:rsidR="003F11A1" w:rsidRPr="003D6587" w:rsidRDefault="003F11A1" w:rsidP="001D4AB8">
      <w:pPr>
        <w:pStyle w:val="ad"/>
        <w:numPr>
          <w:ilvl w:val="2"/>
          <w:numId w:val="37"/>
        </w:numPr>
        <w:ind w:left="0" w:firstLine="0"/>
        <w:jc w:val="both"/>
        <w:rPr>
          <w:sz w:val="22"/>
          <w:szCs w:val="22"/>
        </w:rPr>
      </w:pPr>
      <w:r w:rsidRPr="003D6587">
        <w:rPr>
          <w:sz w:val="22"/>
          <w:szCs w:val="22"/>
        </w:rPr>
        <w:t xml:space="preserve"> Не выполнять поверку технически не исправных СИ.</w:t>
      </w:r>
    </w:p>
    <w:p w14:paraId="65F9111A" w14:textId="77777777" w:rsidR="003F11A1" w:rsidRPr="003D6587" w:rsidRDefault="003F11A1" w:rsidP="001D4AB8">
      <w:pPr>
        <w:pStyle w:val="ad"/>
        <w:numPr>
          <w:ilvl w:val="1"/>
          <w:numId w:val="37"/>
        </w:numPr>
        <w:ind w:left="0" w:firstLine="0"/>
        <w:jc w:val="both"/>
        <w:rPr>
          <w:sz w:val="22"/>
          <w:szCs w:val="22"/>
        </w:rPr>
      </w:pPr>
      <w:r w:rsidRPr="003D6587">
        <w:rPr>
          <w:bCs/>
          <w:sz w:val="22"/>
          <w:szCs w:val="22"/>
        </w:rPr>
        <w:t>Заказчик имеет право:</w:t>
      </w:r>
    </w:p>
    <w:p w14:paraId="1F1209A9" w14:textId="77777777" w:rsidR="003F11A1" w:rsidRPr="003D6587" w:rsidRDefault="003F11A1" w:rsidP="001D4AB8">
      <w:pPr>
        <w:pStyle w:val="ad"/>
        <w:numPr>
          <w:ilvl w:val="2"/>
          <w:numId w:val="37"/>
        </w:numPr>
        <w:ind w:left="0" w:firstLine="0"/>
        <w:jc w:val="both"/>
        <w:rPr>
          <w:sz w:val="22"/>
          <w:szCs w:val="22"/>
        </w:rPr>
      </w:pPr>
      <w:r w:rsidRPr="003D6587">
        <w:rPr>
          <w:sz w:val="22"/>
          <w:szCs w:val="22"/>
        </w:rPr>
        <w:t>В любое время проверить качество услуг, оказываемых Исполнителем, не вмешиваясь в профессиональную деятельность Исполнителя.</w:t>
      </w:r>
    </w:p>
    <w:p w14:paraId="12094B80" w14:textId="77777777" w:rsidR="003F11A1" w:rsidRPr="003D6587" w:rsidRDefault="003F11A1" w:rsidP="001D4AB8">
      <w:pPr>
        <w:pStyle w:val="ad"/>
        <w:numPr>
          <w:ilvl w:val="2"/>
          <w:numId w:val="37"/>
        </w:numPr>
        <w:ind w:left="0" w:firstLine="0"/>
        <w:jc w:val="both"/>
        <w:rPr>
          <w:sz w:val="22"/>
          <w:szCs w:val="22"/>
        </w:rPr>
      </w:pPr>
      <w:r w:rsidRPr="003D6587">
        <w:rPr>
          <w:sz w:val="22"/>
          <w:szCs w:val="22"/>
        </w:rPr>
        <w:t>Приостановить услуги Исполнителя на объектах Заказчика письменным уведомлением (с приложением Протокола проверки рабочих мест, составленного в присутствии работника(</w:t>
      </w:r>
      <w:proofErr w:type="spellStart"/>
      <w:r w:rsidRPr="003D6587">
        <w:rPr>
          <w:sz w:val="22"/>
          <w:szCs w:val="22"/>
        </w:rPr>
        <w:t>ов</w:t>
      </w:r>
      <w:proofErr w:type="spellEnd"/>
      <w:r w:rsidRPr="003D6587">
        <w:rPr>
          <w:sz w:val="22"/>
          <w:szCs w:val="22"/>
        </w:rPr>
        <w:t>) Исполнителя) в случаях обнаружения следующих нарушений до момента их устранения:</w:t>
      </w:r>
    </w:p>
    <w:p w14:paraId="09A21C55" w14:textId="77777777" w:rsidR="003F11A1" w:rsidRPr="003D6587" w:rsidRDefault="003F11A1" w:rsidP="001D4AB8">
      <w:pPr>
        <w:numPr>
          <w:ilvl w:val="0"/>
          <w:numId w:val="26"/>
        </w:numPr>
        <w:jc w:val="both"/>
        <w:rPr>
          <w:sz w:val="22"/>
          <w:szCs w:val="22"/>
        </w:rPr>
      </w:pPr>
      <w:r w:rsidRPr="003D6587">
        <w:rPr>
          <w:sz w:val="22"/>
          <w:szCs w:val="22"/>
        </w:rPr>
        <w:t>Правил техники безопасности и охраны труда;</w:t>
      </w:r>
    </w:p>
    <w:p w14:paraId="2B25B083" w14:textId="77777777" w:rsidR="003F11A1" w:rsidRPr="003D6587" w:rsidRDefault="003F11A1" w:rsidP="001D4AB8">
      <w:pPr>
        <w:pStyle w:val="ad"/>
        <w:numPr>
          <w:ilvl w:val="0"/>
          <w:numId w:val="26"/>
        </w:numPr>
        <w:jc w:val="both"/>
        <w:rPr>
          <w:sz w:val="22"/>
          <w:szCs w:val="22"/>
        </w:rPr>
      </w:pPr>
      <w:r w:rsidRPr="003D6587">
        <w:rPr>
          <w:sz w:val="22"/>
          <w:szCs w:val="22"/>
        </w:rPr>
        <w:t>Правил пожарной безопасности, в том числе загромождения проходов и общее захламление выделенных рабочих мест и помещений.</w:t>
      </w:r>
    </w:p>
    <w:p w14:paraId="5FF15DF1" w14:textId="559E38F1" w:rsidR="003F11A1" w:rsidRPr="003D6587" w:rsidRDefault="003F11A1" w:rsidP="001D4AB8">
      <w:pPr>
        <w:pStyle w:val="ad"/>
        <w:numPr>
          <w:ilvl w:val="2"/>
          <w:numId w:val="37"/>
        </w:numPr>
        <w:ind w:left="0" w:firstLine="0"/>
        <w:jc w:val="both"/>
        <w:rPr>
          <w:sz w:val="22"/>
          <w:szCs w:val="22"/>
        </w:rPr>
      </w:pPr>
      <w:r w:rsidRPr="003D6587">
        <w:rPr>
          <w:sz w:val="22"/>
          <w:szCs w:val="22"/>
        </w:rPr>
        <w:t>В случае нарушения Исполнителем условий, предусмотренных п. 2.1.1</w:t>
      </w:r>
      <w:r w:rsidR="00CA540D" w:rsidRPr="003D6587">
        <w:rPr>
          <w:sz w:val="22"/>
          <w:szCs w:val="22"/>
        </w:rPr>
        <w:t>2</w:t>
      </w:r>
      <w:r w:rsidRPr="003D6587">
        <w:rPr>
          <w:sz w:val="22"/>
          <w:szCs w:val="22"/>
        </w:rPr>
        <w:t xml:space="preserve">, </w:t>
      </w:r>
      <w:proofErr w:type="gramStart"/>
      <w:r w:rsidRPr="003D6587">
        <w:rPr>
          <w:sz w:val="22"/>
          <w:szCs w:val="22"/>
        </w:rPr>
        <w:t>2.1.1</w:t>
      </w:r>
      <w:r w:rsidR="00CA540D" w:rsidRPr="003D6587">
        <w:rPr>
          <w:sz w:val="22"/>
          <w:szCs w:val="22"/>
        </w:rPr>
        <w:t>3</w:t>
      </w:r>
      <w:r w:rsidRPr="003D6587">
        <w:rPr>
          <w:sz w:val="22"/>
          <w:szCs w:val="22"/>
        </w:rPr>
        <w:t xml:space="preserve">  настоящего</w:t>
      </w:r>
      <w:proofErr w:type="gramEnd"/>
      <w:r w:rsidRPr="003D6587">
        <w:rPr>
          <w:sz w:val="22"/>
          <w:szCs w:val="22"/>
        </w:rPr>
        <w:t xml:space="preserve"> договора, сотрудниками охраны объекта Заказчика составляется акт в присутствии работника(</w:t>
      </w:r>
      <w:proofErr w:type="spellStart"/>
      <w:r w:rsidRPr="003D6587">
        <w:rPr>
          <w:sz w:val="22"/>
          <w:szCs w:val="22"/>
        </w:rPr>
        <w:t>ов</w:t>
      </w:r>
      <w:proofErr w:type="spellEnd"/>
      <w:r w:rsidRPr="003D6587">
        <w:rPr>
          <w:sz w:val="22"/>
          <w:szCs w:val="22"/>
        </w:rPr>
        <w:t>) Исполнителя, совершивших нарушение, копия которого в течение 3-х дней направляется для ознакомления Исполнителю.</w:t>
      </w:r>
    </w:p>
    <w:p w14:paraId="2A41A7EC" w14:textId="77777777" w:rsidR="003F11A1" w:rsidRPr="003D6587" w:rsidRDefault="003F11A1" w:rsidP="001D4AB8">
      <w:pPr>
        <w:numPr>
          <w:ilvl w:val="0"/>
          <w:numId w:val="37"/>
        </w:numPr>
        <w:tabs>
          <w:tab w:val="clear" w:pos="1920"/>
          <w:tab w:val="num" w:pos="0"/>
        </w:tabs>
        <w:ind w:left="0" w:firstLine="0"/>
        <w:jc w:val="center"/>
        <w:outlineLvl w:val="0"/>
        <w:rPr>
          <w:b/>
          <w:sz w:val="22"/>
          <w:szCs w:val="22"/>
        </w:rPr>
      </w:pPr>
      <w:bookmarkStart w:id="2387" w:name="_Toc99033247"/>
      <w:r w:rsidRPr="003D6587">
        <w:rPr>
          <w:b/>
          <w:sz w:val="22"/>
          <w:szCs w:val="22"/>
        </w:rPr>
        <w:t>Стоимость услуг и порядок оплаты.</w:t>
      </w:r>
      <w:bookmarkEnd w:id="2387"/>
    </w:p>
    <w:p w14:paraId="624ED715" w14:textId="1412C3C8" w:rsidR="003F11A1" w:rsidRPr="003D6587" w:rsidRDefault="003F11A1" w:rsidP="003F11A1">
      <w:pPr>
        <w:jc w:val="both"/>
        <w:rPr>
          <w:b/>
          <w:sz w:val="22"/>
          <w:szCs w:val="22"/>
        </w:rPr>
      </w:pPr>
      <w:r w:rsidRPr="003D6587">
        <w:rPr>
          <w:sz w:val="22"/>
          <w:szCs w:val="22"/>
        </w:rPr>
        <w:t xml:space="preserve">3.1. Цена настоящего договора складывается из стоимости услуг, оказанных в течение срока действия договора, и составляет: </w:t>
      </w:r>
      <w:r w:rsidRPr="003D6587">
        <w:rPr>
          <w:b/>
          <w:sz w:val="22"/>
          <w:szCs w:val="22"/>
        </w:rPr>
        <w:t>___________рублей (_______________________________) руб</w:t>
      </w:r>
      <w:r w:rsidR="00466C70">
        <w:rPr>
          <w:b/>
          <w:sz w:val="22"/>
          <w:szCs w:val="22"/>
        </w:rPr>
        <w:t>. без НДС</w:t>
      </w:r>
      <w:r w:rsidRPr="003D6587">
        <w:rPr>
          <w:b/>
          <w:sz w:val="22"/>
          <w:szCs w:val="22"/>
        </w:rPr>
        <w:t>.</w:t>
      </w:r>
    </w:p>
    <w:p w14:paraId="059E26AF" w14:textId="4584BA7F" w:rsidR="003F11A1" w:rsidRPr="003D6587" w:rsidRDefault="003F11A1" w:rsidP="003F11A1">
      <w:pPr>
        <w:jc w:val="both"/>
        <w:rPr>
          <w:sz w:val="22"/>
          <w:szCs w:val="22"/>
        </w:rPr>
      </w:pPr>
      <w:r w:rsidRPr="003D6587">
        <w:rPr>
          <w:sz w:val="22"/>
          <w:szCs w:val="22"/>
        </w:rPr>
        <w:t>3.2. Стоимость услуг рассчитывается с учетом объемов оказанных услуг по поверке средств измерений на 202</w:t>
      </w:r>
      <w:r w:rsidR="003D6587">
        <w:rPr>
          <w:sz w:val="22"/>
          <w:szCs w:val="22"/>
        </w:rPr>
        <w:t>4</w:t>
      </w:r>
      <w:r w:rsidRPr="003D6587">
        <w:rPr>
          <w:sz w:val="22"/>
          <w:szCs w:val="22"/>
        </w:rPr>
        <w:t xml:space="preserve">г (Приложение 1). Стоимость услуг учитывает </w:t>
      </w:r>
      <w:proofErr w:type="gramStart"/>
      <w:r w:rsidRPr="003D6587">
        <w:rPr>
          <w:sz w:val="22"/>
          <w:szCs w:val="22"/>
        </w:rPr>
        <w:t>все затраты</w:t>
      </w:r>
      <w:proofErr w:type="gramEnd"/>
      <w:r w:rsidRPr="003D6587">
        <w:rPr>
          <w:sz w:val="22"/>
          <w:szCs w:val="22"/>
        </w:rPr>
        <w:t xml:space="preserve"> связанные с оказанием услуг по настоящему договору, является окончательной и корректировке не подлежит, за исключением изменения объема оказанных услуг.</w:t>
      </w:r>
    </w:p>
    <w:p w14:paraId="1F3ECA30" w14:textId="27CC2098" w:rsidR="003F11A1" w:rsidRPr="003D6587" w:rsidRDefault="003F11A1" w:rsidP="003F11A1">
      <w:pPr>
        <w:jc w:val="both"/>
        <w:rPr>
          <w:sz w:val="22"/>
          <w:szCs w:val="22"/>
        </w:rPr>
      </w:pPr>
      <w:r w:rsidRPr="003D6587">
        <w:rPr>
          <w:sz w:val="22"/>
          <w:szCs w:val="22"/>
        </w:rPr>
        <w:t xml:space="preserve">3.3. Оплата услуг, оказанных «Исполнителем», осуществляется </w:t>
      </w:r>
      <w:r w:rsidRPr="003D6587">
        <w:rPr>
          <w:sz w:val="22"/>
          <w:szCs w:val="22"/>
          <w:highlight w:val="yellow"/>
        </w:rPr>
        <w:t>в течение 6</w:t>
      </w:r>
      <w:r w:rsidR="00164AC3" w:rsidRPr="003D6587">
        <w:rPr>
          <w:sz w:val="22"/>
          <w:szCs w:val="22"/>
          <w:highlight w:val="yellow"/>
        </w:rPr>
        <w:t xml:space="preserve">0 </w:t>
      </w:r>
      <w:r w:rsidRPr="003D6587">
        <w:rPr>
          <w:sz w:val="22"/>
          <w:szCs w:val="22"/>
          <w:highlight w:val="yellow"/>
        </w:rPr>
        <w:t>календарных дней</w:t>
      </w:r>
    </w:p>
    <w:p w14:paraId="46DF5945" w14:textId="152F52E2" w:rsidR="003F11A1" w:rsidRDefault="003F11A1" w:rsidP="003F11A1">
      <w:pPr>
        <w:jc w:val="both"/>
        <w:rPr>
          <w:sz w:val="22"/>
          <w:szCs w:val="22"/>
        </w:rPr>
      </w:pPr>
      <w:r w:rsidRPr="003D6587">
        <w:rPr>
          <w:sz w:val="22"/>
          <w:szCs w:val="22"/>
        </w:rPr>
        <w:t xml:space="preserve">(в случае заключения договора с </w:t>
      </w:r>
      <w:r w:rsidRPr="003D6587">
        <w:rPr>
          <w:snapToGrid w:val="0"/>
          <w:sz w:val="22"/>
          <w:szCs w:val="22"/>
          <w:lang w:eastAsia="en-US"/>
        </w:rPr>
        <w:t>субъектом малого и среднего предпринимательства,</w:t>
      </w:r>
      <w:r w:rsidRPr="003D6587">
        <w:rPr>
          <w:sz w:val="22"/>
          <w:szCs w:val="22"/>
        </w:rPr>
        <w:t xml:space="preserve"> срок оплаты – </w:t>
      </w:r>
      <w:r w:rsidR="00E13AFA" w:rsidRPr="003D6587">
        <w:rPr>
          <w:sz w:val="22"/>
          <w:szCs w:val="22"/>
        </w:rPr>
        <w:t xml:space="preserve">7 </w:t>
      </w:r>
      <w:r w:rsidRPr="003D6587">
        <w:rPr>
          <w:sz w:val="22"/>
          <w:szCs w:val="22"/>
        </w:rPr>
        <w:t>(</w:t>
      </w:r>
      <w:r w:rsidR="00E13AFA" w:rsidRPr="003D6587">
        <w:rPr>
          <w:sz w:val="22"/>
          <w:szCs w:val="22"/>
        </w:rPr>
        <w:t>семь</w:t>
      </w:r>
      <w:r w:rsidRPr="003D6587">
        <w:rPr>
          <w:sz w:val="22"/>
          <w:szCs w:val="22"/>
        </w:rPr>
        <w:t>) рабочих дней)</w:t>
      </w:r>
      <w:r w:rsidRPr="003D6587">
        <w:rPr>
          <w:b/>
          <w:sz w:val="22"/>
          <w:szCs w:val="22"/>
        </w:rPr>
        <w:t xml:space="preserve"> </w:t>
      </w:r>
      <w:r w:rsidRPr="003D6587">
        <w:rPr>
          <w:sz w:val="22"/>
          <w:szCs w:val="22"/>
        </w:rPr>
        <w:t>с даты подписания сторонами акта приема-сдачи услуг, путем перечисления денежных средств на расчетный счет «Исполнителя».</w:t>
      </w:r>
    </w:p>
    <w:p w14:paraId="538B6D1C" w14:textId="55AA33E2" w:rsidR="00B86EE5" w:rsidRPr="00B86EE5" w:rsidRDefault="00B86EE5" w:rsidP="003F11A1">
      <w:pPr>
        <w:jc w:val="both"/>
        <w:rPr>
          <w:sz w:val="22"/>
          <w:szCs w:val="22"/>
        </w:rPr>
      </w:pPr>
      <w:r w:rsidRPr="00B86EE5">
        <w:rPr>
          <w:sz w:val="22"/>
          <w:szCs w:val="22"/>
        </w:rPr>
        <w:t>3.4. Обязанность Заказчика по оплате путем перечисления денежных средств считается исполненной с момента зачисления денежных средств на корреспондентский счет банка Исполнителя по каждому платежу соответственно.</w:t>
      </w:r>
    </w:p>
    <w:p w14:paraId="11AE2354" w14:textId="77777777" w:rsidR="00B86EE5" w:rsidRPr="00B86EE5" w:rsidRDefault="00B86EE5" w:rsidP="00B86EE5">
      <w:pPr>
        <w:tabs>
          <w:tab w:val="num" w:pos="142"/>
          <w:tab w:val="left" w:pos="534"/>
        </w:tabs>
        <w:jc w:val="both"/>
        <w:rPr>
          <w:sz w:val="22"/>
          <w:szCs w:val="22"/>
        </w:rPr>
      </w:pPr>
      <w:r w:rsidRPr="00B86EE5">
        <w:rPr>
          <w:sz w:val="22"/>
          <w:szCs w:val="22"/>
        </w:rPr>
        <w:t xml:space="preserve">3.5. </w:t>
      </w:r>
      <w:bookmarkStart w:id="2388" w:name="_Hlk126265551"/>
      <w:r w:rsidRPr="00B86EE5">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bookmarkEnd w:id="2388"/>
    <w:p w14:paraId="608DFED1" w14:textId="2A907E5A" w:rsidR="00B86EE5" w:rsidRPr="00B86EE5" w:rsidRDefault="00B86EE5" w:rsidP="00B86EE5">
      <w:pPr>
        <w:tabs>
          <w:tab w:val="num" w:pos="142"/>
          <w:tab w:val="left" w:pos="534"/>
        </w:tabs>
        <w:jc w:val="both"/>
        <w:rPr>
          <w:sz w:val="22"/>
          <w:szCs w:val="22"/>
        </w:rPr>
      </w:pPr>
      <w:r w:rsidRPr="00B86EE5">
        <w:rPr>
          <w:sz w:val="22"/>
          <w:szCs w:val="22"/>
        </w:rPr>
        <w:t xml:space="preserve">3.6. </w:t>
      </w:r>
      <w:r w:rsidRPr="00B86EE5">
        <w:rPr>
          <w:sz w:val="22"/>
          <w:szCs w:val="22"/>
        </w:rPr>
        <w:tab/>
        <w:t>Цена услуг по Договору увеличивается на НДС по ставке, установленной Налоговым кодексом РФ.</w:t>
      </w:r>
    </w:p>
    <w:p w14:paraId="7D955770" w14:textId="14B73C89" w:rsidR="00B86EE5" w:rsidRDefault="00B86EE5" w:rsidP="00B86EE5">
      <w:pPr>
        <w:jc w:val="both"/>
        <w:rPr>
          <w:sz w:val="22"/>
          <w:szCs w:val="22"/>
        </w:rPr>
      </w:pPr>
      <w:r w:rsidRPr="00B86EE5">
        <w:rPr>
          <w:sz w:val="22"/>
          <w:szCs w:val="22"/>
        </w:rPr>
        <w:t>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549A0958" w14:textId="346549F0" w:rsidR="00466C70" w:rsidRDefault="00466C70" w:rsidP="00B86EE5">
      <w:pPr>
        <w:jc w:val="both"/>
        <w:rPr>
          <w:sz w:val="22"/>
          <w:szCs w:val="22"/>
        </w:rPr>
      </w:pPr>
    </w:p>
    <w:p w14:paraId="2CD25547" w14:textId="2C06884F" w:rsidR="00466C70" w:rsidRPr="00466C70" w:rsidRDefault="00466C70" w:rsidP="00466C70">
      <w:pPr>
        <w:pStyle w:val="ad"/>
        <w:numPr>
          <w:ilvl w:val="0"/>
          <w:numId w:val="37"/>
        </w:numPr>
        <w:tabs>
          <w:tab w:val="clear" w:pos="1920"/>
          <w:tab w:val="num" w:pos="0"/>
        </w:tabs>
        <w:ind w:left="0" w:firstLine="0"/>
        <w:jc w:val="center"/>
        <w:rPr>
          <w:b/>
          <w:bCs/>
          <w:sz w:val="22"/>
          <w:szCs w:val="22"/>
        </w:rPr>
      </w:pPr>
      <w:r w:rsidRPr="00466C70">
        <w:rPr>
          <w:b/>
          <w:bCs/>
          <w:sz w:val="22"/>
          <w:szCs w:val="22"/>
        </w:rPr>
        <w:lastRenderedPageBreak/>
        <w:t>Приемка результатов оказанных услуг.</w:t>
      </w:r>
    </w:p>
    <w:p w14:paraId="5C228FC3" w14:textId="04F1DCAC" w:rsidR="00466C70" w:rsidRPr="00466C70" w:rsidRDefault="00466C70" w:rsidP="00466C70">
      <w:pPr>
        <w:widowControl w:val="0"/>
        <w:numPr>
          <w:ilvl w:val="1"/>
          <w:numId w:val="37"/>
        </w:numPr>
        <w:shd w:val="clear" w:color="auto" w:fill="FFFFFF"/>
        <w:tabs>
          <w:tab w:val="num" w:pos="0"/>
          <w:tab w:val="left" w:pos="709"/>
          <w:tab w:val="left" w:pos="1404"/>
        </w:tabs>
        <w:suppressAutoHyphens/>
        <w:autoSpaceDE w:val="0"/>
        <w:autoSpaceDN w:val="0"/>
        <w:adjustRightInd w:val="0"/>
        <w:spacing w:line="283" w:lineRule="exact"/>
        <w:ind w:left="0" w:firstLine="0"/>
        <w:jc w:val="both"/>
        <w:rPr>
          <w:color w:val="000000"/>
          <w:spacing w:val="6"/>
          <w:sz w:val="22"/>
          <w:szCs w:val="22"/>
        </w:rPr>
      </w:pPr>
      <w:bookmarkStart w:id="2389" w:name="_Hlk126237555"/>
      <w:r w:rsidRPr="00466C70">
        <w:rPr>
          <w:color w:val="000000"/>
          <w:spacing w:val="6"/>
          <w:sz w:val="22"/>
          <w:szCs w:val="22"/>
        </w:rPr>
        <w:t>Сдача-приемка оказанных услуг осуществляется</w:t>
      </w:r>
      <w:r w:rsidRPr="00466C70">
        <w:rPr>
          <w:sz w:val="22"/>
          <w:szCs w:val="22"/>
        </w:rPr>
        <w:t xml:space="preserve"> ежемесячно по акту сдачи-приемки, который подписывается обеими сторонами</w:t>
      </w:r>
      <w:r w:rsidRPr="00466C70">
        <w:rPr>
          <w:color w:val="000000"/>
          <w:spacing w:val="6"/>
          <w:sz w:val="22"/>
          <w:szCs w:val="22"/>
        </w:rPr>
        <w:t>.</w:t>
      </w:r>
    </w:p>
    <w:p w14:paraId="34F2084D" w14:textId="77777777" w:rsidR="00466C70" w:rsidRPr="00466C70" w:rsidRDefault="00466C70" w:rsidP="00466C70">
      <w:pPr>
        <w:widowControl w:val="0"/>
        <w:numPr>
          <w:ilvl w:val="1"/>
          <w:numId w:val="37"/>
        </w:numPr>
        <w:shd w:val="clear" w:color="auto" w:fill="FFFFFF"/>
        <w:tabs>
          <w:tab w:val="num" w:pos="0"/>
          <w:tab w:val="num" w:pos="142"/>
          <w:tab w:val="left" w:pos="709"/>
          <w:tab w:val="left" w:pos="1404"/>
        </w:tabs>
        <w:suppressAutoHyphens/>
        <w:autoSpaceDE w:val="0"/>
        <w:autoSpaceDN w:val="0"/>
        <w:adjustRightInd w:val="0"/>
        <w:spacing w:line="283" w:lineRule="exact"/>
        <w:ind w:left="0" w:firstLine="0"/>
        <w:jc w:val="both"/>
        <w:rPr>
          <w:color w:val="000000"/>
          <w:spacing w:val="6"/>
          <w:sz w:val="22"/>
          <w:szCs w:val="22"/>
        </w:rPr>
      </w:pPr>
      <w:bookmarkStart w:id="2390" w:name="_Hlk126240021"/>
      <w:bookmarkEnd w:id="2389"/>
      <w:r w:rsidRPr="00466C70">
        <w:rPr>
          <w:color w:val="000000"/>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bookmarkEnd w:id="2390"/>
    <w:p w14:paraId="4435515B" w14:textId="77777777" w:rsidR="00466C70" w:rsidRPr="00466C70" w:rsidRDefault="00466C70" w:rsidP="00466C70">
      <w:pPr>
        <w:widowControl w:val="0"/>
        <w:numPr>
          <w:ilvl w:val="1"/>
          <w:numId w:val="37"/>
        </w:numPr>
        <w:shd w:val="clear" w:color="auto" w:fill="FFFFFF"/>
        <w:tabs>
          <w:tab w:val="num" w:pos="0"/>
          <w:tab w:val="num" w:pos="142"/>
          <w:tab w:val="left" w:pos="709"/>
          <w:tab w:val="left" w:pos="1404"/>
        </w:tabs>
        <w:suppressAutoHyphens/>
        <w:autoSpaceDE w:val="0"/>
        <w:autoSpaceDN w:val="0"/>
        <w:adjustRightInd w:val="0"/>
        <w:spacing w:line="283" w:lineRule="exact"/>
        <w:ind w:left="0" w:firstLine="0"/>
        <w:jc w:val="both"/>
        <w:rPr>
          <w:color w:val="000000"/>
          <w:spacing w:val="6"/>
          <w:sz w:val="22"/>
          <w:szCs w:val="22"/>
        </w:rPr>
      </w:pPr>
      <w:r w:rsidRPr="00466C70">
        <w:rPr>
          <w:color w:val="000000"/>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11A802D0" w14:textId="72BAF2C2" w:rsidR="00466C70" w:rsidRPr="00466C70" w:rsidRDefault="00466C70" w:rsidP="00466C70">
      <w:pPr>
        <w:pStyle w:val="ad"/>
        <w:numPr>
          <w:ilvl w:val="1"/>
          <w:numId w:val="37"/>
        </w:numPr>
        <w:ind w:left="0" w:firstLine="0"/>
        <w:rPr>
          <w:b/>
          <w:bCs/>
          <w:sz w:val="22"/>
          <w:szCs w:val="22"/>
        </w:rPr>
      </w:pPr>
      <w:r w:rsidRPr="00466C70">
        <w:rPr>
          <w:color w:val="000000"/>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7A1A9319" w14:textId="77777777" w:rsidR="007021ED" w:rsidRPr="00B86EE5" w:rsidRDefault="007021ED" w:rsidP="003F11A1">
      <w:pPr>
        <w:jc w:val="both"/>
        <w:rPr>
          <w:sz w:val="22"/>
          <w:szCs w:val="22"/>
        </w:rPr>
      </w:pPr>
    </w:p>
    <w:p w14:paraId="567753D0" w14:textId="5223DB6D" w:rsidR="003F11A1" w:rsidRPr="003D6587" w:rsidRDefault="003F11A1" w:rsidP="001D4AB8">
      <w:pPr>
        <w:numPr>
          <w:ilvl w:val="0"/>
          <w:numId w:val="37"/>
        </w:numPr>
        <w:tabs>
          <w:tab w:val="clear" w:pos="1920"/>
          <w:tab w:val="num" w:pos="0"/>
        </w:tabs>
        <w:ind w:left="0" w:firstLine="0"/>
        <w:jc w:val="center"/>
        <w:outlineLvl w:val="0"/>
        <w:rPr>
          <w:b/>
          <w:sz w:val="22"/>
          <w:szCs w:val="22"/>
        </w:rPr>
      </w:pPr>
      <w:bookmarkStart w:id="2391" w:name="_Toc99033248"/>
      <w:r w:rsidRPr="003D6587">
        <w:rPr>
          <w:b/>
          <w:sz w:val="22"/>
          <w:szCs w:val="22"/>
        </w:rPr>
        <w:t xml:space="preserve">Порядок </w:t>
      </w:r>
      <w:r w:rsidR="00466C70">
        <w:rPr>
          <w:b/>
          <w:sz w:val="22"/>
          <w:szCs w:val="22"/>
        </w:rPr>
        <w:t>оказания</w:t>
      </w:r>
      <w:r w:rsidRPr="003D6587">
        <w:rPr>
          <w:b/>
          <w:sz w:val="22"/>
          <w:szCs w:val="22"/>
        </w:rPr>
        <w:t xml:space="preserve"> услуг</w:t>
      </w:r>
      <w:bookmarkEnd w:id="2391"/>
    </w:p>
    <w:p w14:paraId="615483DA" w14:textId="22848DA8" w:rsidR="000B2F77" w:rsidRPr="003D6587" w:rsidRDefault="000B2F77" w:rsidP="00466C70">
      <w:pPr>
        <w:pStyle w:val="ad"/>
        <w:numPr>
          <w:ilvl w:val="1"/>
          <w:numId w:val="37"/>
        </w:numPr>
        <w:ind w:left="0" w:firstLine="0"/>
        <w:jc w:val="both"/>
        <w:rPr>
          <w:sz w:val="22"/>
          <w:szCs w:val="22"/>
        </w:rPr>
      </w:pPr>
      <w:r w:rsidRPr="003D6587">
        <w:rPr>
          <w:sz w:val="22"/>
          <w:szCs w:val="22"/>
        </w:rPr>
        <w:t xml:space="preserve">Срок оказания услуг составляет 15 рабочих дней с момента сдачи приборов </w:t>
      </w:r>
      <w:r w:rsidR="00466C70">
        <w:rPr>
          <w:sz w:val="22"/>
          <w:szCs w:val="22"/>
        </w:rPr>
        <w:t>и</w:t>
      </w:r>
      <w:r w:rsidRPr="003D6587">
        <w:rPr>
          <w:sz w:val="22"/>
          <w:szCs w:val="22"/>
        </w:rPr>
        <w:t xml:space="preserve"> </w:t>
      </w:r>
      <w:r w:rsidR="00466C70">
        <w:rPr>
          <w:sz w:val="22"/>
          <w:szCs w:val="22"/>
        </w:rPr>
        <w:t>(</w:t>
      </w:r>
      <w:r w:rsidRPr="003D6587">
        <w:rPr>
          <w:sz w:val="22"/>
          <w:szCs w:val="22"/>
        </w:rPr>
        <w:t>или</w:t>
      </w:r>
      <w:r w:rsidR="00466C70">
        <w:rPr>
          <w:sz w:val="22"/>
          <w:szCs w:val="22"/>
        </w:rPr>
        <w:t>)</w:t>
      </w:r>
      <w:r w:rsidRPr="003D6587">
        <w:rPr>
          <w:sz w:val="22"/>
          <w:szCs w:val="22"/>
        </w:rPr>
        <w:t xml:space="preserve"> оформлении письменной заявки на </w:t>
      </w:r>
      <w:r w:rsidR="00824E20">
        <w:rPr>
          <w:sz w:val="22"/>
          <w:szCs w:val="22"/>
        </w:rPr>
        <w:t>выполнение работ</w:t>
      </w:r>
      <w:r w:rsidRPr="003D6587">
        <w:rPr>
          <w:sz w:val="22"/>
          <w:szCs w:val="22"/>
        </w:rPr>
        <w:t>.</w:t>
      </w:r>
    </w:p>
    <w:p w14:paraId="025330B8" w14:textId="77777777" w:rsidR="000B2F77" w:rsidRPr="003D6587" w:rsidRDefault="000B2F77" w:rsidP="00466C70">
      <w:pPr>
        <w:numPr>
          <w:ilvl w:val="1"/>
          <w:numId w:val="37"/>
        </w:numPr>
        <w:ind w:left="0" w:firstLine="0"/>
        <w:jc w:val="both"/>
        <w:rPr>
          <w:sz w:val="22"/>
          <w:szCs w:val="22"/>
        </w:rPr>
      </w:pPr>
      <w:r w:rsidRPr="003D6587">
        <w:rPr>
          <w:sz w:val="22"/>
          <w:szCs w:val="22"/>
        </w:rPr>
        <w:t>Корректировка сроков поверки осуществляется по письменному заявлению «Заказчика». В случае изменения объема оказания услуг по Договору сторонами заключается дополнительное соглашение к Договору.</w:t>
      </w:r>
    </w:p>
    <w:p w14:paraId="4C80B33F" w14:textId="77777777" w:rsidR="000B2F77" w:rsidRPr="003D6587" w:rsidRDefault="000B2F77" w:rsidP="00466C70">
      <w:pPr>
        <w:pStyle w:val="ad"/>
        <w:numPr>
          <w:ilvl w:val="1"/>
          <w:numId w:val="37"/>
        </w:numPr>
        <w:ind w:left="0" w:firstLine="0"/>
        <w:jc w:val="both"/>
        <w:rPr>
          <w:sz w:val="22"/>
          <w:szCs w:val="22"/>
        </w:rPr>
      </w:pPr>
      <w:r w:rsidRPr="003D6587">
        <w:rPr>
          <w:sz w:val="22"/>
          <w:szCs w:val="22"/>
        </w:rPr>
        <w:t>Поверка СИ осуществляется в соответствии с требованиями нормативной документации на методы и средства поверки, результаты поверки оформляются в соответствии с Порядком проведения поверки средств измерений, требования к знаку поверки и содержанию свидетельства о поверке, утвержденным Приказом Минпромторга от 31.07.2020 г. № 2510.</w:t>
      </w:r>
    </w:p>
    <w:p w14:paraId="00695EC5" w14:textId="77777777" w:rsidR="000B2F77" w:rsidRPr="003D6587" w:rsidRDefault="000B2F77" w:rsidP="00466C70">
      <w:pPr>
        <w:pStyle w:val="ad"/>
        <w:numPr>
          <w:ilvl w:val="1"/>
          <w:numId w:val="37"/>
        </w:numPr>
        <w:ind w:left="0" w:firstLine="0"/>
        <w:jc w:val="both"/>
        <w:rPr>
          <w:sz w:val="22"/>
          <w:szCs w:val="22"/>
        </w:rPr>
      </w:pPr>
      <w:r w:rsidRPr="003D6587">
        <w:rPr>
          <w:sz w:val="22"/>
          <w:szCs w:val="22"/>
        </w:rPr>
        <w:t>Извещение о непригодности к применению, по результатам оказания услуг выполняется только по согласованию с Заказчиком.</w:t>
      </w:r>
    </w:p>
    <w:p w14:paraId="65655EBE" w14:textId="30F06D88" w:rsidR="000B2F77" w:rsidRDefault="000B2F77" w:rsidP="00466C70">
      <w:pPr>
        <w:pStyle w:val="ad"/>
        <w:numPr>
          <w:ilvl w:val="1"/>
          <w:numId w:val="37"/>
        </w:numPr>
        <w:ind w:left="0" w:firstLine="0"/>
        <w:jc w:val="both"/>
        <w:rPr>
          <w:sz w:val="22"/>
          <w:szCs w:val="22"/>
        </w:rPr>
      </w:pPr>
      <w:r w:rsidRPr="003D6587">
        <w:rPr>
          <w:sz w:val="22"/>
          <w:szCs w:val="22"/>
        </w:rPr>
        <w:t>Возможна замена одних позиций средств измерений  указанных в Приложении №1 к договору № ______________ от «_____» ________________ 2024г., на другие позиции указанны</w:t>
      </w:r>
      <w:r w:rsidR="00BC6989">
        <w:rPr>
          <w:sz w:val="22"/>
          <w:szCs w:val="22"/>
        </w:rPr>
        <w:t>е</w:t>
      </w:r>
      <w:r w:rsidRPr="003D6587">
        <w:rPr>
          <w:sz w:val="22"/>
          <w:szCs w:val="22"/>
        </w:rPr>
        <w:t xml:space="preserve"> в Приложении №1 к договору № ______________ от «_____» ________________ 2024г., без увеличения общей стоимости услуг по договору.</w:t>
      </w:r>
    </w:p>
    <w:p w14:paraId="0461EA50" w14:textId="05E8D2EB" w:rsidR="00466C70" w:rsidRDefault="00466C70" w:rsidP="00466C70">
      <w:pPr>
        <w:pStyle w:val="ad"/>
        <w:numPr>
          <w:ilvl w:val="1"/>
          <w:numId w:val="37"/>
        </w:numPr>
        <w:ind w:left="0" w:firstLine="0"/>
        <w:jc w:val="both"/>
        <w:rPr>
          <w:sz w:val="22"/>
          <w:szCs w:val="22"/>
        </w:rPr>
      </w:pPr>
      <w:r w:rsidRPr="003D6587">
        <w:rPr>
          <w:sz w:val="22"/>
          <w:szCs w:val="22"/>
        </w:rPr>
        <w:t>Заказчик предоставляет письмо-заявку в поверочное подразделение не позднее, чем за пять рабочих дней до предполагаемой даты услуг.</w:t>
      </w:r>
    </w:p>
    <w:p w14:paraId="66021756" w14:textId="79463048" w:rsidR="00466C70" w:rsidRPr="003D6587" w:rsidRDefault="00466C70" w:rsidP="00466C70">
      <w:pPr>
        <w:pStyle w:val="ad"/>
        <w:numPr>
          <w:ilvl w:val="1"/>
          <w:numId w:val="37"/>
        </w:numPr>
        <w:ind w:left="0" w:firstLine="0"/>
        <w:jc w:val="both"/>
        <w:rPr>
          <w:sz w:val="22"/>
          <w:szCs w:val="22"/>
        </w:rPr>
      </w:pPr>
      <w:r w:rsidRPr="003D6587">
        <w:rPr>
          <w:sz w:val="22"/>
          <w:szCs w:val="22"/>
        </w:rPr>
        <w:t>Поверка осуществляется на территории объектов заказчика или иных электроустановок запитанных на прямую или опосредовано от объектов филиала АО «ИЭСК» ЮЭС в пределах территории Иркутской области.</w:t>
      </w:r>
    </w:p>
    <w:p w14:paraId="133BA1C1" w14:textId="77777777" w:rsidR="000D6928" w:rsidRPr="003D6587" w:rsidRDefault="000D6928" w:rsidP="003F11A1">
      <w:pPr>
        <w:pStyle w:val="afc"/>
        <w:rPr>
          <w:sz w:val="22"/>
          <w:szCs w:val="22"/>
        </w:rPr>
      </w:pPr>
    </w:p>
    <w:p w14:paraId="513D3FE8" w14:textId="77777777" w:rsidR="003F11A1" w:rsidRPr="003D6587" w:rsidRDefault="003F11A1" w:rsidP="001D4AB8">
      <w:pPr>
        <w:numPr>
          <w:ilvl w:val="0"/>
          <w:numId w:val="37"/>
        </w:numPr>
        <w:tabs>
          <w:tab w:val="clear" w:pos="1920"/>
          <w:tab w:val="num" w:pos="0"/>
        </w:tabs>
        <w:ind w:left="0" w:firstLine="0"/>
        <w:jc w:val="center"/>
        <w:outlineLvl w:val="0"/>
        <w:rPr>
          <w:b/>
          <w:sz w:val="22"/>
          <w:szCs w:val="22"/>
        </w:rPr>
      </w:pPr>
      <w:bookmarkStart w:id="2392" w:name="_Toc99033249"/>
      <w:r w:rsidRPr="003D6587">
        <w:rPr>
          <w:b/>
          <w:sz w:val="22"/>
          <w:szCs w:val="22"/>
        </w:rPr>
        <w:t>Ответственность сторон</w:t>
      </w:r>
      <w:bookmarkEnd w:id="2392"/>
    </w:p>
    <w:p w14:paraId="07B07A91" w14:textId="51C88D94" w:rsidR="00C70C48" w:rsidRPr="008522AA" w:rsidRDefault="00C70C48" w:rsidP="008522AA">
      <w:pPr>
        <w:pStyle w:val="ad"/>
        <w:numPr>
          <w:ilvl w:val="0"/>
          <w:numId w:val="47"/>
        </w:numPr>
        <w:jc w:val="both"/>
        <w:rPr>
          <w:vanish/>
          <w:sz w:val="22"/>
          <w:szCs w:val="22"/>
        </w:rPr>
      </w:pPr>
    </w:p>
    <w:p w14:paraId="43965483" w14:textId="77777777" w:rsidR="008522AA" w:rsidRPr="008522AA" w:rsidRDefault="008522AA" w:rsidP="008522AA">
      <w:pPr>
        <w:pStyle w:val="ad"/>
        <w:numPr>
          <w:ilvl w:val="0"/>
          <w:numId w:val="39"/>
        </w:numPr>
        <w:jc w:val="both"/>
        <w:rPr>
          <w:vanish/>
          <w:sz w:val="22"/>
          <w:szCs w:val="22"/>
        </w:rPr>
      </w:pPr>
    </w:p>
    <w:p w14:paraId="03E131FD" w14:textId="77777777" w:rsidR="008522AA" w:rsidRPr="008522AA" w:rsidRDefault="008522AA" w:rsidP="008522AA">
      <w:pPr>
        <w:pStyle w:val="ad"/>
        <w:numPr>
          <w:ilvl w:val="0"/>
          <w:numId w:val="39"/>
        </w:numPr>
        <w:jc w:val="both"/>
        <w:rPr>
          <w:vanish/>
          <w:sz w:val="22"/>
          <w:szCs w:val="22"/>
        </w:rPr>
      </w:pPr>
    </w:p>
    <w:p w14:paraId="591748AC" w14:textId="77777777" w:rsidR="008522AA" w:rsidRPr="008522AA" w:rsidRDefault="008522AA" w:rsidP="008522AA">
      <w:pPr>
        <w:pStyle w:val="ad"/>
        <w:numPr>
          <w:ilvl w:val="0"/>
          <w:numId w:val="39"/>
        </w:numPr>
        <w:jc w:val="both"/>
        <w:rPr>
          <w:vanish/>
          <w:sz w:val="22"/>
          <w:szCs w:val="22"/>
        </w:rPr>
      </w:pPr>
    </w:p>
    <w:p w14:paraId="13C3369D" w14:textId="77777777" w:rsidR="008522AA" w:rsidRPr="008522AA" w:rsidRDefault="008522AA" w:rsidP="008522AA">
      <w:pPr>
        <w:pStyle w:val="ad"/>
        <w:numPr>
          <w:ilvl w:val="0"/>
          <w:numId w:val="39"/>
        </w:numPr>
        <w:jc w:val="both"/>
        <w:rPr>
          <w:vanish/>
          <w:sz w:val="22"/>
          <w:szCs w:val="22"/>
        </w:rPr>
      </w:pPr>
    </w:p>
    <w:p w14:paraId="47A3CD42" w14:textId="77777777" w:rsidR="008522AA" w:rsidRPr="008522AA" w:rsidRDefault="008522AA" w:rsidP="008522AA">
      <w:pPr>
        <w:pStyle w:val="ad"/>
        <w:numPr>
          <w:ilvl w:val="0"/>
          <w:numId w:val="39"/>
        </w:numPr>
        <w:jc w:val="both"/>
        <w:rPr>
          <w:vanish/>
          <w:sz w:val="22"/>
          <w:szCs w:val="22"/>
        </w:rPr>
      </w:pPr>
    </w:p>
    <w:p w14:paraId="030F4BB8" w14:textId="4312E9E5" w:rsidR="003F11A1" w:rsidRPr="003D6587" w:rsidRDefault="003F11A1" w:rsidP="008522AA">
      <w:pPr>
        <w:pStyle w:val="ad"/>
        <w:numPr>
          <w:ilvl w:val="1"/>
          <w:numId w:val="39"/>
        </w:numPr>
        <w:tabs>
          <w:tab w:val="num" w:pos="1179"/>
        </w:tabs>
        <w:ind w:left="432"/>
        <w:jc w:val="both"/>
        <w:rPr>
          <w:sz w:val="22"/>
          <w:szCs w:val="22"/>
        </w:rPr>
      </w:pPr>
      <w:r w:rsidRPr="003D6587">
        <w:rPr>
          <w:sz w:val="22"/>
          <w:szCs w:val="22"/>
        </w:rPr>
        <w:t>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2B223CB" w14:textId="6E5A4631" w:rsidR="00701035" w:rsidRPr="003D6587" w:rsidRDefault="003F11A1" w:rsidP="001D4AB8">
      <w:pPr>
        <w:pStyle w:val="ad"/>
        <w:numPr>
          <w:ilvl w:val="1"/>
          <w:numId w:val="39"/>
        </w:numPr>
        <w:ind w:left="0" w:firstLine="0"/>
        <w:jc w:val="both"/>
        <w:rPr>
          <w:sz w:val="22"/>
          <w:szCs w:val="22"/>
        </w:rPr>
      </w:pPr>
      <w:r w:rsidRPr="003D6587">
        <w:rPr>
          <w:sz w:val="22"/>
          <w:szCs w:val="22"/>
        </w:rPr>
        <w:t>«Исполнитель» несет полную ответственность за сохранность принятых СИ в соответствии с законодательством Российской Федерации.</w:t>
      </w:r>
    </w:p>
    <w:p w14:paraId="49EEFA31" w14:textId="55A9CD07" w:rsidR="009D4409" w:rsidRPr="003D6587" w:rsidRDefault="009D4409" w:rsidP="001D4AB8">
      <w:pPr>
        <w:pStyle w:val="ad"/>
        <w:numPr>
          <w:ilvl w:val="1"/>
          <w:numId w:val="39"/>
        </w:numPr>
        <w:ind w:left="0" w:firstLine="0"/>
        <w:jc w:val="both"/>
        <w:rPr>
          <w:sz w:val="22"/>
          <w:szCs w:val="22"/>
        </w:rPr>
      </w:pPr>
      <w:r w:rsidRPr="003D6587">
        <w:rPr>
          <w:rFonts w:eastAsia="Calibri"/>
          <w:color w:val="000000"/>
          <w:sz w:val="22"/>
          <w:szCs w:val="22"/>
        </w:rPr>
        <w:t>Информация, полученная каждой из Сторон в рамках настоящего договора, является коммерческой тайной. За разглашение такой информации Сторона, допустившая ее разглашение (за исключением случаев, предусмотренных действующим законодательством) должна компенсировать другой Стороне причиненный указанным разглашением реальный ущерб.</w:t>
      </w:r>
    </w:p>
    <w:p w14:paraId="6E2B58DC" w14:textId="2E5631C2" w:rsidR="009D4409" w:rsidRPr="003D6587" w:rsidRDefault="009D4409" w:rsidP="001D4AB8">
      <w:pPr>
        <w:pStyle w:val="ad"/>
        <w:numPr>
          <w:ilvl w:val="1"/>
          <w:numId w:val="39"/>
        </w:numPr>
        <w:ind w:left="0" w:firstLine="0"/>
        <w:jc w:val="both"/>
        <w:rPr>
          <w:sz w:val="22"/>
          <w:szCs w:val="22"/>
        </w:rPr>
      </w:pPr>
      <w:r w:rsidRPr="003D6587">
        <w:rPr>
          <w:sz w:val="22"/>
          <w:szCs w:val="22"/>
        </w:rPr>
        <w:t xml:space="preserve">За нарушение сроков </w:t>
      </w:r>
      <w:proofErr w:type="gramStart"/>
      <w:r w:rsidRPr="003D6587">
        <w:rPr>
          <w:sz w:val="22"/>
          <w:szCs w:val="22"/>
        </w:rPr>
        <w:t>оказания  услуг</w:t>
      </w:r>
      <w:proofErr w:type="gramEnd"/>
      <w:r w:rsidRPr="003D6587">
        <w:rPr>
          <w:sz w:val="22"/>
          <w:szCs w:val="22"/>
        </w:rPr>
        <w:t xml:space="preserve">, нарушение сроков устранения недостатков  </w:t>
      </w:r>
      <w:r w:rsidRPr="003D6587">
        <w:rPr>
          <w:b/>
          <w:sz w:val="22"/>
          <w:szCs w:val="22"/>
        </w:rPr>
        <w:t>Исполнитель</w:t>
      </w:r>
      <w:r w:rsidRPr="003D6587">
        <w:rPr>
          <w:sz w:val="22"/>
          <w:szCs w:val="22"/>
        </w:rPr>
        <w:t xml:space="preserve"> уплачивает </w:t>
      </w:r>
      <w:r w:rsidRPr="003D6587">
        <w:rPr>
          <w:b/>
          <w:sz w:val="22"/>
          <w:szCs w:val="22"/>
        </w:rPr>
        <w:t>Заказчику</w:t>
      </w:r>
      <w:r w:rsidRPr="003D6587">
        <w:rPr>
          <w:sz w:val="22"/>
          <w:szCs w:val="22"/>
        </w:rPr>
        <w:t xml:space="preserve"> неустойку в размере 0,1 % от общей стоимости услуг по договору за каждый день просрочки до фактического исполнения обязательств.</w:t>
      </w:r>
    </w:p>
    <w:p w14:paraId="58F006FF" w14:textId="78E23F32" w:rsidR="009D4409" w:rsidRPr="003D6587" w:rsidRDefault="009D4409" w:rsidP="001D4AB8">
      <w:pPr>
        <w:pStyle w:val="afc"/>
        <w:numPr>
          <w:ilvl w:val="1"/>
          <w:numId w:val="39"/>
        </w:numPr>
        <w:tabs>
          <w:tab w:val="clear" w:pos="142"/>
          <w:tab w:val="clear" w:pos="567"/>
          <w:tab w:val="clear" w:pos="792"/>
          <w:tab w:val="clear" w:pos="1134"/>
          <w:tab w:val="clear" w:pos="1843"/>
        </w:tabs>
        <w:ind w:left="0" w:right="0" w:firstLine="0"/>
        <w:rPr>
          <w:sz w:val="22"/>
          <w:szCs w:val="22"/>
        </w:rPr>
      </w:pPr>
      <w:r w:rsidRPr="003D6587">
        <w:rPr>
          <w:sz w:val="22"/>
          <w:szCs w:val="22"/>
        </w:rPr>
        <w:t>В случае не предоставления или нарушения сроков предоставления уведомления о заключении договора Исполнителя с субподрядной организацией (соисполнитель), оказывающие услуги по объекту, а также информации в соответствии с п. 2.1.1</w:t>
      </w:r>
      <w:r w:rsidR="00824E20">
        <w:rPr>
          <w:sz w:val="22"/>
          <w:szCs w:val="22"/>
        </w:rPr>
        <w:t>9</w:t>
      </w:r>
      <w:r w:rsidRPr="003D6587">
        <w:rPr>
          <w:sz w:val="22"/>
          <w:szCs w:val="22"/>
        </w:rPr>
        <w:t xml:space="preserve">. Договора, необходимой для размещения на официальном сайте </w:t>
      </w:r>
      <w:hyperlink r:id="rId22" w:history="1">
        <w:r w:rsidRPr="003D6587">
          <w:rPr>
            <w:sz w:val="22"/>
            <w:szCs w:val="22"/>
          </w:rPr>
          <w:t>www.zakupki.gov.ru</w:t>
        </w:r>
      </w:hyperlink>
      <w:r w:rsidRPr="003D6587">
        <w:rPr>
          <w:sz w:val="22"/>
          <w:szCs w:val="22"/>
        </w:rPr>
        <w:t>.. Заказчик вправе взыскать с Исполнителя штраф в размере 300 000 (триста тысяч) рублей.</w:t>
      </w:r>
    </w:p>
    <w:p w14:paraId="3BBFA8E8" w14:textId="5B4048E1" w:rsidR="009D4409" w:rsidRPr="003D6587" w:rsidRDefault="000C50E6" w:rsidP="001D4AB8">
      <w:pPr>
        <w:pStyle w:val="ad"/>
        <w:numPr>
          <w:ilvl w:val="1"/>
          <w:numId w:val="39"/>
        </w:numPr>
        <w:ind w:left="0" w:firstLine="0"/>
        <w:jc w:val="both"/>
        <w:rPr>
          <w:sz w:val="22"/>
          <w:szCs w:val="22"/>
        </w:rPr>
      </w:pPr>
      <w:r w:rsidRPr="003D6587">
        <w:rPr>
          <w:sz w:val="22"/>
          <w:szCs w:val="22"/>
        </w:rPr>
        <w:t xml:space="preserve">За нарушение требований в области охраны труда, охраны окружающей </w:t>
      </w:r>
      <w:proofErr w:type="gramStart"/>
      <w:r w:rsidRPr="003D6587">
        <w:rPr>
          <w:sz w:val="22"/>
          <w:szCs w:val="22"/>
        </w:rPr>
        <w:t>среды,  промышленной</w:t>
      </w:r>
      <w:proofErr w:type="gramEnd"/>
      <w:r w:rsidRPr="003D6587">
        <w:rPr>
          <w:sz w:val="22"/>
          <w:szCs w:val="22"/>
        </w:rPr>
        <w:t xml:space="preserve"> и пожарной безопасности  Заказчик вправе взыскать с Исполнителя штраф в размере установленном  Приложением №3 к настоящему договору.</w:t>
      </w:r>
    </w:p>
    <w:p w14:paraId="42F67B6D" w14:textId="77777777" w:rsidR="000C50E6" w:rsidRPr="003D6587" w:rsidRDefault="000C50E6" w:rsidP="001D4AB8">
      <w:pPr>
        <w:pStyle w:val="afc"/>
        <w:numPr>
          <w:ilvl w:val="1"/>
          <w:numId w:val="39"/>
        </w:numPr>
        <w:tabs>
          <w:tab w:val="clear" w:pos="142"/>
          <w:tab w:val="clear" w:pos="567"/>
          <w:tab w:val="clear" w:pos="792"/>
          <w:tab w:val="clear" w:pos="1134"/>
          <w:tab w:val="clear" w:pos="1843"/>
          <w:tab w:val="num" w:pos="426"/>
        </w:tabs>
        <w:ind w:left="0" w:right="0" w:firstLine="0"/>
        <w:rPr>
          <w:sz w:val="22"/>
          <w:szCs w:val="22"/>
        </w:rPr>
      </w:pPr>
      <w:r w:rsidRPr="003D6587">
        <w:rPr>
          <w:sz w:val="22"/>
          <w:szCs w:val="22"/>
        </w:rPr>
        <w:t>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№4к настоящему договору.</w:t>
      </w:r>
    </w:p>
    <w:p w14:paraId="07D5F8F8" w14:textId="77777777" w:rsidR="002A082C" w:rsidRPr="008522AA" w:rsidRDefault="000C50E6" w:rsidP="001D4AB8">
      <w:pPr>
        <w:pStyle w:val="ad"/>
        <w:numPr>
          <w:ilvl w:val="1"/>
          <w:numId w:val="39"/>
        </w:numPr>
        <w:tabs>
          <w:tab w:val="clear" w:pos="792"/>
          <w:tab w:val="num" w:pos="426"/>
        </w:tabs>
        <w:ind w:left="0" w:firstLine="0"/>
        <w:jc w:val="both"/>
        <w:rPr>
          <w:sz w:val="22"/>
          <w:szCs w:val="22"/>
        </w:rPr>
      </w:pPr>
      <w:r w:rsidRPr="008522AA">
        <w:rPr>
          <w:sz w:val="22"/>
          <w:szCs w:val="22"/>
        </w:rPr>
        <w:lastRenderedPageBreak/>
        <w:t xml:space="preserve"> При повторных нарушениях требований Приложений № 3, 4 к настоящему договору Исполнитель выплачивает штраф, в двойном размере.</w:t>
      </w:r>
      <w:r w:rsidR="00206AA8" w:rsidRPr="008522AA">
        <w:rPr>
          <w:sz w:val="22"/>
          <w:szCs w:val="22"/>
        </w:rPr>
        <w:t xml:space="preserve"> </w:t>
      </w:r>
    </w:p>
    <w:p w14:paraId="1A1E8075" w14:textId="21990EB5" w:rsidR="00A97888" w:rsidRPr="008522AA" w:rsidRDefault="00A97888" w:rsidP="001D4AB8">
      <w:pPr>
        <w:pStyle w:val="ad"/>
        <w:numPr>
          <w:ilvl w:val="1"/>
          <w:numId w:val="39"/>
        </w:numPr>
        <w:tabs>
          <w:tab w:val="clear" w:pos="792"/>
          <w:tab w:val="num" w:pos="426"/>
        </w:tabs>
        <w:ind w:left="0" w:firstLine="0"/>
        <w:jc w:val="both"/>
        <w:rPr>
          <w:sz w:val="22"/>
          <w:szCs w:val="22"/>
        </w:rPr>
      </w:pPr>
      <w:r w:rsidRPr="008522AA">
        <w:rPr>
          <w:sz w:val="22"/>
          <w:szCs w:val="22"/>
        </w:rPr>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63CAAE1"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19ABA6F5"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0F893CAF"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076CF966"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2B0700DB"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3377D20A" w14:textId="77777777" w:rsidR="008522AA" w:rsidRPr="008522AA" w:rsidRDefault="008522AA" w:rsidP="008522AA">
      <w:pPr>
        <w:pStyle w:val="ad"/>
        <w:widowControl w:val="0"/>
        <w:numPr>
          <w:ilvl w:val="0"/>
          <w:numId w:val="25"/>
        </w:numPr>
        <w:shd w:val="clear" w:color="auto" w:fill="FFFFFF"/>
        <w:tabs>
          <w:tab w:val="left" w:pos="0"/>
        </w:tabs>
        <w:suppressAutoHyphens/>
        <w:autoSpaceDE w:val="0"/>
        <w:autoSpaceDN w:val="0"/>
        <w:adjustRightInd w:val="0"/>
        <w:spacing w:line="283" w:lineRule="exact"/>
        <w:contextualSpacing w:val="0"/>
        <w:jc w:val="both"/>
        <w:rPr>
          <w:vanish/>
          <w:sz w:val="22"/>
          <w:szCs w:val="22"/>
        </w:rPr>
      </w:pPr>
    </w:p>
    <w:p w14:paraId="1EB75E79"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2E6C6806"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0D7D78F9"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2D1F0C83"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112F9943"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1DFE9483"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2F6CE905"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6E51D057"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03C99119" w14:textId="77777777" w:rsidR="008522AA" w:rsidRPr="008522AA" w:rsidRDefault="008522AA" w:rsidP="008522AA">
      <w:pPr>
        <w:pStyle w:val="ad"/>
        <w:widowControl w:val="0"/>
        <w:numPr>
          <w:ilvl w:val="1"/>
          <w:numId w:val="25"/>
        </w:numPr>
        <w:shd w:val="clear" w:color="auto" w:fill="FFFFFF"/>
        <w:tabs>
          <w:tab w:val="clear" w:pos="720"/>
          <w:tab w:val="left" w:pos="0"/>
        </w:tabs>
        <w:suppressAutoHyphens/>
        <w:autoSpaceDE w:val="0"/>
        <w:autoSpaceDN w:val="0"/>
        <w:adjustRightInd w:val="0"/>
        <w:spacing w:line="283" w:lineRule="exact"/>
        <w:contextualSpacing w:val="0"/>
        <w:jc w:val="both"/>
        <w:rPr>
          <w:vanish/>
          <w:sz w:val="22"/>
          <w:szCs w:val="22"/>
        </w:rPr>
      </w:pPr>
    </w:p>
    <w:p w14:paraId="24777AE4" w14:textId="53B28C9F" w:rsidR="007B436A" w:rsidRPr="008522AA" w:rsidRDefault="007B436A" w:rsidP="008522AA">
      <w:pPr>
        <w:widowControl w:val="0"/>
        <w:numPr>
          <w:ilvl w:val="1"/>
          <w:numId w:val="25"/>
        </w:numPr>
        <w:shd w:val="clear" w:color="auto" w:fill="FFFFFF"/>
        <w:tabs>
          <w:tab w:val="clear" w:pos="720"/>
          <w:tab w:val="left" w:pos="0"/>
        </w:tabs>
        <w:suppressAutoHyphens/>
        <w:autoSpaceDE w:val="0"/>
        <w:autoSpaceDN w:val="0"/>
        <w:adjustRightInd w:val="0"/>
        <w:spacing w:line="283" w:lineRule="exact"/>
        <w:ind w:left="0" w:firstLine="0"/>
        <w:jc w:val="both"/>
        <w:rPr>
          <w:spacing w:val="6"/>
          <w:sz w:val="22"/>
          <w:szCs w:val="22"/>
        </w:rPr>
      </w:pPr>
      <w:r w:rsidRPr="008522AA">
        <w:rPr>
          <w:sz w:val="22"/>
          <w:szCs w:val="22"/>
        </w:rPr>
        <w:t xml:space="preserve">В случае появления у Заказчика имущественных </w:t>
      </w:r>
      <w:r w:rsidRPr="008522AA">
        <w:rPr>
          <w:bCs/>
          <w:sz w:val="22"/>
          <w:szCs w:val="22"/>
        </w:rPr>
        <w:t xml:space="preserve">потерь </w:t>
      </w:r>
      <w:r w:rsidRPr="008522AA">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3" w:history="1">
        <w:r w:rsidRPr="008522AA">
          <w:rPr>
            <w:rStyle w:val="ab"/>
            <w:color w:val="auto"/>
            <w:sz w:val="22"/>
            <w:szCs w:val="22"/>
          </w:rPr>
          <w:t>искажения</w:t>
        </w:r>
      </w:hyperlink>
      <w:r w:rsidRPr="008522AA">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6B23A59" w14:textId="77777777" w:rsidR="007B436A" w:rsidRPr="008522AA" w:rsidRDefault="007B436A" w:rsidP="001D4AB8">
      <w:pPr>
        <w:widowControl w:val="0"/>
        <w:numPr>
          <w:ilvl w:val="1"/>
          <w:numId w:val="25"/>
        </w:numPr>
        <w:shd w:val="clear" w:color="auto" w:fill="FFFFFF"/>
        <w:tabs>
          <w:tab w:val="clear" w:pos="720"/>
          <w:tab w:val="left" w:pos="0"/>
        </w:tabs>
        <w:suppressAutoHyphens/>
        <w:autoSpaceDE w:val="0"/>
        <w:autoSpaceDN w:val="0"/>
        <w:adjustRightInd w:val="0"/>
        <w:spacing w:line="283" w:lineRule="exact"/>
        <w:ind w:left="0" w:firstLine="0"/>
        <w:jc w:val="both"/>
        <w:rPr>
          <w:spacing w:val="6"/>
          <w:sz w:val="22"/>
          <w:szCs w:val="22"/>
        </w:rPr>
      </w:pPr>
      <w:r w:rsidRPr="008522AA">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E7520AD" w14:textId="77777777" w:rsidR="007B436A" w:rsidRPr="008522AA" w:rsidRDefault="007B436A" w:rsidP="001D4AB8">
      <w:pPr>
        <w:widowControl w:val="0"/>
        <w:numPr>
          <w:ilvl w:val="1"/>
          <w:numId w:val="25"/>
        </w:numPr>
        <w:shd w:val="clear" w:color="auto" w:fill="FFFFFF"/>
        <w:tabs>
          <w:tab w:val="clear" w:pos="720"/>
          <w:tab w:val="left" w:pos="0"/>
        </w:tabs>
        <w:suppressAutoHyphens/>
        <w:autoSpaceDE w:val="0"/>
        <w:autoSpaceDN w:val="0"/>
        <w:adjustRightInd w:val="0"/>
        <w:spacing w:line="283" w:lineRule="exact"/>
        <w:ind w:left="0" w:firstLine="0"/>
        <w:jc w:val="both"/>
        <w:rPr>
          <w:spacing w:val="6"/>
          <w:sz w:val="22"/>
          <w:szCs w:val="22"/>
        </w:rPr>
      </w:pPr>
      <w:r w:rsidRPr="008522AA">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93" w:name="_Ref496644133"/>
    </w:p>
    <w:p w14:paraId="7E737D76" w14:textId="77777777" w:rsidR="007B436A" w:rsidRPr="008522AA" w:rsidRDefault="007B436A" w:rsidP="001D4AB8">
      <w:pPr>
        <w:widowControl w:val="0"/>
        <w:numPr>
          <w:ilvl w:val="1"/>
          <w:numId w:val="25"/>
        </w:numPr>
        <w:shd w:val="clear" w:color="auto" w:fill="FFFFFF"/>
        <w:tabs>
          <w:tab w:val="clear" w:pos="720"/>
          <w:tab w:val="left" w:pos="0"/>
        </w:tabs>
        <w:suppressAutoHyphens/>
        <w:autoSpaceDE w:val="0"/>
        <w:autoSpaceDN w:val="0"/>
        <w:adjustRightInd w:val="0"/>
        <w:spacing w:line="283" w:lineRule="exact"/>
        <w:ind w:left="0" w:firstLine="0"/>
        <w:jc w:val="both"/>
        <w:rPr>
          <w:spacing w:val="6"/>
          <w:sz w:val="22"/>
          <w:szCs w:val="22"/>
        </w:rPr>
      </w:pPr>
      <w:r w:rsidRPr="008522AA">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93"/>
    </w:p>
    <w:p w14:paraId="4D9C59F3" w14:textId="29AC6F18" w:rsidR="007B436A" w:rsidRPr="008522AA" w:rsidRDefault="007B436A" w:rsidP="001D4AB8">
      <w:pPr>
        <w:pStyle w:val="ad"/>
        <w:numPr>
          <w:ilvl w:val="1"/>
          <w:numId w:val="25"/>
        </w:numPr>
        <w:tabs>
          <w:tab w:val="clear" w:pos="720"/>
          <w:tab w:val="left" w:pos="0"/>
        </w:tabs>
        <w:ind w:left="0" w:firstLine="0"/>
        <w:jc w:val="both"/>
        <w:rPr>
          <w:sz w:val="22"/>
          <w:szCs w:val="22"/>
        </w:rPr>
      </w:pPr>
      <w:r w:rsidRPr="008522AA">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r w:rsidR="008522AA" w:rsidRPr="008522AA">
        <w:rPr>
          <w:sz w:val="22"/>
          <w:szCs w:val="22"/>
        </w:rPr>
        <w:t>.</w:t>
      </w:r>
    </w:p>
    <w:p w14:paraId="572EC735" w14:textId="77777777" w:rsidR="008522AA" w:rsidRPr="008522AA" w:rsidRDefault="008522AA" w:rsidP="008522AA">
      <w:pPr>
        <w:pStyle w:val="ad"/>
        <w:tabs>
          <w:tab w:val="left" w:pos="0"/>
        </w:tabs>
        <w:ind w:left="0"/>
        <w:jc w:val="both"/>
        <w:rPr>
          <w:sz w:val="22"/>
          <w:szCs w:val="22"/>
        </w:rPr>
      </w:pPr>
    </w:p>
    <w:p w14:paraId="0FB50D34" w14:textId="77777777" w:rsidR="008522AA" w:rsidRPr="008522AA" w:rsidRDefault="008522AA" w:rsidP="008522AA">
      <w:pPr>
        <w:widowControl w:val="0"/>
        <w:numPr>
          <w:ilvl w:val="0"/>
          <w:numId w:val="25"/>
        </w:numPr>
        <w:shd w:val="clear" w:color="auto" w:fill="FFFFFF"/>
        <w:tabs>
          <w:tab w:val="left" w:pos="709"/>
        </w:tabs>
        <w:suppressAutoHyphens/>
        <w:autoSpaceDE w:val="0"/>
        <w:autoSpaceDN w:val="0"/>
        <w:adjustRightInd w:val="0"/>
        <w:spacing w:line="283" w:lineRule="exact"/>
        <w:jc w:val="center"/>
        <w:rPr>
          <w:b/>
          <w:color w:val="000000"/>
          <w:spacing w:val="6"/>
          <w:sz w:val="22"/>
          <w:szCs w:val="22"/>
        </w:rPr>
      </w:pPr>
      <w:r w:rsidRPr="008522AA">
        <w:rPr>
          <w:b/>
          <w:sz w:val="22"/>
          <w:szCs w:val="22"/>
        </w:rPr>
        <w:t>Заверения и гарантии</w:t>
      </w:r>
    </w:p>
    <w:p w14:paraId="2C5AF48D" w14:textId="77777777" w:rsidR="008522AA" w:rsidRPr="008522AA" w:rsidRDefault="008522AA" w:rsidP="008522AA">
      <w:pPr>
        <w:widowControl w:val="0"/>
        <w:numPr>
          <w:ilvl w:val="1"/>
          <w:numId w:val="25"/>
        </w:numPr>
        <w:tabs>
          <w:tab w:val="clear" w:pos="720"/>
          <w:tab w:val="left" w:pos="534"/>
        </w:tabs>
        <w:autoSpaceDE w:val="0"/>
        <w:autoSpaceDN w:val="0"/>
        <w:adjustRightInd w:val="0"/>
        <w:ind w:left="0" w:firstLine="0"/>
        <w:jc w:val="both"/>
        <w:rPr>
          <w:sz w:val="22"/>
          <w:szCs w:val="22"/>
        </w:rPr>
      </w:pPr>
      <w:r w:rsidRPr="008522AA">
        <w:rPr>
          <w:sz w:val="22"/>
          <w:szCs w:val="22"/>
        </w:rPr>
        <w:t>Каждая из Сторон заявляет и заверяет следующее.</w:t>
      </w:r>
    </w:p>
    <w:p w14:paraId="38649E50" w14:textId="77777777" w:rsidR="008522AA" w:rsidRPr="008522AA" w:rsidRDefault="008522AA" w:rsidP="008522AA">
      <w:pPr>
        <w:widowControl w:val="0"/>
        <w:numPr>
          <w:ilvl w:val="2"/>
          <w:numId w:val="25"/>
        </w:numPr>
        <w:tabs>
          <w:tab w:val="clear" w:pos="720"/>
          <w:tab w:val="left" w:pos="534"/>
        </w:tabs>
        <w:autoSpaceDE w:val="0"/>
        <w:autoSpaceDN w:val="0"/>
        <w:adjustRightInd w:val="0"/>
        <w:ind w:left="0" w:firstLine="0"/>
        <w:jc w:val="both"/>
        <w:rPr>
          <w:sz w:val="22"/>
          <w:szCs w:val="22"/>
        </w:rPr>
      </w:pPr>
      <w:r w:rsidRPr="008522AA">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071A3BC8" w14:textId="77777777" w:rsidR="008522AA" w:rsidRPr="008522AA" w:rsidRDefault="008522AA" w:rsidP="008522AA">
      <w:pPr>
        <w:widowControl w:val="0"/>
        <w:numPr>
          <w:ilvl w:val="2"/>
          <w:numId w:val="25"/>
        </w:numPr>
        <w:tabs>
          <w:tab w:val="clear" w:pos="720"/>
          <w:tab w:val="left" w:pos="518"/>
        </w:tabs>
        <w:autoSpaceDE w:val="0"/>
        <w:autoSpaceDN w:val="0"/>
        <w:adjustRightInd w:val="0"/>
        <w:ind w:left="0" w:firstLine="0"/>
        <w:jc w:val="both"/>
        <w:rPr>
          <w:sz w:val="22"/>
          <w:szCs w:val="22"/>
        </w:rPr>
      </w:pPr>
      <w:r w:rsidRPr="008522AA">
        <w:rPr>
          <w:sz w:val="22"/>
          <w:szCs w:val="22"/>
        </w:rPr>
        <w:t>Сторона имеет право заключить Договор, а также исполнять иные обязательства, предусмотренные Договором.</w:t>
      </w:r>
    </w:p>
    <w:p w14:paraId="14741D88" w14:textId="77777777" w:rsidR="008522AA" w:rsidRPr="008522AA" w:rsidRDefault="008522AA" w:rsidP="008522AA">
      <w:pPr>
        <w:widowControl w:val="0"/>
        <w:numPr>
          <w:ilvl w:val="2"/>
          <w:numId w:val="25"/>
        </w:numPr>
        <w:tabs>
          <w:tab w:val="clear" w:pos="720"/>
          <w:tab w:val="left" w:pos="518"/>
        </w:tabs>
        <w:autoSpaceDE w:val="0"/>
        <w:autoSpaceDN w:val="0"/>
        <w:adjustRightInd w:val="0"/>
        <w:ind w:left="0" w:firstLine="0"/>
        <w:jc w:val="both"/>
        <w:rPr>
          <w:sz w:val="22"/>
          <w:szCs w:val="22"/>
        </w:rPr>
      </w:pPr>
      <w:r w:rsidRPr="008522AA">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59DB4E3" w14:textId="77777777" w:rsidR="008522AA" w:rsidRPr="008522AA" w:rsidRDefault="008522AA" w:rsidP="008522AA">
      <w:pPr>
        <w:widowControl w:val="0"/>
        <w:numPr>
          <w:ilvl w:val="2"/>
          <w:numId w:val="25"/>
        </w:numPr>
        <w:tabs>
          <w:tab w:val="clear" w:pos="720"/>
          <w:tab w:val="left" w:pos="534"/>
        </w:tabs>
        <w:autoSpaceDE w:val="0"/>
        <w:autoSpaceDN w:val="0"/>
        <w:adjustRightInd w:val="0"/>
        <w:ind w:left="0" w:firstLine="0"/>
        <w:jc w:val="both"/>
        <w:rPr>
          <w:sz w:val="22"/>
          <w:szCs w:val="22"/>
        </w:rPr>
      </w:pPr>
      <w:r w:rsidRPr="008522AA">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313112" w14:textId="77777777" w:rsidR="008522AA" w:rsidRPr="008522AA" w:rsidRDefault="008522AA" w:rsidP="008522AA">
      <w:pPr>
        <w:widowControl w:val="0"/>
        <w:numPr>
          <w:ilvl w:val="2"/>
          <w:numId w:val="25"/>
        </w:numPr>
        <w:tabs>
          <w:tab w:val="clear" w:pos="720"/>
          <w:tab w:val="left" w:pos="518"/>
        </w:tabs>
        <w:autoSpaceDE w:val="0"/>
        <w:autoSpaceDN w:val="0"/>
        <w:adjustRightInd w:val="0"/>
        <w:ind w:left="0" w:firstLine="0"/>
        <w:jc w:val="both"/>
        <w:rPr>
          <w:sz w:val="22"/>
          <w:szCs w:val="22"/>
        </w:rPr>
      </w:pPr>
      <w:r w:rsidRPr="008522AA">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03459C1" w14:textId="77777777" w:rsidR="008522AA" w:rsidRPr="008522AA" w:rsidRDefault="008522AA" w:rsidP="008522AA">
      <w:pPr>
        <w:widowControl w:val="0"/>
        <w:numPr>
          <w:ilvl w:val="2"/>
          <w:numId w:val="25"/>
        </w:numPr>
        <w:tabs>
          <w:tab w:val="clear" w:pos="720"/>
          <w:tab w:val="left" w:pos="529"/>
        </w:tabs>
        <w:autoSpaceDE w:val="0"/>
        <w:autoSpaceDN w:val="0"/>
        <w:adjustRightInd w:val="0"/>
        <w:ind w:left="0" w:firstLine="0"/>
        <w:jc w:val="both"/>
        <w:rPr>
          <w:sz w:val="22"/>
          <w:szCs w:val="22"/>
        </w:rPr>
      </w:pPr>
      <w:r w:rsidRPr="008522AA">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3640F44" w14:textId="77777777" w:rsidR="008522AA" w:rsidRPr="008522AA" w:rsidRDefault="008522AA" w:rsidP="008522AA">
      <w:pPr>
        <w:widowControl w:val="0"/>
        <w:numPr>
          <w:ilvl w:val="2"/>
          <w:numId w:val="25"/>
        </w:numPr>
        <w:tabs>
          <w:tab w:val="clear" w:pos="720"/>
          <w:tab w:val="left" w:pos="534"/>
        </w:tabs>
        <w:autoSpaceDE w:val="0"/>
        <w:autoSpaceDN w:val="0"/>
        <w:adjustRightInd w:val="0"/>
        <w:ind w:left="0" w:firstLine="0"/>
        <w:jc w:val="both"/>
        <w:rPr>
          <w:sz w:val="22"/>
          <w:szCs w:val="22"/>
        </w:rPr>
      </w:pPr>
      <w:r w:rsidRPr="008522AA">
        <w:rPr>
          <w:sz w:val="22"/>
          <w:szCs w:val="22"/>
        </w:rPr>
        <w:t>Исполнение Договора не противоречит и не приведет к нарушению какого-либо договора, стороной которого является Сторона.</w:t>
      </w:r>
    </w:p>
    <w:p w14:paraId="30AA687D" w14:textId="77777777" w:rsidR="008522AA" w:rsidRPr="008522AA" w:rsidRDefault="008522AA" w:rsidP="008522AA">
      <w:pPr>
        <w:widowControl w:val="0"/>
        <w:numPr>
          <w:ilvl w:val="2"/>
          <w:numId w:val="25"/>
        </w:numPr>
        <w:tabs>
          <w:tab w:val="clear" w:pos="720"/>
          <w:tab w:val="left" w:pos="529"/>
        </w:tabs>
        <w:autoSpaceDE w:val="0"/>
        <w:autoSpaceDN w:val="0"/>
        <w:adjustRightInd w:val="0"/>
        <w:ind w:left="0" w:firstLine="0"/>
        <w:jc w:val="both"/>
        <w:rPr>
          <w:sz w:val="22"/>
          <w:szCs w:val="22"/>
        </w:rPr>
      </w:pPr>
      <w:r w:rsidRPr="008522AA">
        <w:rPr>
          <w:sz w:val="22"/>
          <w:szCs w:val="22"/>
        </w:rPr>
        <w:lastRenderedPageBreak/>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4775383" w14:textId="77777777" w:rsidR="008522AA" w:rsidRPr="008522AA" w:rsidRDefault="008522AA" w:rsidP="008522AA">
      <w:pPr>
        <w:widowControl w:val="0"/>
        <w:numPr>
          <w:ilvl w:val="2"/>
          <w:numId w:val="25"/>
        </w:numPr>
        <w:tabs>
          <w:tab w:val="clear" w:pos="720"/>
          <w:tab w:val="left" w:pos="541"/>
        </w:tabs>
        <w:autoSpaceDE w:val="0"/>
        <w:autoSpaceDN w:val="0"/>
        <w:adjustRightInd w:val="0"/>
        <w:ind w:left="0" w:firstLine="0"/>
        <w:jc w:val="both"/>
        <w:rPr>
          <w:sz w:val="22"/>
          <w:szCs w:val="22"/>
        </w:rPr>
      </w:pPr>
      <w:r w:rsidRPr="008522AA">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0CB82BC" w14:textId="77E82B22" w:rsidR="008522AA" w:rsidRDefault="008522AA" w:rsidP="008522AA">
      <w:pPr>
        <w:widowControl w:val="0"/>
        <w:numPr>
          <w:ilvl w:val="1"/>
          <w:numId w:val="25"/>
        </w:numPr>
        <w:tabs>
          <w:tab w:val="clear" w:pos="720"/>
          <w:tab w:val="left" w:pos="534"/>
        </w:tabs>
        <w:autoSpaceDE w:val="0"/>
        <w:autoSpaceDN w:val="0"/>
        <w:adjustRightInd w:val="0"/>
        <w:ind w:left="0" w:firstLine="0"/>
        <w:jc w:val="both"/>
        <w:rPr>
          <w:sz w:val="22"/>
          <w:szCs w:val="22"/>
        </w:rPr>
      </w:pPr>
      <w:r w:rsidRPr="008522AA">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0CBA13A" w14:textId="77777777" w:rsidR="008522AA" w:rsidRDefault="008522AA" w:rsidP="008522AA">
      <w:pPr>
        <w:widowControl w:val="0"/>
        <w:tabs>
          <w:tab w:val="left" w:pos="534"/>
        </w:tabs>
        <w:autoSpaceDE w:val="0"/>
        <w:autoSpaceDN w:val="0"/>
        <w:adjustRightInd w:val="0"/>
        <w:ind w:left="720"/>
        <w:jc w:val="both"/>
        <w:rPr>
          <w:sz w:val="22"/>
          <w:szCs w:val="22"/>
        </w:rPr>
      </w:pPr>
    </w:p>
    <w:p w14:paraId="54E8894D" w14:textId="1E19F89E" w:rsidR="008522AA" w:rsidRPr="008522AA" w:rsidRDefault="008522AA" w:rsidP="008522AA">
      <w:pPr>
        <w:widowControl w:val="0"/>
        <w:numPr>
          <w:ilvl w:val="0"/>
          <w:numId w:val="25"/>
        </w:numPr>
        <w:tabs>
          <w:tab w:val="left" w:pos="534"/>
        </w:tabs>
        <w:autoSpaceDE w:val="0"/>
        <w:autoSpaceDN w:val="0"/>
        <w:adjustRightInd w:val="0"/>
        <w:jc w:val="center"/>
        <w:rPr>
          <w:b/>
          <w:sz w:val="22"/>
          <w:szCs w:val="22"/>
        </w:rPr>
      </w:pPr>
      <w:r w:rsidRPr="008522AA">
        <w:rPr>
          <w:b/>
          <w:color w:val="000000"/>
          <w:spacing w:val="6"/>
          <w:sz w:val="22"/>
          <w:szCs w:val="22"/>
        </w:rPr>
        <w:t>Уведомления и обмен документами</w:t>
      </w:r>
    </w:p>
    <w:p w14:paraId="5E57236E" w14:textId="77777777" w:rsidR="008522AA" w:rsidRPr="008522AA" w:rsidRDefault="008522AA" w:rsidP="008522AA">
      <w:pPr>
        <w:pStyle w:val="ad"/>
        <w:widowControl w:val="0"/>
        <w:numPr>
          <w:ilvl w:val="0"/>
          <w:numId w:val="48"/>
        </w:numPr>
        <w:tabs>
          <w:tab w:val="left" w:pos="506"/>
        </w:tabs>
        <w:contextualSpacing w:val="0"/>
        <w:jc w:val="both"/>
        <w:rPr>
          <w:rFonts w:eastAsia="Calibri"/>
          <w:vanish/>
          <w:sz w:val="22"/>
          <w:szCs w:val="22"/>
        </w:rPr>
      </w:pPr>
      <w:bookmarkStart w:id="2394" w:name="_Ref496197080"/>
    </w:p>
    <w:p w14:paraId="53DB2455" w14:textId="77777777" w:rsidR="008522AA" w:rsidRPr="008522AA" w:rsidRDefault="008522AA" w:rsidP="008522AA">
      <w:pPr>
        <w:pStyle w:val="ad"/>
        <w:widowControl w:val="0"/>
        <w:numPr>
          <w:ilvl w:val="0"/>
          <w:numId w:val="48"/>
        </w:numPr>
        <w:tabs>
          <w:tab w:val="left" w:pos="506"/>
        </w:tabs>
        <w:contextualSpacing w:val="0"/>
        <w:jc w:val="both"/>
        <w:rPr>
          <w:rFonts w:eastAsia="Calibri"/>
          <w:vanish/>
          <w:sz w:val="22"/>
          <w:szCs w:val="22"/>
        </w:rPr>
      </w:pPr>
    </w:p>
    <w:p w14:paraId="3F240671" w14:textId="77777777" w:rsidR="008522AA" w:rsidRPr="008522AA" w:rsidRDefault="008522AA" w:rsidP="008522AA">
      <w:pPr>
        <w:pStyle w:val="ad"/>
        <w:widowControl w:val="0"/>
        <w:numPr>
          <w:ilvl w:val="0"/>
          <w:numId w:val="48"/>
        </w:numPr>
        <w:tabs>
          <w:tab w:val="left" w:pos="506"/>
        </w:tabs>
        <w:contextualSpacing w:val="0"/>
        <w:jc w:val="both"/>
        <w:rPr>
          <w:rFonts w:eastAsia="Calibri"/>
          <w:vanish/>
          <w:sz w:val="22"/>
          <w:szCs w:val="22"/>
        </w:rPr>
      </w:pPr>
    </w:p>
    <w:p w14:paraId="26D01686" w14:textId="190DBD4E" w:rsidR="008522AA" w:rsidRPr="008522AA" w:rsidRDefault="008522AA" w:rsidP="008522AA">
      <w:pPr>
        <w:pStyle w:val="RUS11"/>
        <w:widowControl w:val="0"/>
        <w:numPr>
          <w:ilvl w:val="1"/>
          <w:numId w:val="48"/>
        </w:numPr>
        <w:tabs>
          <w:tab w:val="left" w:pos="506"/>
        </w:tabs>
        <w:spacing w:after="0" w:line="240" w:lineRule="auto"/>
        <w:ind w:left="0" w:firstLine="0"/>
        <w:rPr>
          <w:rFonts w:ascii="Times New Roman" w:hAnsi="Times New Roman"/>
          <w:sz w:val="22"/>
          <w:szCs w:val="22"/>
        </w:rPr>
      </w:pPr>
      <w:r w:rsidRPr="008522AA">
        <w:rPr>
          <w:rFonts w:ascii="Times New Roman" w:hAnsi="Times New Roman"/>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94"/>
    </w:p>
    <w:p w14:paraId="17FCD465" w14:textId="77777777" w:rsidR="008522AA" w:rsidRPr="008522AA" w:rsidRDefault="008522AA" w:rsidP="008522AA">
      <w:pPr>
        <w:pStyle w:val="RUS"/>
        <w:numPr>
          <w:ilvl w:val="0"/>
          <w:numId w:val="0"/>
        </w:numPr>
        <w:spacing w:after="0" w:line="240" w:lineRule="auto"/>
        <w:rPr>
          <w:rFonts w:ascii="Times New Roman" w:hAnsi="Times New Roman"/>
        </w:rPr>
      </w:pPr>
      <w:r w:rsidRPr="008522AA">
        <w:rPr>
          <w:rFonts w:ascii="Times New Roman" w:hAnsi="Times New Roman"/>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96CE5A1" w14:textId="77777777" w:rsidR="008522AA" w:rsidRPr="008522AA" w:rsidRDefault="008522AA" w:rsidP="008522AA">
      <w:pPr>
        <w:pStyle w:val="RUS"/>
        <w:numPr>
          <w:ilvl w:val="0"/>
          <w:numId w:val="0"/>
        </w:numPr>
        <w:spacing w:after="0" w:line="240" w:lineRule="auto"/>
        <w:rPr>
          <w:rFonts w:ascii="Times New Roman" w:hAnsi="Times New Roman"/>
        </w:rPr>
      </w:pPr>
      <w:r w:rsidRPr="008522AA">
        <w:rPr>
          <w:rFonts w:ascii="Times New Roman" w:hAnsi="Times New Roman"/>
        </w:rPr>
        <w:t>8.1.</w:t>
      </w:r>
      <w:proofErr w:type="gramStart"/>
      <w:r w:rsidRPr="008522AA">
        <w:rPr>
          <w:rFonts w:ascii="Times New Roman" w:hAnsi="Times New Roman"/>
        </w:rPr>
        <w:t>2.путем</w:t>
      </w:r>
      <w:proofErr w:type="gramEnd"/>
      <w:r w:rsidRPr="008522AA">
        <w:rPr>
          <w:rFonts w:ascii="Times New Roman" w:hAnsi="Times New Roman"/>
        </w:rPr>
        <w:t xml:space="preserve">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1B24182" w14:textId="77777777" w:rsidR="008522AA" w:rsidRPr="008522AA" w:rsidRDefault="008522AA" w:rsidP="008522AA">
      <w:pPr>
        <w:pStyle w:val="RUS11"/>
        <w:widowControl w:val="0"/>
        <w:numPr>
          <w:ilvl w:val="1"/>
          <w:numId w:val="48"/>
        </w:numPr>
        <w:tabs>
          <w:tab w:val="left" w:pos="483"/>
        </w:tabs>
        <w:spacing w:after="0" w:line="240" w:lineRule="auto"/>
        <w:ind w:left="0" w:firstLine="0"/>
        <w:rPr>
          <w:rFonts w:ascii="Times New Roman" w:hAnsi="Times New Roman"/>
          <w:sz w:val="22"/>
          <w:szCs w:val="22"/>
        </w:rPr>
      </w:pPr>
      <w:r w:rsidRPr="008522AA">
        <w:rPr>
          <w:rFonts w:ascii="Times New Roman" w:hAnsi="Times New Roman"/>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E87E0E8" w14:textId="77777777" w:rsidR="008522AA" w:rsidRPr="008522AA" w:rsidRDefault="008522AA" w:rsidP="008522AA">
      <w:pPr>
        <w:pStyle w:val="RUS11"/>
        <w:widowControl w:val="0"/>
        <w:numPr>
          <w:ilvl w:val="1"/>
          <w:numId w:val="48"/>
        </w:numPr>
        <w:tabs>
          <w:tab w:val="left" w:pos="495"/>
        </w:tabs>
        <w:spacing w:after="0" w:line="240" w:lineRule="auto"/>
        <w:ind w:left="0" w:firstLine="0"/>
        <w:rPr>
          <w:rFonts w:ascii="Times New Roman" w:hAnsi="Times New Roman"/>
          <w:sz w:val="22"/>
          <w:szCs w:val="22"/>
        </w:rPr>
      </w:pPr>
      <w:bookmarkStart w:id="2395" w:name="_Ref496197109"/>
      <w:r w:rsidRPr="008522AA">
        <w:rPr>
          <w:rFonts w:ascii="Times New Roman" w:hAnsi="Times New Roman"/>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395"/>
    </w:p>
    <w:p w14:paraId="6DCC0576" w14:textId="77777777" w:rsidR="008522AA" w:rsidRPr="0005673D" w:rsidRDefault="008522AA" w:rsidP="008522AA">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6FA7056" w14:textId="77777777" w:rsidR="008522AA" w:rsidRPr="0005673D" w:rsidRDefault="008522AA" w:rsidP="008522AA">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0B45F73" w14:textId="77777777" w:rsidR="008522AA" w:rsidRPr="0005673D" w:rsidRDefault="008522AA" w:rsidP="008522AA">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2BE67D6" w14:textId="77777777" w:rsidR="008522AA" w:rsidRPr="0005673D" w:rsidRDefault="008522AA" w:rsidP="008522AA">
      <w:pPr>
        <w:pStyle w:val="RUS11"/>
        <w:widowControl w:val="0"/>
        <w:numPr>
          <w:ilvl w:val="1"/>
          <w:numId w:val="48"/>
        </w:numPr>
        <w:tabs>
          <w:tab w:val="left" w:pos="506"/>
        </w:tabs>
        <w:spacing w:after="0" w:line="240" w:lineRule="auto"/>
        <w:ind w:left="0" w:firstLine="0"/>
        <w:rPr>
          <w:rFonts w:ascii="Times New Roman" w:hAnsi="Times New Roman"/>
          <w:sz w:val="22"/>
          <w:szCs w:val="22"/>
        </w:rPr>
      </w:pPr>
      <w:r w:rsidRPr="0005673D">
        <w:rPr>
          <w:rFonts w:ascii="Times New Roman" w:hAnsi="Times New Roman"/>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DA26B44" w14:textId="77777777" w:rsidR="008522AA" w:rsidRPr="0005673D" w:rsidRDefault="008522AA" w:rsidP="008522AA">
      <w:pPr>
        <w:pStyle w:val="RUS11"/>
        <w:widowControl w:val="0"/>
        <w:numPr>
          <w:ilvl w:val="1"/>
          <w:numId w:val="48"/>
        </w:numPr>
        <w:tabs>
          <w:tab w:val="left" w:pos="529"/>
        </w:tabs>
        <w:spacing w:after="0" w:line="240" w:lineRule="auto"/>
        <w:ind w:left="0" w:firstLine="0"/>
        <w:rPr>
          <w:rFonts w:ascii="Times New Roman" w:hAnsi="Times New Roman"/>
          <w:sz w:val="22"/>
          <w:szCs w:val="22"/>
        </w:rPr>
      </w:pPr>
      <w:r w:rsidRPr="0005673D">
        <w:rPr>
          <w:rFonts w:ascii="Times New Roman" w:hAnsi="Times New Roman"/>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AF9C02F" w14:textId="77777777" w:rsidR="008522AA" w:rsidRPr="0005673D" w:rsidRDefault="008522AA" w:rsidP="008522AA">
      <w:pPr>
        <w:pStyle w:val="RUS11"/>
        <w:widowControl w:val="0"/>
        <w:numPr>
          <w:ilvl w:val="1"/>
          <w:numId w:val="48"/>
        </w:numPr>
        <w:tabs>
          <w:tab w:val="left" w:pos="534"/>
        </w:tabs>
        <w:spacing w:after="0" w:line="240" w:lineRule="auto"/>
        <w:ind w:left="0" w:firstLine="0"/>
        <w:rPr>
          <w:rFonts w:ascii="Times New Roman" w:hAnsi="Times New Roman"/>
          <w:sz w:val="22"/>
          <w:szCs w:val="22"/>
        </w:rPr>
      </w:pPr>
      <w:bookmarkStart w:id="2396" w:name="_Ref513220365"/>
      <w:r w:rsidRPr="0005673D">
        <w:rPr>
          <w:rFonts w:ascii="Times New Roman" w:hAnsi="Times New Roman"/>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96"/>
    </w:p>
    <w:p w14:paraId="4A4E928E" w14:textId="77777777" w:rsidR="008522AA" w:rsidRPr="0005673D" w:rsidRDefault="008522AA" w:rsidP="008522AA">
      <w:pPr>
        <w:pStyle w:val="RUS11"/>
        <w:widowControl w:val="0"/>
        <w:numPr>
          <w:ilvl w:val="1"/>
          <w:numId w:val="48"/>
        </w:numPr>
        <w:tabs>
          <w:tab w:val="left" w:pos="534"/>
        </w:tabs>
        <w:spacing w:after="0" w:line="240" w:lineRule="auto"/>
        <w:ind w:left="0" w:firstLine="0"/>
        <w:rPr>
          <w:rFonts w:ascii="Times New Roman" w:hAnsi="Times New Roman"/>
          <w:sz w:val="22"/>
          <w:szCs w:val="22"/>
        </w:rPr>
      </w:pPr>
      <w:bookmarkStart w:id="2397" w:name="_Ref497229329"/>
      <w:r w:rsidRPr="0005673D">
        <w:rPr>
          <w:rFonts w:ascii="Times New Roman" w:hAnsi="Times New Roman"/>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7"/>
    </w:p>
    <w:p w14:paraId="4359365D"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изменение адреса государственной регистрации и (или) почтового адреса;</w:t>
      </w:r>
    </w:p>
    <w:p w14:paraId="50877363"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изменение банковских реквизитов;</w:t>
      </w:r>
    </w:p>
    <w:p w14:paraId="7762827D"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изменение учредительных документов;</w:t>
      </w:r>
    </w:p>
    <w:p w14:paraId="1934FA56"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изменение ИНН и (или) КПП;</w:t>
      </w:r>
    </w:p>
    <w:p w14:paraId="207471B6"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принятие решения о смене наименования;</w:t>
      </w:r>
    </w:p>
    <w:p w14:paraId="2E3B1CFF"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принятие решения о реорганизации;</w:t>
      </w:r>
    </w:p>
    <w:p w14:paraId="2CD44039"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введение процедуры банкротства;</w:t>
      </w:r>
    </w:p>
    <w:p w14:paraId="65B09F86"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принятие решения о добровольной ликвидации;</w:t>
      </w:r>
    </w:p>
    <w:p w14:paraId="43E4C932" w14:textId="77777777" w:rsidR="008522AA" w:rsidRPr="0005673D" w:rsidRDefault="008522AA" w:rsidP="008522AA">
      <w:pPr>
        <w:pStyle w:val="RUS10"/>
        <w:widowControl w:val="0"/>
        <w:numPr>
          <w:ilvl w:val="0"/>
          <w:numId w:val="51"/>
        </w:numPr>
        <w:spacing w:after="0" w:line="240" w:lineRule="auto"/>
        <w:ind w:left="0" w:firstLine="0"/>
        <w:rPr>
          <w:rFonts w:ascii="Times New Roman" w:hAnsi="Times New Roman"/>
        </w:rPr>
      </w:pPr>
      <w:r w:rsidRPr="0005673D">
        <w:rPr>
          <w:rFonts w:ascii="Times New Roman" w:hAnsi="Times New Roman"/>
        </w:rPr>
        <w:t>принятие решения об уменьшении уставного капитала.</w:t>
      </w:r>
    </w:p>
    <w:p w14:paraId="3B07641F" w14:textId="3428066C" w:rsidR="008522AA" w:rsidRPr="0005673D" w:rsidRDefault="008522AA" w:rsidP="008522AA">
      <w:pPr>
        <w:pStyle w:val="RUS11"/>
        <w:widowControl w:val="0"/>
        <w:numPr>
          <w:ilvl w:val="0"/>
          <w:numId w:val="0"/>
        </w:numPr>
        <w:tabs>
          <w:tab w:val="left" w:pos="529"/>
        </w:tabs>
        <w:spacing w:after="0" w:line="240" w:lineRule="auto"/>
        <w:rPr>
          <w:rFonts w:ascii="Times New Roman" w:hAnsi="Times New Roman"/>
          <w:sz w:val="22"/>
          <w:szCs w:val="22"/>
        </w:rPr>
      </w:pPr>
      <w:r w:rsidRPr="0005673D">
        <w:rPr>
          <w:rFonts w:ascii="Times New Roman" w:hAnsi="Times New Roman"/>
          <w:sz w:val="22"/>
          <w:szCs w:val="22"/>
        </w:rPr>
        <w:t xml:space="preserve">8.11. </w:t>
      </w:r>
      <w:r w:rsidRPr="0005673D">
        <w:rPr>
          <w:rFonts w:ascii="Times New Roman" w:hAnsi="Times New Roman"/>
          <w:sz w:val="22"/>
          <w:szCs w:val="22"/>
        </w:rPr>
        <w:tab/>
        <w:t xml:space="preserve">За каждый случай нарушения срока направления или </w:t>
      </w:r>
      <w:proofErr w:type="spellStart"/>
      <w:r w:rsidRPr="0005673D">
        <w:rPr>
          <w:rFonts w:ascii="Times New Roman" w:hAnsi="Times New Roman"/>
          <w:sz w:val="22"/>
          <w:szCs w:val="22"/>
        </w:rPr>
        <w:t>ненаправления</w:t>
      </w:r>
      <w:proofErr w:type="spellEnd"/>
      <w:r w:rsidRPr="0005673D">
        <w:rPr>
          <w:rFonts w:ascii="Times New Roman" w:hAnsi="Times New Roman"/>
          <w:sz w:val="22"/>
          <w:szCs w:val="22"/>
        </w:rPr>
        <w:t xml:space="preserve"> Исполнителем уведомления о наступившем событии из числа указанных в пункте 8.10 Договора Исполнитель обязуется уплатить </w:t>
      </w:r>
      <w:r w:rsidRPr="0005673D">
        <w:rPr>
          <w:rFonts w:ascii="Times New Roman" w:hAnsi="Times New Roman"/>
          <w:sz w:val="22"/>
          <w:szCs w:val="22"/>
        </w:rPr>
        <w:lastRenderedPageBreak/>
        <w:t xml:space="preserve">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w:t>
      </w:r>
      <w:proofErr w:type="spellStart"/>
      <w:r w:rsidRPr="0005673D">
        <w:rPr>
          <w:rFonts w:ascii="Times New Roman" w:hAnsi="Times New Roman"/>
          <w:sz w:val="22"/>
          <w:szCs w:val="22"/>
        </w:rPr>
        <w:t>Иполнителем</w:t>
      </w:r>
      <w:proofErr w:type="spellEnd"/>
      <w:r w:rsidRPr="0005673D">
        <w:rPr>
          <w:rFonts w:ascii="Times New Roman" w:hAnsi="Times New Roman"/>
          <w:sz w:val="22"/>
          <w:szCs w:val="22"/>
        </w:rPr>
        <w:t xml:space="preserve"> обязанности по пункту </w:t>
      </w:r>
      <w:r w:rsidR="0005673D" w:rsidRPr="0005673D">
        <w:rPr>
          <w:rFonts w:ascii="Times New Roman" w:hAnsi="Times New Roman"/>
          <w:sz w:val="22"/>
          <w:szCs w:val="22"/>
        </w:rPr>
        <w:t xml:space="preserve">8.10 </w:t>
      </w:r>
      <w:r w:rsidRPr="0005673D">
        <w:rPr>
          <w:rFonts w:ascii="Times New Roman" w:hAnsi="Times New Roman"/>
          <w:sz w:val="22"/>
          <w:szCs w:val="22"/>
        </w:rPr>
        <w:t>Договора.</w:t>
      </w:r>
    </w:p>
    <w:p w14:paraId="2598D4C0" w14:textId="77777777" w:rsidR="008522AA" w:rsidRPr="0005673D" w:rsidRDefault="008522AA" w:rsidP="008522AA">
      <w:pPr>
        <w:pStyle w:val="RUS11"/>
        <w:widowControl w:val="0"/>
        <w:numPr>
          <w:ilvl w:val="0"/>
          <w:numId w:val="0"/>
        </w:numPr>
        <w:tabs>
          <w:tab w:val="left" w:pos="518"/>
        </w:tabs>
        <w:spacing w:after="0" w:line="240" w:lineRule="auto"/>
        <w:rPr>
          <w:rFonts w:ascii="Times New Roman" w:hAnsi="Times New Roman"/>
          <w:sz w:val="22"/>
          <w:szCs w:val="22"/>
        </w:rPr>
      </w:pPr>
      <w:r w:rsidRPr="0005673D">
        <w:rPr>
          <w:rFonts w:ascii="Times New Roman" w:hAnsi="Times New Roman"/>
          <w:sz w:val="22"/>
          <w:szCs w:val="22"/>
        </w:rPr>
        <w:t xml:space="preserve">8.12. </w:t>
      </w:r>
      <w:r w:rsidRPr="0005673D">
        <w:rPr>
          <w:rFonts w:ascii="Times New Roman" w:hAnsi="Times New Roman"/>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1A6D8AF7" w14:textId="20C8B27B" w:rsidR="008522AA" w:rsidRDefault="008522AA" w:rsidP="008522AA">
      <w:pPr>
        <w:pStyle w:val="ad"/>
        <w:tabs>
          <w:tab w:val="left" w:pos="0"/>
        </w:tabs>
        <w:ind w:left="440"/>
        <w:jc w:val="both"/>
        <w:rPr>
          <w:sz w:val="22"/>
          <w:szCs w:val="22"/>
        </w:rPr>
      </w:pPr>
    </w:p>
    <w:p w14:paraId="5014FCE5" w14:textId="77777777" w:rsidR="0005673D" w:rsidRPr="0005673D" w:rsidRDefault="0005673D" w:rsidP="0005673D">
      <w:pPr>
        <w:pStyle w:val="RUS11"/>
        <w:widowControl w:val="0"/>
        <w:numPr>
          <w:ilvl w:val="0"/>
          <w:numId w:val="48"/>
        </w:numPr>
        <w:tabs>
          <w:tab w:val="left" w:pos="518"/>
        </w:tabs>
        <w:spacing w:after="0" w:line="240" w:lineRule="auto"/>
        <w:ind w:left="0" w:firstLine="709"/>
        <w:jc w:val="center"/>
        <w:rPr>
          <w:rFonts w:ascii="Times New Roman" w:hAnsi="Times New Roman"/>
          <w:b/>
          <w:sz w:val="22"/>
          <w:szCs w:val="22"/>
        </w:rPr>
      </w:pPr>
      <w:bookmarkStart w:id="2398" w:name="_Hlk126267442"/>
      <w:r w:rsidRPr="0005673D">
        <w:rPr>
          <w:rFonts w:ascii="Times New Roman" w:hAnsi="Times New Roman"/>
          <w:b/>
          <w:sz w:val="22"/>
          <w:szCs w:val="22"/>
        </w:rPr>
        <w:t>Конфиденциальная информация</w:t>
      </w:r>
    </w:p>
    <w:p w14:paraId="5036C6B1" w14:textId="77777777" w:rsidR="0005673D" w:rsidRPr="0005673D" w:rsidRDefault="0005673D" w:rsidP="0005673D">
      <w:pPr>
        <w:pStyle w:val="RUS11"/>
        <w:widowControl w:val="0"/>
        <w:numPr>
          <w:ilvl w:val="1"/>
          <w:numId w:val="48"/>
        </w:numPr>
        <w:tabs>
          <w:tab w:val="left" w:pos="541"/>
        </w:tabs>
        <w:spacing w:after="0" w:line="240" w:lineRule="auto"/>
        <w:ind w:left="0" w:firstLine="0"/>
        <w:rPr>
          <w:rFonts w:ascii="Times New Roman" w:hAnsi="Times New Roman"/>
          <w:sz w:val="22"/>
          <w:szCs w:val="22"/>
        </w:rPr>
      </w:pPr>
      <w:bookmarkStart w:id="2399" w:name="_Ref493722501"/>
      <w:r w:rsidRPr="0005673D">
        <w:rPr>
          <w:rFonts w:ascii="Times New Roman" w:hAnsi="Times New Roman"/>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071448C" w14:textId="77777777" w:rsidR="0005673D" w:rsidRPr="0005673D" w:rsidRDefault="0005673D" w:rsidP="0005673D">
      <w:pPr>
        <w:pStyle w:val="RUS11"/>
        <w:widowControl w:val="0"/>
        <w:numPr>
          <w:ilvl w:val="1"/>
          <w:numId w:val="48"/>
        </w:numPr>
        <w:tabs>
          <w:tab w:val="left" w:pos="529"/>
        </w:tabs>
        <w:spacing w:after="0" w:line="240" w:lineRule="auto"/>
        <w:ind w:left="0" w:firstLine="0"/>
        <w:rPr>
          <w:rFonts w:ascii="Times New Roman" w:hAnsi="Times New Roman"/>
          <w:bCs/>
          <w:sz w:val="22"/>
          <w:szCs w:val="22"/>
        </w:rPr>
      </w:pPr>
      <w:r w:rsidRPr="0005673D">
        <w:rPr>
          <w:rFonts w:ascii="Times New Roman" w:hAnsi="Times New Roman"/>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05673D">
        <w:rPr>
          <w:rFonts w:ascii="Times New Roman" w:hAnsi="Times New Roman"/>
          <w:bCs/>
          <w:sz w:val="22"/>
          <w:szCs w:val="22"/>
        </w:rPr>
        <w:t xml:space="preserve">: </w:t>
      </w:r>
    </w:p>
    <w:p w14:paraId="745F9D4D"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являются или стали общедоступными по причинам, не связанным с действиями Стороны;</w:t>
      </w:r>
    </w:p>
    <w:p w14:paraId="13228923"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являются общедоступными и (или) были раскрыты Сторонами публично на дату заключения Договора;</w:t>
      </w:r>
    </w:p>
    <w:p w14:paraId="2EF3C86D"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595CC6BA"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получены Стороной независимо и на законных основаниях иначе, чем в результате нарушения Договора;</w:t>
      </w:r>
    </w:p>
    <w:p w14:paraId="5740B233"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разрешены к раскрытию по письменному согласию другой Стороны на снятие режима конфиденциальности;</w:t>
      </w:r>
    </w:p>
    <w:p w14:paraId="68012631" w14:textId="77777777" w:rsidR="0005673D" w:rsidRPr="0005673D" w:rsidRDefault="0005673D" w:rsidP="0005673D">
      <w:pPr>
        <w:pStyle w:val="RUS10"/>
        <w:widowControl w:val="0"/>
        <w:spacing w:after="0" w:line="240" w:lineRule="auto"/>
        <w:ind w:firstLine="0"/>
        <w:rPr>
          <w:rFonts w:ascii="Times New Roman" w:hAnsi="Times New Roman"/>
        </w:rPr>
      </w:pPr>
      <w:r w:rsidRPr="0005673D">
        <w:rPr>
          <w:rFonts w:ascii="Times New Roman" w:hAnsi="Times New Roman"/>
        </w:rPr>
        <w:t xml:space="preserve"> не могут являться конфиденциальными в силу прямого указания действующего законодательства.</w:t>
      </w:r>
    </w:p>
    <w:p w14:paraId="0F231393" w14:textId="77777777" w:rsidR="0005673D" w:rsidRPr="0005673D" w:rsidRDefault="0005673D" w:rsidP="0005673D">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FB2A5D9" w14:textId="77777777" w:rsidR="0005673D" w:rsidRPr="0005673D" w:rsidRDefault="0005673D" w:rsidP="0005673D">
      <w:pPr>
        <w:pStyle w:val="RUS11"/>
        <w:widowControl w:val="0"/>
        <w:numPr>
          <w:ilvl w:val="1"/>
          <w:numId w:val="48"/>
        </w:numPr>
        <w:tabs>
          <w:tab w:val="left" w:pos="529"/>
        </w:tabs>
        <w:spacing w:after="0" w:line="240" w:lineRule="auto"/>
        <w:ind w:left="0" w:firstLine="0"/>
        <w:rPr>
          <w:rFonts w:ascii="Times New Roman" w:hAnsi="Times New Roman"/>
          <w:sz w:val="22"/>
          <w:szCs w:val="22"/>
        </w:rPr>
      </w:pPr>
      <w:r w:rsidRPr="0005673D">
        <w:rPr>
          <w:rFonts w:ascii="Times New Roman" w:hAnsi="Times New Roman"/>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3915F8F" w14:textId="77777777" w:rsidR="0005673D" w:rsidRPr="0005673D" w:rsidRDefault="0005673D" w:rsidP="0005673D">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1A61C7BE" w14:textId="271FD0F6" w:rsidR="0005673D" w:rsidRPr="0005673D" w:rsidRDefault="0005673D" w:rsidP="0005673D">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9B6E858" w14:textId="79A06B6D" w:rsidR="0005673D" w:rsidRDefault="0005673D" w:rsidP="0005673D">
      <w:pPr>
        <w:pStyle w:val="RUS11"/>
        <w:widowControl w:val="0"/>
        <w:numPr>
          <w:ilvl w:val="1"/>
          <w:numId w:val="48"/>
        </w:numPr>
        <w:tabs>
          <w:tab w:val="left" w:pos="534"/>
        </w:tabs>
        <w:spacing w:after="0" w:line="240" w:lineRule="auto"/>
        <w:ind w:left="0" w:firstLine="0"/>
        <w:rPr>
          <w:rFonts w:ascii="Times New Roman" w:hAnsi="Times New Roman"/>
          <w:sz w:val="22"/>
          <w:szCs w:val="22"/>
        </w:rPr>
      </w:pPr>
      <w:r w:rsidRPr="0005673D">
        <w:rPr>
          <w:rFonts w:ascii="Times New Roman" w:hAnsi="Times New Roman"/>
          <w:sz w:val="22"/>
          <w:szCs w:val="22"/>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399"/>
    </w:p>
    <w:p w14:paraId="40E1E8F3" w14:textId="2FF19260" w:rsidR="0005673D" w:rsidRDefault="0005673D" w:rsidP="0005673D">
      <w:pPr>
        <w:pStyle w:val="RUS11"/>
        <w:widowControl w:val="0"/>
        <w:numPr>
          <w:ilvl w:val="0"/>
          <w:numId w:val="0"/>
        </w:numPr>
        <w:tabs>
          <w:tab w:val="left" w:pos="534"/>
        </w:tabs>
        <w:spacing w:after="0" w:line="240" w:lineRule="auto"/>
        <w:ind w:left="1" w:firstLine="567"/>
        <w:rPr>
          <w:rFonts w:ascii="Times New Roman" w:hAnsi="Times New Roman"/>
          <w:sz w:val="22"/>
          <w:szCs w:val="22"/>
        </w:rPr>
      </w:pPr>
    </w:p>
    <w:p w14:paraId="61893F72" w14:textId="1A053182" w:rsidR="0005673D" w:rsidRDefault="0005673D" w:rsidP="0005673D">
      <w:pPr>
        <w:pStyle w:val="RUS11"/>
        <w:widowControl w:val="0"/>
        <w:numPr>
          <w:ilvl w:val="0"/>
          <w:numId w:val="0"/>
        </w:numPr>
        <w:tabs>
          <w:tab w:val="left" w:pos="534"/>
        </w:tabs>
        <w:spacing w:after="0" w:line="240" w:lineRule="auto"/>
        <w:ind w:left="1" w:firstLine="567"/>
        <w:rPr>
          <w:rFonts w:ascii="Times New Roman" w:hAnsi="Times New Roman"/>
          <w:sz w:val="22"/>
          <w:szCs w:val="22"/>
        </w:rPr>
      </w:pPr>
    </w:p>
    <w:p w14:paraId="7A974EA0" w14:textId="77777777" w:rsidR="0005673D" w:rsidRPr="0005673D" w:rsidRDefault="0005673D" w:rsidP="0005673D">
      <w:pPr>
        <w:widowControl w:val="0"/>
        <w:numPr>
          <w:ilvl w:val="0"/>
          <w:numId w:val="48"/>
        </w:numPr>
        <w:shd w:val="clear" w:color="auto" w:fill="FFFFFF"/>
        <w:tabs>
          <w:tab w:val="left" w:pos="709"/>
        </w:tabs>
        <w:suppressAutoHyphens/>
        <w:autoSpaceDE w:val="0"/>
        <w:autoSpaceDN w:val="0"/>
        <w:adjustRightInd w:val="0"/>
        <w:spacing w:line="283" w:lineRule="exact"/>
        <w:jc w:val="center"/>
        <w:rPr>
          <w:b/>
          <w:spacing w:val="6"/>
          <w:sz w:val="22"/>
          <w:szCs w:val="22"/>
        </w:rPr>
      </w:pPr>
      <w:r w:rsidRPr="0005673D">
        <w:rPr>
          <w:b/>
          <w:spacing w:val="6"/>
          <w:sz w:val="22"/>
          <w:szCs w:val="22"/>
        </w:rPr>
        <w:t>Обстоятельства непреодолимой силы</w:t>
      </w:r>
    </w:p>
    <w:p w14:paraId="19B05546" w14:textId="77777777" w:rsidR="0005673D" w:rsidRPr="0005673D" w:rsidRDefault="0005673D" w:rsidP="0005673D">
      <w:pPr>
        <w:widowControl w:val="0"/>
        <w:numPr>
          <w:ilvl w:val="1"/>
          <w:numId w:val="48"/>
        </w:numPr>
        <w:tabs>
          <w:tab w:val="left" w:pos="529"/>
        </w:tabs>
        <w:ind w:left="0" w:firstLine="0"/>
        <w:jc w:val="both"/>
        <w:rPr>
          <w:rFonts w:eastAsia="Calibri"/>
          <w:sz w:val="22"/>
          <w:szCs w:val="22"/>
        </w:rPr>
      </w:pPr>
      <w:r w:rsidRPr="0005673D">
        <w:rPr>
          <w:rFonts w:eastAsia="Calibri"/>
          <w:sz w:val="22"/>
          <w:szCs w:val="22"/>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w:t>
      </w:r>
      <w:r w:rsidRPr="0005673D">
        <w:rPr>
          <w:rFonts w:eastAsia="Calibri"/>
          <w:sz w:val="22"/>
          <w:szCs w:val="22"/>
        </w:rPr>
        <w:lastRenderedPageBreak/>
        <w:t>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C42FBB" w14:textId="77777777" w:rsidR="0005673D" w:rsidRPr="0005673D" w:rsidRDefault="0005673D" w:rsidP="0005673D">
      <w:pPr>
        <w:widowControl w:val="0"/>
        <w:numPr>
          <w:ilvl w:val="1"/>
          <w:numId w:val="48"/>
        </w:numPr>
        <w:tabs>
          <w:tab w:val="left" w:pos="518"/>
        </w:tabs>
        <w:ind w:left="0" w:firstLine="0"/>
        <w:jc w:val="both"/>
        <w:rPr>
          <w:rFonts w:eastAsia="Calibri"/>
          <w:sz w:val="22"/>
          <w:szCs w:val="22"/>
        </w:rPr>
      </w:pPr>
      <w:bookmarkStart w:id="2400" w:name="_Ref493723566"/>
      <w:r w:rsidRPr="0005673D">
        <w:rPr>
          <w:rFonts w:eastAsia="Calibri"/>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400"/>
    </w:p>
    <w:p w14:paraId="2D67CF7C" w14:textId="77777777" w:rsidR="0005673D" w:rsidRPr="0005673D" w:rsidRDefault="0005673D" w:rsidP="0005673D">
      <w:pPr>
        <w:widowControl w:val="0"/>
        <w:numPr>
          <w:ilvl w:val="1"/>
          <w:numId w:val="48"/>
        </w:numPr>
        <w:tabs>
          <w:tab w:val="left" w:pos="518"/>
        </w:tabs>
        <w:ind w:left="0" w:firstLine="0"/>
        <w:jc w:val="both"/>
        <w:rPr>
          <w:rFonts w:eastAsia="Calibri"/>
          <w:sz w:val="22"/>
          <w:szCs w:val="22"/>
        </w:rPr>
      </w:pPr>
      <w:bookmarkStart w:id="2401" w:name="_Ref493723585"/>
      <w:r w:rsidRPr="0005673D">
        <w:rPr>
          <w:rFonts w:eastAsia="Calibri"/>
          <w:sz w:val="22"/>
          <w:szCs w:val="22"/>
        </w:rPr>
        <w:t>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401"/>
      <w:r w:rsidRPr="0005673D">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28F8485" w14:textId="77777777" w:rsidR="0005673D" w:rsidRPr="0005673D" w:rsidRDefault="0005673D" w:rsidP="0005673D">
      <w:pPr>
        <w:widowControl w:val="0"/>
        <w:numPr>
          <w:ilvl w:val="1"/>
          <w:numId w:val="48"/>
        </w:numPr>
        <w:tabs>
          <w:tab w:val="left" w:pos="534"/>
        </w:tabs>
        <w:ind w:left="0" w:firstLine="0"/>
        <w:jc w:val="both"/>
        <w:rPr>
          <w:rFonts w:eastAsia="Calibri"/>
          <w:sz w:val="22"/>
          <w:szCs w:val="22"/>
        </w:rPr>
      </w:pPr>
      <w:proofErr w:type="spellStart"/>
      <w:r w:rsidRPr="0005673D">
        <w:rPr>
          <w:rFonts w:eastAsia="Calibri"/>
          <w:sz w:val="22"/>
          <w:szCs w:val="22"/>
        </w:rPr>
        <w:t>Неизвещение</w:t>
      </w:r>
      <w:proofErr w:type="spellEnd"/>
      <w:r w:rsidRPr="0005673D">
        <w:rPr>
          <w:rFonts w:eastAsia="Calibri"/>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6DB85D5" w14:textId="77777777" w:rsidR="0005673D" w:rsidRPr="0005673D" w:rsidRDefault="0005673D" w:rsidP="0005673D">
      <w:pPr>
        <w:widowControl w:val="0"/>
        <w:numPr>
          <w:ilvl w:val="1"/>
          <w:numId w:val="48"/>
        </w:numPr>
        <w:tabs>
          <w:tab w:val="left" w:pos="529"/>
        </w:tabs>
        <w:ind w:left="0" w:firstLine="0"/>
        <w:jc w:val="both"/>
        <w:rPr>
          <w:rFonts w:eastAsia="Calibri"/>
          <w:sz w:val="22"/>
          <w:szCs w:val="22"/>
        </w:rPr>
      </w:pPr>
      <w:r w:rsidRPr="0005673D">
        <w:rPr>
          <w:rFonts w:eastAsia="Calibri"/>
          <w:sz w:val="22"/>
          <w:szCs w:val="22"/>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EAA19F8" w14:textId="77777777" w:rsidR="0005673D" w:rsidRPr="0005673D" w:rsidRDefault="0005673D" w:rsidP="0005673D">
      <w:pPr>
        <w:widowControl w:val="0"/>
        <w:numPr>
          <w:ilvl w:val="1"/>
          <w:numId w:val="48"/>
        </w:numPr>
        <w:tabs>
          <w:tab w:val="left" w:pos="534"/>
        </w:tabs>
        <w:ind w:left="0" w:firstLine="0"/>
        <w:jc w:val="both"/>
        <w:rPr>
          <w:rFonts w:eastAsia="Calibri"/>
          <w:sz w:val="22"/>
          <w:szCs w:val="22"/>
        </w:rPr>
      </w:pPr>
      <w:r w:rsidRPr="0005673D">
        <w:rPr>
          <w:rFonts w:eastAsia="Calibri"/>
          <w:sz w:val="22"/>
          <w:szCs w:val="22"/>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1EB3048E" w14:textId="77777777" w:rsidR="0005673D" w:rsidRPr="0005673D" w:rsidRDefault="0005673D" w:rsidP="0005673D">
      <w:pPr>
        <w:widowControl w:val="0"/>
        <w:numPr>
          <w:ilvl w:val="1"/>
          <w:numId w:val="48"/>
        </w:numPr>
        <w:ind w:left="0" w:firstLine="0"/>
        <w:jc w:val="both"/>
        <w:rPr>
          <w:rFonts w:eastAsia="Calibri"/>
          <w:sz w:val="22"/>
          <w:szCs w:val="22"/>
        </w:rPr>
      </w:pPr>
      <w:r w:rsidRPr="0005673D">
        <w:rPr>
          <w:rFonts w:eastAsia="Calibri"/>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54C27DAC" w14:textId="435851E6" w:rsidR="0005673D" w:rsidRDefault="0005673D" w:rsidP="004C5ADB">
      <w:pPr>
        <w:widowControl w:val="0"/>
        <w:numPr>
          <w:ilvl w:val="1"/>
          <w:numId w:val="48"/>
        </w:numPr>
        <w:tabs>
          <w:tab w:val="left" w:pos="518"/>
        </w:tabs>
        <w:ind w:left="0" w:firstLine="0"/>
        <w:jc w:val="both"/>
        <w:rPr>
          <w:rFonts w:eastAsia="Calibri"/>
          <w:sz w:val="22"/>
          <w:szCs w:val="22"/>
        </w:rPr>
      </w:pPr>
      <w:r w:rsidRPr="0005673D">
        <w:rPr>
          <w:rFonts w:eastAsia="Calibri"/>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E4ACD02" w14:textId="32C74DBE" w:rsidR="004C5ADB" w:rsidRPr="00B5192B" w:rsidRDefault="004C5ADB" w:rsidP="004C5ADB">
      <w:pPr>
        <w:widowControl w:val="0"/>
        <w:numPr>
          <w:ilvl w:val="1"/>
          <w:numId w:val="48"/>
        </w:numPr>
        <w:tabs>
          <w:tab w:val="left" w:pos="518"/>
        </w:tabs>
        <w:ind w:left="0" w:firstLine="0"/>
        <w:jc w:val="both"/>
        <w:rPr>
          <w:rFonts w:eastAsia="Calibri"/>
          <w:sz w:val="22"/>
          <w:szCs w:val="22"/>
        </w:rPr>
      </w:pPr>
      <w:r w:rsidRPr="00B5192B">
        <w:rPr>
          <w:rFonts w:eastAsia="Calibri"/>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449104F" w14:textId="77777777" w:rsidR="0005673D" w:rsidRPr="0005673D" w:rsidRDefault="0005673D" w:rsidP="0005673D">
      <w:pPr>
        <w:pStyle w:val="RUS11"/>
        <w:widowControl w:val="0"/>
        <w:numPr>
          <w:ilvl w:val="0"/>
          <w:numId w:val="0"/>
        </w:numPr>
        <w:tabs>
          <w:tab w:val="left" w:pos="534"/>
        </w:tabs>
        <w:spacing w:after="0" w:line="240" w:lineRule="auto"/>
        <w:ind w:left="1" w:firstLine="567"/>
        <w:rPr>
          <w:rFonts w:ascii="Times New Roman" w:hAnsi="Times New Roman"/>
          <w:sz w:val="22"/>
          <w:szCs w:val="22"/>
        </w:rPr>
      </w:pPr>
    </w:p>
    <w:p w14:paraId="3F5A797F" w14:textId="77777777" w:rsidR="0005673D" w:rsidRPr="0005673D" w:rsidRDefault="0005673D" w:rsidP="0005673D">
      <w:pPr>
        <w:pStyle w:val="RUS11"/>
        <w:widowControl w:val="0"/>
        <w:numPr>
          <w:ilvl w:val="0"/>
          <w:numId w:val="53"/>
        </w:numPr>
        <w:tabs>
          <w:tab w:val="left" w:pos="534"/>
        </w:tabs>
        <w:spacing w:after="0" w:line="240" w:lineRule="auto"/>
        <w:ind w:left="0" w:firstLine="709"/>
        <w:jc w:val="center"/>
        <w:rPr>
          <w:rFonts w:ascii="Times New Roman" w:hAnsi="Times New Roman"/>
          <w:b/>
          <w:sz w:val="22"/>
          <w:szCs w:val="22"/>
        </w:rPr>
      </w:pPr>
      <w:bookmarkStart w:id="2402" w:name="_Hlk126267703"/>
      <w:bookmarkEnd w:id="2398"/>
      <w:r w:rsidRPr="0005673D">
        <w:rPr>
          <w:rFonts w:ascii="Times New Roman" w:hAnsi="Times New Roman"/>
          <w:b/>
          <w:sz w:val="22"/>
          <w:szCs w:val="22"/>
        </w:rPr>
        <w:t>Уступка требования (цессия) и перевод долга</w:t>
      </w:r>
    </w:p>
    <w:p w14:paraId="01F84195" w14:textId="237B35EF" w:rsidR="0005673D" w:rsidRPr="0005673D" w:rsidRDefault="0005673D" w:rsidP="0005673D">
      <w:pPr>
        <w:widowControl w:val="0"/>
        <w:numPr>
          <w:ilvl w:val="1"/>
          <w:numId w:val="53"/>
        </w:numPr>
        <w:shd w:val="clear" w:color="auto" w:fill="FFFFFF"/>
        <w:tabs>
          <w:tab w:val="left" w:pos="709"/>
          <w:tab w:val="left" w:pos="1404"/>
        </w:tabs>
        <w:suppressAutoHyphens/>
        <w:autoSpaceDE w:val="0"/>
        <w:autoSpaceDN w:val="0"/>
        <w:adjustRightInd w:val="0"/>
        <w:spacing w:line="283" w:lineRule="exact"/>
        <w:ind w:left="0" w:firstLine="0"/>
        <w:jc w:val="both"/>
        <w:rPr>
          <w:color w:val="000000"/>
          <w:spacing w:val="6"/>
          <w:sz w:val="22"/>
          <w:szCs w:val="22"/>
        </w:rPr>
      </w:pPr>
      <w:r w:rsidRPr="0005673D">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bookmarkEnd w:id="2402"/>
    <w:p w14:paraId="78FC6F67" w14:textId="4F467743" w:rsidR="0005673D" w:rsidRDefault="0005673D" w:rsidP="0005673D">
      <w:pPr>
        <w:pStyle w:val="RUS11"/>
        <w:widowControl w:val="0"/>
        <w:numPr>
          <w:ilvl w:val="0"/>
          <w:numId w:val="0"/>
        </w:numPr>
        <w:spacing w:after="0" w:line="240" w:lineRule="auto"/>
        <w:rPr>
          <w:rFonts w:ascii="Times New Roman" w:hAnsi="Times New Roman"/>
          <w:bCs/>
          <w:iCs/>
          <w:color w:val="C00000"/>
          <w:sz w:val="22"/>
          <w:szCs w:val="22"/>
        </w:rPr>
      </w:pPr>
    </w:p>
    <w:p w14:paraId="66D24937" w14:textId="77777777" w:rsidR="0005673D" w:rsidRPr="00547FF1" w:rsidRDefault="0005673D" w:rsidP="0005673D">
      <w:pPr>
        <w:widowControl w:val="0"/>
        <w:numPr>
          <w:ilvl w:val="0"/>
          <w:numId w:val="53"/>
        </w:numPr>
        <w:shd w:val="clear" w:color="auto" w:fill="FFFFFF"/>
        <w:tabs>
          <w:tab w:val="left" w:pos="709"/>
        </w:tabs>
        <w:suppressAutoHyphens/>
        <w:autoSpaceDE w:val="0"/>
        <w:autoSpaceDN w:val="0"/>
        <w:adjustRightInd w:val="0"/>
        <w:spacing w:line="283" w:lineRule="exact"/>
        <w:ind w:left="0" w:firstLine="0"/>
        <w:jc w:val="center"/>
        <w:rPr>
          <w:b/>
          <w:color w:val="000000"/>
          <w:spacing w:val="6"/>
          <w:sz w:val="22"/>
          <w:szCs w:val="22"/>
        </w:rPr>
      </w:pPr>
      <w:r w:rsidRPr="00547FF1">
        <w:rPr>
          <w:b/>
          <w:sz w:val="22"/>
          <w:szCs w:val="22"/>
        </w:rPr>
        <w:t>Расторжение договора</w:t>
      </w:r>
    </w:p>
    <w:p w14:paraId="2C4FB253" w14:textId="77777777" w:rsidR="0005673D" w:rsidRPr="00547FF1" w:rsidRDefault="0005673D" w:rsidP="004C5ADB">
      <w:pPr>
        <w:widowControl w:val="0"/>
        <w:numPr>
          <w:ilvl w:val="1"/>
          <w:numId w:val="53"/>
        </w:numPr>
        <w:shd w:val="clear" w:color="auto" w:fill="FFFFFF"/>
        <w:tabs>
          <w:tab w:val="left" w:pos="567"/>
        </w:tabs>
        <w:suppressAutoHyphens/>
        <w:autoSpaceDE w:val="0"/>
        <w:autoSpaceDN w:val="0"/>
        <w:adjustRightInd w:val="0"/>
        <w:spacing w:line="283" w:lineRule="exact"/>
        <w:ind w:left="0" w:firstLine="0"/>
        <w:jc w:val="both"/>
        <w:rPr>
          <w:color w:val="000000"/>
          <w:spacing w:val="6"/>
          <w:sz w:val="22"/>
          <w:szCs w:val="22"/>
        </w:rPr>
      </w:pPr>
      <w:r w:rsidRPr="00547FF1">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0878F0D9" w14:textId="77777777" w:rsidR="0005673D" w:rsidRPr="00547FF1" w:rsidRDefault="0005673D" w:rsidP="004C5ADB">
      <w:pPr>
        <w:pStyle w:val="ad"/>
        <w:numPr>
          <w:ilvl w:val="1"/>
          <w:numId w:val="53"/>
        </w:numPr>
        <w:tabs>
          <w:tab w:val="left" w:pos="567"/>
          <w:tab w:val="num" w:pos="1134"/>
        </w:tabs>
        <w:ind w:left="0" w:firstLine="0"/>
        <w:jc w:val="both"/>
        <w:rPr>
          <w:sz w:val="22"/>
          <w:szCs w:val="22"/>
        </w:rPr>
      </w:pPr>
      <w:r w:rsidRPr="00547FF1">
        <w:rPr>
          <w:iCs/>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22BC6E61" w14:textId="495F08F6" w:rsidR="0005673D" w:rsidRPr="00547FF1" w:rsidRDefault="004C5ADB" w:rsidP="004C5ADB">
      <w:pPr>
        <w:pStyle w:val="ad"/>
        <w:tabs>
          <w:tab w:val="left" w:pos="567"/>
        </w:tabs>
        <w:ind w:left="0"/>
        <w:jc w:val="both"/>
        <w:rPr>
          <w:iCs/>
          <w:sz w:val="22"/>
          <w:szCs w:val="22"/>
        </w:rPr>
      </w:pPr>
      <w:r>
        <w:rPr>
          <w:iCs/>
          <w:sz w:val="22"/>
          <w:szCs w:val="22"/>
        </w:rPr>
        <w:t xml:space="preserve">           </w:t>
      </w:r>
      <w:r w:rsidR="0005673D" w:rsidRPr="00547FF1">
        <w:rPr>
          <w:iCs/>
          <w:sz w:val="22"/>
          <w:szCs w:val="22"/>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1E345E6" w14:textId="5B9159EA" w:rsidR="0005673D" w:rsidRPr="00547FF1" w:rsidRDefault="0005673D" w:rsidP="004C5ADB">
      <w:pPr>
        <w:widowControl w:val="0"/>
        <w:shd w:val="clear" w:color="auto" w:fill="FFFFFF"/>
        <w:tabs>
          <w:tab w:val="left" w:pos="567"/>
        </w:tabs>
        <w:suppressAutoHyphens/>
        <w:autoSpaceDE w:val="0"/>
        <w:autoSpaceDN w:val="0"/>
        <w:adjustRightInd w:val="0"/>
        <w:spacing w:line="283" w:lineRule="exact"/>
        <w:jc w:val="both"/>
        <w:rPr>
          <w:color w:val="000000"/>
          <w:spacing w:val="6"/>
          <w:sz w:val="22"/>
          <w:szCs w:val="22"/>
        </w:rPr>
      </w:pPr>
      <w:r>
        <w:rPr>
          <w:iCs/>
          <w:sz w:val="22"/>
          <w:szCs w:val="22"/>
        </w:rPr>
        <w:tab/>
      </w:r>
      <w:r w:rsidRPr="00547FF1">
        <w:rPr>
          <w:iCs/>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001F59F1">
        <w:rPr>
          <w:iCs/>
          <w:sz w:val="22"/>
          <w:szCs w:val="22"/>
        </w:rPr>
        <w:t>.</w:t>
      </w:r>
    </w:p>
    <w:p w14:paraId="5D5A288B" w14:textId="72C5CE4A" w:rsidR="0005673D" w:rsidRPr="001F59F1" w:rsidRDefault="0005673D" w:rsidP="004C5ADB">
      <w:pPr>
        <w:pStyle w:val="RUS11"/>
        <w:widowControl w:val="0"/>
        <w:numPr>
          <w:ilvl w:val="0"/>
          <w:numId w:val="0"/>
        </w:numPr>
        <w:tabs>
          <w:tab w:val="left" w:pos="567"/>
        </w:tabs>
        <w:spacing w:after="0" w:line="240" w:lineRule="auto"/>
        <w:rPr>
          <w:rFonts w:ascii="Times New Roman" w:hAnsi="Times New Roman"/>
          <w:bCs/>
          <w:iCs/>
          <w:sz w:val="22"/>
          <w:szCs w:val="22"/>
        </w:rPr>
      </w:pPr>
    </w:p>
    <w:p w14:paraId="07100776" w14:textId="77777777" w:rsidR="00B771D4" w:rsidRPr="00B771D4" w:rsidRDefault="00B771D4" w:rsidP="00B771D4">
      <w:pPr>
        <w:pStyle w:val="ad"/>
        <w:widowControl w:val="0"/>
        <w:numPr>
          <w:ilvl w:val="0"/>
          <w:numId w:val="54"/>
        </w:numPr>
        <w:tabs>
          <w:tab w:val="left" w:pos="518"/>
        </w:tabs>
        <w:contextualSpacing w:val="0"/>
        <w:jc w:val="center"/>
        <w:rPr>
          <w:rFonts w:eastAsia="Calibri"/>
          <w:b/>
          <w:vanish/>
          <w:sz w:val="22"/>
          <w:szCs w:val="22"/>
        </w:rPr>
      </w:pPr>
    </w:p>
    <w:p w14:paraId="11A9980F" w14:textId="77777777" w:rsidR="00B771D4" w:rsidRPr="00B771D4" w:rsidRDefault="00B771D4" w:rsidP="00B771D4">
      <w:pPr>
        <w:pStyle w:val="ad"/>
        <w:widowControl w:val="0"/>
        <w:numPr>
          <w:ilvl w:val="0"/>
          <w:numId w:val="54"/>
        </w:numPr>
        <w:tabs>
          <w:tab w:val="left" w:pos="518"/>
        </w:tabs>
        <w:contextualSpacing w:val="0"/>
        <w:jc w:val="center"/>
        <w:rPr>
          <w:rFonts w:eastAsia="Calibri"/>
          <w:b/>
          <w:vanish/>
          <w:sz w:val="22"/>
          <w:szCs w:val="22"/>
        </w:rPr>
      </w:pPr>
    </w:p>
    <w:p w14:paraId="72334EC1" w14:textId="0CFAEED8" w:rsidR="001F59F1" w:rsidRPr="001F59F1" w:rsidRDefault="001F59F1" w:rsidP="00B771D4">
      <w:pPr>
        <w:pStyle w:val="RUS11"/>
        <w:widowControl w:val="0"/>
        <w:numPr>
          <w:ilvl w:val="0"/>
          <w:numId w:val="54"/>
        </w:numPr>
        <w:tabs>
          <w:tab w:val="left" w:pos="518"/>
        </w:tabs>
        <w:spacing w:after="0" w:line="240" w:lineRule="auto"/>
        <w:jc w:val="center"/>
        <w:rPr>
          <w:rFonts w:ascii="Times New Roman" w:hAnsi="Times New Roman"/>
          <w:b/>
          <w:sz w:val="22"/>
          <w:szCs w:val="22"/>
        </w:rPr>
      </w:pPr>
      <w:r w:rsidRPr="001F59F1">
        <w:rPr>
          <w:rFonts w:ascii="Times New Roman" w:hAnsi="Times New Roman"/>
          <w:b/>
          <w:sz w:val="22"/>
          <w:szCs w:val="22"/>
        </w:rPr>
        <w:t>Соблюдение законодательства</w:t>
      </w:r>
    </w:p>
    <w:p w14:paraId="35613FC5" w14:textId="77777777" w:rsidR="001F59F1" w:rsidRPr="001F59F1" w:rsidRDefault="001F59F1" w:rsidP="001F59F1">
      <w:pPr>
        <w:pStyle w:val="RUS11"/>
        <w:widowControl w:val="0"/>
        <w:numPr>
          <w:ilvl w:val="1"/>
          <w:numId w:val="54"/>
        </w:numPr>
        <w:tabs>
          <w:tab w:val="left" w:pos="534"/>
        </w:tabs>
        <w:spacing w:after="0" w:line="240" w:lineRule="auto"/>
        <w:ind w:left="0" w:firstLine="709"/>
        <w:rPr>
          <w:rFonts w:ascii="Times New Roman" w:hAnsi="Times New Roman"/>
          <w:sz w:val="22"/>
          <w:szCs w:val="22"/>
        </w:rPr>
      </w:pPr>
      <w:r w:rsidRPr="001F59F1">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ED83391" w14:textId="77777777" w:rsidR="001F59F1" w:rsidRPr="001F59F1" w:rsidRDefault="001F59F1" w:rsidP="001F59F1">
      <w:pPr>
        <w:shd w:val="clear" w:color="auto" w:fill="FFFFFF"/>
        <w:suppressAutoHyphens/>
        <w:spacing w:line="283" w:lineRule="exact"/>
        <w:ind w:firstLine="709"/>
        <w:jc w:val="both"/>
        <w:rPr>
          <w:spacing w:val="6"/>
          <w:sz w:val="22"/>
          <w:szCs w:val="22"/>
        </w:rPr>
      </w:pPr>
    </w:p>
    <w:p w14:paraId="773F3B0E" w14:textId="77777777" w:rsidR="001F59F1" w:rsidRPr="001F59F1" w:rsidRDefault="001F59F1" w:rsidP="00B771D4">
      <w:pPr>
        <w:widowControl w:val="0"/>
        <w:numPr>
          <w:ilvl w:val="0"/>
          <w:numId w:val="54"/>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sz w:val="22"/>
          <w:szCs w:val="22"/>
        </w:rPr>
      </w:pPr>
      <w:r w:rsidRPr="001F59F1">
        <w:rPr>
          <w:b/>
          <w:spacing w:val="6"/>
          <w:sz w:val="22"/>
          <w:szCs w:val="22"/>
        </w:rPr>
        <w:t>Разрешение споров</w:t>
      </w:r>
    </w:p>
    <w:p w14:paraId="4FC9922E" w14:textId="77777777" w:rsidR="001F59F1" w:rsidRPr="001F59F1" w:rsidRDefault="001F59F1" w:rsidP="001F59F1">
      <w:pPr>
        <w:pStyle w:val="RUS11"/>
        <w:widowControl w:val="0"/>
        <w:numPr>
          <w:ilvl w:val="1"/>
          <w:numId w:val="54"/>
        </w:numPr>
        <w:tabs>
          <w:tab w:val="left" w:pos="518"/>
        </w:tabs>
        <w:spacing w:after="0" w:line="240" w:lineRule="auto"/>
        <w:ind w:left="0" w:firstLine="709"/>
        <w:rPr>
          <w:rFonts w:ascii="Times New Roman" w:hAnsi="Times New Roman"/>
          <w:sz w:val="22"/>
          <w:szCs w:val="22"/>
        </w:rPr>
      </w:pPr>
      <w:r w:rsidRPr="001F59F1">
        <w:rPr>
          <w:rFonts w:ascii="Times New Roman" w:hAnsi="Times New Roman"/>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2F9BF90" w14:textId="77777777" w:rsidR="001F59F1" w:rsidRPr="007D0223" w:rsidRDefault="001F59F1" w:rsidP="001F59F1">
      <w:pPr>
        <w:widowControl w:val="0"/>
        <w:numPr>
          <w:ilvl w:val="1"/>
          <w:numId w:val="54"/>
        </w:numPr>
        <w:tabs>
          <w:tab w:val="left" w:pos="534"/>
        </w:tabs>
        <w:autoSpaceDE w:val="0"/>
        <w:autoSpaceDN w:val="0"/>
        <w:adjustRightInd w:val="0"/>
        <w:ind w:left="0" w:firstLine="709"/>
        <w:jc w:val="both"/>
        <w:rPr>
          <w:color w:val="FF0000"/>
          <w:sz w:val="22"/>
          <w:szCs w:val="22"/>
        </w:rPr>
      </w:pPr>
      <w:r w:rsidRPr="001F59F1">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Арбитражный суд Иркутской </w:t>
      </w:r>
      <w:r w:rsidRPr="007D0223">
        <w:rPr>
          <w:color w:val="FF0000"/>
          <w:sz w:val="22"/>
          <w:szCs w:val="22"/>
        </w:rPr>
        <w:t>области.</w:t>
      </w:r>
    </w:p>
    <w:p w14:paraId="2987D8B5" w14:textId="7794A2E3" w:rsidR="001F59F1" w:rsidRDefault="001F59F1" w:rsidP="00B771D4">
      <w:pPr>
        <w:pStyle w:val="RUS11"/>
        <w:widowControl w:val="0"/>
        <w:numPr>
          <w:ilvl w:val="0"/>
          <w:numId w:val="0"/>
        </w:numPr>
        <w:spacing w:after="0" w:line="240" w:lineRule="auto"/>
        <w:rPr>
          <w:rFonts w:ascii="Times New Roman" w:hAnsi="Times New Roman"/>
          <w:bCs/>
          <w:iCs/>
          <w:sz w:val="22"/>
          <w:szCs w:val="22"/>
        </w:rPr>
      </w:pPr>
    </w:p>
    <w:p w14:paraId="1B5BCA73" w14:textId="09A14558" w:rsidR="00B771D4" w:rsidRPr="00B771D4" w:rsidRDefault="00B771D4" w:rsidP="00B771D4">
      <w:pPr>
        <w:pStyle w:val="RUS11"/>
        <w:widowControl w:val="0"/>
        <w:numPr>
          <w:ilvl w:val="0"/>
          <w:numId w:val="53"/>
        </w:numPr>
        <w:tabs>
          <w:tab w:val="left" w:pos="709"/>
        </w:tabs>
        <w:spacing w:after="0" w:line="240" w:lineRule="auto"/>
        <w:ind w:left="0" w:firstLine="709"/>
        <w:jc w:val="center"/>
        <w:rPr>
          <w:rFonts w:ascii="Times New Roman" w:hAnsi="Times New Roman"/>
          <w:b/>
          <w:sz w:val="22"/>
          <w:szCs w:val="22"/>
          <w:lang w:eastAsia="en-US"/>
        </w:rPr>
      </w:pPr>
      <w:proofErr w:type="spellStart"/>
      <w:r w:rsidRPr="00B771D4">
        <w:rPr>
          <w:rFonts w:ascii="Times New Roman" w:hAnsi="Times New Roman"/>
          <w:b/>
          <w:sz w:val="22"/>
          <w:szCs w:val="22"/>
        </w:rPr>
        <w:t>Антисанкционная</w:t>
      </w:r>
      <w:proofErr w:type="spellEnd"/>
      <w:r w:rsidRPr="00B771D4">
        <w:rPr>
          <w:rFonts w:ascii="Times New Roman" w:hAnsi="Times New Roman"/>
          <w:b/>
          <w:sz w:val="22"/>
          <w:szCs w:val="22"/>
        </w:rPr>
        <w:t xml:space="preserve"> оговорка</w:t>
      </w:r>
    </w:p>
    <w:p w14:paraId="2B727020" w14:textId="77777777" w:rsidR="00B771D4" w:rsidRPr="00B771D4" w:rsidRDefault="00B771D4" w:rsidP="00B771D4">
      <w:pPr>
        <w:pStyle w:val="ad"/>
        <w:widowControl w:val="0"/>
        <w:numPr>
          <w:ilvl w:val="1"/>
          <w:numId w:val="53"/>
        </w:numPr>
        <w:tabs>
          <w:tab w:val="left" w:pos="539"/>
        </w:tabs>
        <w:suppressAutoHyphens/>
        <w:autoSpaceDN w:val="0"/>
        <w:ind w:left="0" w:firstLine="0"/>
        <w:jc w:val="both"/>
        <w:textAlignment w:val="baseline"/>
        <w:rPr>
          <w:sz w:val="22"/>
          <w:szCs w:val="22"/>
          <w:lang w:val="x-none"/>
        </w:rPr>
      </w:pPr>
      <w:r w:rsidRPr="00B771D4">
        <w:rPr>
          <w:sz w:val="22"/>
          <w:szCs w:val="22"/>
        </w:rPr>
        <w:t>Исполнитель</w:t>
      </w:r>
      <w:r w:rsidRPr="00B771D4">
        <w:rPr>
          <w:sz w:val="22"/>
          <w:szCs w:val="22"/>
          <w:lang w:val="x-none"/>
        </w:rPr>
        <w:t xml:space="preserve"> настоящим подтверждает, что не является объектом каких-либо </w:t>
      </w:r>
      <w:r w:rsidRPr="00B771D4">
        <w:rPr>
          <w:sz w:val="22"/>
          <w:szCs w:val="22"/>
        </w:rPr>
        <w:t>применимых</w:t>
      </w:r>
      <w:r w:rsidRPr="00B771D4">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B771D4">
        <w:rPr>
          <w:sz w:val="22"/>
          <w:szCs w:val="22"/>
        </w:rPr>
        <w:t>применимых</w:t>
      </w:r>
      <w:r w:rsidRPr="00B771D4">
        <w:rPr>
          <w:sz w:val="22"/>
          <w:szCs w:val="22"/>
          <w:lang w:val="x-none"/>
        </w:rPr>
        <w:t xml:space="preserve"> санкций.</w:t>
      </w:r>
    </w:p>
    <w:p w14:paraId="60444700" w14:textId="77777777" w:rsidR="00B771D4" w:rsidRPr="00B771D4" w:rsidRDefault="00B771D4" w:rsidP="00B771D4">
      <w:pPr>
        <w:pStyle w:val="ad"/>
        <w:tabs>
          <w:tab w:val="left" w:pos="539"/>
        </w:tabs>
        <w:suppressAutoHyphens/>
        <w:ind w:left="0"/>
        <w:jc w:val="both"/>
        <w:rPr>
          <w:sz w:val="22"/>
          <w:szCs w:val="22"/>
        </w:rPr>
      </w:pPr>
      <w:r w:rsidRPr="00B771D4">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664C0DD" w14:textId="77777777" w:rsidR="00B771D4" w:rsidRPr="00B771D4" w:rsidRDefault="00B771D4" w:rsidP="00B771D4">
      <w:pPr>
        <w:pStyle w:val="ad"/>
        <w:widowControl w:val="0"/>
        <w:numPr>
          <w:ilvl w:val="1"/>
          <w:numId w:val="53"/>
        </w:numPr>
        <w:tabs>
          <w:tab w:val="left" w:pos="539"/>
        </w:tabs>
        <w:suppressAutoHyphens/>
        <w:autoSpaceDN w:val="0"/>
        <w:ind w:left="0" w:firstLine="0"/>
        <w:jc w:val="both"/>
        <w:textAlignment w:val="baseline"/>
        <w:rPr>
          <w:sz w:val="22"/>
          <w:szCs w:val="22"/>
          <w:lang w:val="x-none"/>
        </w:rPr>
      </w:pPr>
      <w:r w:rsidRPr="00B771D4">
        <w:rPr>
          <w:sz w:val="22"/>
          <w:szCs w:val="22"/>
        </w:rPr>
        <w:t>Исполнитель</w:t>
      </w:r>
      <w:r w:rsidRPr="00B771D4">
        <w:rPr>
          <w:sz w:val="22"/>
          <w:szCs w:val="22"/>
          <w:lang w:val="x-none"/>
        </w:rPr>
        <w:t xml:space="preserve"> обязуется уведомить </w:t>
      </w:r>
      <w:r w:rsidRPr="00B771D4">
        <w:rPr>
          <w:sz w:val="22"/>
          <w:szCs w:val="22"/>
        </w:rPr>
        <w:t>Заказчика</w:t>
      </w:r>
      <w:r w:rsidRPr="00B771D4">
        <w:rPr>
          <w:sz w:val="22"/>
          <w:szCs w:val="22"/>
          <w:lang w:val="x-none"/>
        </w:rPr>
        <w:t xml:space="preserve"> немедленно, если </w:t>
      </w:r>
      <w:r w:rsidRPr="00B771D4">
        <w:rPr>
          <w:sz w:val="22"/>
          <w:szCs w:val="22"/>
        </w:rPr>
        <w:t>Исполнитель</w:t>
      </w:r>
      <w:r w:rsidRPr="00B771D4">
        <w:rPr>
          <w:sz w:val="22"/>
          <w:szCs w:val="22"/>
          <w:lang w:val="x-none"/>
        </w:rPr>
        <w:t xml:space="preserve"> или любое другое физическое или юридическое лицо, указанное в п</w:t>
      </w:r>
      <w:r w:rsidRPr="00B771D4">
        <w:rPr>
          <w:sz w:val="22"/>
          <w:szCs w:val="22"/>
        </w:rPr>
        <w:t>ункте 1</w:t>
      </w:r>
      <w:r w:rsidRPr="00B771D4">
        <w:rPr>
          <w:sz w:val="22"/>
          <w:szCs w:val="22"/>
          <w:lang w:val="x-none"/>
        </w:rPr>
        <w:t>, станет объектом каких-либо применимых санкций после заключения Договора</w:t>
      </w:r>
      <w:r w:rsidRPr="00B771D4">
        <w:rPr>
          <w:sz w:val="22"/>
          <w:szCs w:val="22"/>
        </w:rPr>
        <w:t>.</w:t>
      </w:r>
      <w:r w:rsidRPr="00B771D4">
        <w:rPr>
          <w:sz w:val="22"/>
          <w:szCs w:val="22"/>
          <w:lang w:val="x-none"/>
        </w:rPr>
        <w:t xml:space="preserve">  </w:t>
      </w:r>
    </w:p>
    <w:p w14:paraId="5247AD69" w14:textId="77777777" w:rsidR="00B771D4" w:rsidRPr="00B771D4" w:rsidRDefault="00B771D4" w:rsidP="00B771D4">
      <w:pPr>
        <w:pStyle w:val="ad"/>
        <w:widowControl w:val="0"/>
        <w:numPr>
          <w:ilvl w:val="1"/>
          <w:numId w:val="53"/>
        </w:numPr>
        <w:tabs>
          <w:tab w:val="left" w:pos="539"/>
        </w:tabs>
        <w:suppressAutoHyphens/>
        <w:autoSpaceDN w:val="0"/>
        <w:ind w:left="0" w:firstLine="0"/>
        <w:jc w:val="both"/>
        <w:textAlignment w:val="baseline"/>
        <w:rPr>
          <w:sz w:val="22"/>
          <w:szCs w:val="22"/>
          <w:lang w:val="x-none"/>
        </w:rPr>
      </w:pPr>
      <w:r w:rsidRPr="00B771D4">
        <w:rPr>
          <w:sz w:val="22"/>
          <w:szCs w:val="22"/>
        </w:rPr>
        <w:t>Заказчик</w:t>
      </w:r>
      <w:r w:rsidRPr="00B771D4">
        <w:rPr>
          <w:sz w:val="22"/>
          <w:szCs w:val="22"/>
          <w:lang w:val="x-none"/>
        </w:rPr>
        <w:t xml:space="preserve"> имеет право немедленно расторгнуть</w:t>
      </w:r>
      <w:r w:rsidRPr="00B771D4">
        <w:rPr>
          <w:sz w:val="22"/>
          <w:szCs w:val="22"/>
        </w:rPr>
        <w:t xml:space="preserve"> </w:t>
      </w:r>
      <w:r w:rsidRPr="00B771D4">
        <w:rPr>
          <w:sz w:val="22"/>
          <w:szCs w:val="22"/>
          <w:lang w:val="x-none"/>
        </w:rPr>
        <w:t>и (или) прекратить исполнение Договор</w:t>
      </w:r>
      <w:r w:rsidRPr="00B771D4">
        <w:rPr>
          <w:sz w:val="22"/>
          <w:szCs w:val="22"/>
        </w:rPr>
        <w:t>а</w:t>
      </w:r>
      <w:r w:rsidRPr="00B771D4">
        <w:rPr>
          <w:sz w:val="22"/>
          <w:szCs w:val="22"/>
          <w:lang w:val="x-none"/>
        </w:rPr>
        <w:t xml:space="preserve">, если станет известно, что </w:t>
      </w:r>
      <w:r w:rsidRPr="00B771D4">
        <w:rPr>
          <w:sz w:val="22"/>
          <w:szCs w:val="22"/>
        </w:rPr>
        <w:t>Исполнитель</w:t>
      </w:r>
      <w:r w:rsidRPr="00B771D4">
        <w:rPr>
          <w:sz w:val="22"/>
          <w:szCs w:val="22"/>
          <w:lang w:val="x-none"/>
        </w:rPr>
        <w:t xml:space="preserve"> или любое другое физическое или юридическое лицо, указанное в п</w:t>
      </w:r>
      <w:r w:rsidRPr="00B771D4">
        <w:rPr>
          <w:sz w:val="22"/>
          <w:szCs w:val="22"/>
        </w:rPr>
        <w:t>ункте 1</w:t>
      </w:r>
      <w:r w:rsidRPr="00B771D4">
        <w:rPr>
          <w:sz w:val="22"/>
          <w:szCs w:val="22"/>
          <w:lang w:val="x-none"/>
        </w:rPr>
        <w:t>, являлось объектом применимых санкций в момент заключения Договора</w:t>
      </w:r>
      <w:r w:rsidRPr="00B771D4">
        <w:rPr>
          <w:sz w:val="22"/>
          <w:szCs w:val="22"/>
        </w:rPr>
        <w:t xml:space="preserve"> и данная информация не была раскрыта</w:t>
      </w:r>
      <w:r w:rsidRPr="00B771D4">
        <w:rPr>
          <w:sz w:val="22"/>
          <w:szCs w:val="22"/>
          <w:lang w:val="x-none"/>
        </w:rPr>
        <w:t xml:space="preserve">, или если </w:t>
      </w:r>
      <w:r w:rsidRPr="00B771D4">
        <w:rPr>
          <w:sz w:val="22"/>
          <w:szCs w:val="22"/>
        </w:rPr>
        <w:t>Исполнитель</w:t>
      </w:r>
      <w:r w:rsidRPr="00B771D4">
        <w:rPr>
          <w:sz w:val="22"/>
          <w:szCs w:val="22"/>
          <w:lang w:val="x-none"/>
        </w:rPr>
        <w:t xml:space="preserve"> или любое физическое или юридическое лицо, указанное в п</w:t>
      </w:r>
      <w:r w:rsidRPr="00B771D4">
        <w:rPr>
          <w:sz w:val="22"/>
          <w:szCs w:val="22"/>
        </w:rPr>
        <w:t>ункте</w:t>
      </w:r>
      <w:r w:rsidRPr="00B771D4">
        <w:rPr>
          <w:sz w:val="22"/>
          <w:szCs w:val="22"/>
          <w:lang w:val="x-none"/>
        </w:rPr>
        <w:t xml:space="preserve"> </w:t>
      </w:r>
      <w:r w:rsidRPr="00B771D4">
        <w:rPr>
          <w:sz w:val="22"/>
          <w:szCs w:val="22"/>
        </w:rPr>
        <w:t xml:space="preserve">1 </w:t>
      </w:r>
      <w:r w:rsidRPr="00B771D4">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2D467CB" w14:textId="2AF5C96D" w:rsidR="00B771D4" w:rsidRPr="00B771D4" w:rsidRDefault="00B771D4" w:rsidP="00B771D4">
      <w:pPr>
        <w:pStyle w:val="ad"/>
        <w:widowControl w:val="0"/>
        <w:numPr>
          <w:ilvl w:val="1"/>
          <w:numId w:val="53"/>
        </w:numPr>
        <w:tabs>
          <w:tab w:val="left" w:pos="539"/>
        </w:tabs>
        <w:suppressAutoHyphens/>
        <w:autoSpaceDN w:val="0"/>
        <w:ind w:left="0" w:firstLine="0"/>
        <w:jc w:val="both"/>
        <w:textAlignment w:val="baseline"/>
        <w:rPr>
          <w:sz w:val="22"/>
          <w:szCs w:val="22"/>
          <w:lang w:val="x-none"/>
        </w:rPr>
      </w:pPr>
      <w:r w:rsidRPr="00B771D4">
        <w:rPr>
          <w:sz w:val="22"/>
          <w:szCs w:val="22"/>
          <w:lang w:val="x-none"/>
        </w:rPr>
        <w:t xml:space="preserve">Расторжение и (или) прекращение исполнения Договора согласно пункту </w:t>
      </w:r>
      <w:r w:rsidRPr="00B771D4">
        <w:rPr>
          <w:sz w:val="22"/>
          <w:szCs w:val="22"/>
        </w:rPr>
        <w:t xml:space="preserve">3 </w:t>
      </w:r>
      <w:r w:rsidRPr="00B771D4">
        <w:rPr>
          <w:sz w:val="22"/>
          <w:szCs w:val="22"/>
          <w:lang w:val="x-none"/>
        </w:rPr>
        <w:t xml:space="preserve">не создаёт для </w:t>
      </w:r>
      <w:r w:rsidRPr="00B771D4">
        <w:rPr>
          <w:sz w:val="22"/>
          <w:szCs w:val="22"/>
        </w:rPr>
        <w:t>Заказчика</w:t>
      </w:r>
      <w:r w:rsidRPr="00B771D4">
        <w:rPr>
          <w:sz w:val="22"/>
          <w:szCs w:val="22"/>
          <w:lang w:val="x-none"/>
        </w:rPr>
        <w:t xml:space="preserve"> обязательства в отношении возмещения расходов/убытков, иных платежей и/или затрат </w:t>
      </w:r>
      <w:r w:rsidRPr="00B771D4">
        <w:rPr>
          <w:sz w:val="22"/>
          <w:szCs w:val="22"/>
        </w:rPr>
        <w:t>Исполнителя</w:t>
      </w:r>
      <w:r w:rsidRPr="00B771D4">
        <w:rPr>
          <w:sz w:val="22"/>
          <w:szCs w:val="22"/>
          <w:lang w:val="x-none"/>
        </w:rPr>
        <w:t>, возникающих/возникших в связи с таким расторжением и (или) прекращением исполнения.</w:t>
      </w:r>
      <w:r w:rsidRPr="00B771D4">
        <w:rPr>
          <w:sz w:val="22"/>
          <w:szCs w:val="22"/>
        </w:rPr>
        <w:t xml:space="preserve"> </w:t>
      </w:r>
      <w:r w:rsidRPr="00B771D4">
        <w:rPr>
          <w:sz w:val="22"/>
          <w:szCs w:val="22"/>
          <w:lang w:val="x-none"/>
        </w:rPr>
        <w:t xml:space="preserve">Расторжение и (или) прекращение исполнения Договора </w:t>
      </w:r>
      <w:r w:rsidRPr="00B771D4">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B771D4">
        <w:rPr>
          <w:sz w:val="22"/>
          <w:szCs w:val="22"/>
          <w:lang w:val="x-none"/>
        </w:rPr>
        <w:t>расторжени</w:t>
      </w:r>
      <w:r w:rsidRPr="00B771D4">
        <w:rPr>
          <w:sz w:val="22"/>
          <w:szCs w:val="22"/>
        </w:rPr>
        <w:t>я</w:t>
      </w:r>
      <w:r w:rsidRPr="00B771D4">
        <w:rPr>
          <w:sz w:val="22"/>
          <w:szCs w:val="22"/>
          <w:lang w:val="x-none"/>
        </w:rPr>
        <w:t xml:space="preserve"> и (или) </w:t>
      </w:r>
      <w:r w:rsidRPr="00B771D4">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23D1C29" w14:textId="77777777" w:rsidR="00B771D4" w:rsidRPr="00B771D4" w:rsidRDefault="00B771D4" w:rsidP="00B771D4">
      <w:pPr>
        <w:pStyle w:val="ad"/>
        <w:widowControl w:val="0"/>
        <w:tabs>
          <w:tab w:val="left" w:pos="539"/>
        </w:tabs>
        <w:suppressAutoHyphens/>
        <w:autoSpaceDN w:val="0"/>
        <w:ind w:left="0"/>
        <w:jc w:val="both"/>
        <w:textAlignment w:val="baseline"/>
        <w:rPr>
          <w:sz w:val="22"/>
          <w:szCs w:val="22"/>
          <w:lang w:val="x-none"/>
        </w:rPr>
      </w:pPr>
    </w:p>
    <w:p w14:paraId="499E97A2" w14:textId="77777777" w:rsidR="00B771D4" w:rsidRPr="00B771D4" w:rsidRDefault="00B771D4" w:rsidP="00B771D4">
      <w:pPr>
        <w:pStyle w:val="ad"/>
        <w:widowControl w:val="0"/>
        <w:numPr>
          <w:ilvl w:val="0"/>
          <w:numId w:val="53"/>
        </w:numPr>
        <w:tabs>
          <w:tab w:val="left" w:pos="539"/>
        </w:tabs>
        <w:suppressAutoHyphens/>
        <w:autoSpaceDN w:val="0"/>
        <w:ind w:left="0" w:firstLine="709"/>
        <w:jc w:val="center"/>
        <w:textAlignment w:val="baseline"/>
        <w:rPr>
          <w:b/>
          <w:sz w:val="22"/>
          <w:szCs w:val="22"/>
        </w:rPr>
      </w:pPr>
      <w:r w:rsidRPr="00B771D4">
        <w:rPr>
          <w:b/>
          <w:sz w:val="22"/>
          <w:szCs w:val="22"/>
        </w:rPr>
        <w:t>Отказ от найма работников</w:t>
      </w:r>
    </w:p>
    <w:p w14:paraId="642C073A" w14:textId="77777777" w:rsidR="00B771D4" w:rsidRPr="00B771D4" w:rsidRDefault="00B771D4" w:rsidP="00B771D4">
      <w:pPr>
        <w:pStyle w:val="RUS11"/>
        <w:widowControl w:val="0"/>
        <w:numPr>
          <w:ilvl w:val="1"/>
          <w:numId w:val="53"/>
        </w:numPr>
        <w:tabs>
          <w:tab w:val="left" w:pos="529"/>
        </w:tabs>
        <w:spacing w:after="0" w:line="240" w:lineRule="auto"/>
        <w:ind w:left="0" w:firstLine="0"/>
        <w:rPr>
          <w:rFonts w:ascii="Times New Roman" w:hAnsi="Times New Roman"/>
          <w:sz w:val="22"/>
          <w:szCs w:val="22"/>
        </w:rPr>
      </w:pPr>
      <w:r w:rsidRPr="00B771D4">
        <w:rPr>
          <w:rFonts w:ascii="Times New Roman" w:hAnsi="Times New Roman"/>
          <w:sz w:val="22"/>
          <w:szCs w:val="22"/>
        </w:rPr>
        <w:lastRenderedPageBreak/>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081E330F" w14:textId="6140A5B0" w:rsidR="00B771D4" w:rsidRPr="00B771D4" w:rsidRDefault="00B771D4" w:rsidP="00B771D4">
      <w:pPr>
        <w:pStyle w:val="RUS11"/>
        <w:widowControl w:val="0"/>
        <w:numPr>
          <w:ilvl w:val="1"/>
          <w:numId w:val="53"/>
        </w:numPr>
        <w:tabs>
          <w:tab w:val="left" w:pos="534"/>
        </w:tabs>
        <w:spacing w:after="0" w:line="240" w:lineRule="auto"/>
        <w:ind w:left="0" w:firstLine="0"/>
        <w:rPr>
          <w:rFonts w:ascii="Times New Roman" w:hAnsi="Times New Roman"/>
          <w:sz w:val="22"/>
          <w:szCs w:val="22"/>
        </w:rPr>
      </w:pPr>
      <w:r w:rsidRPr="00B771D4">
        <w:rPr>
          <w:rFonts w:ascii="Times New Roman" w:hAnsi="Times New Roman"/>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9998B03" w14:textId="7D5E6FD9" w:rsidR="00B771D4" w:rsidRPr="00B771D4" w:rsidRDefault="00B771D4" w:rsidP="00B771D4">
      <w:pPr>
        <w:pStyle w:val="RUS11"/>
        <w:widowControl w:val="0"/>
        <w:numPr>
          <w:ilvl w:val="1"/>
          <w:numId w:val="53"/>
        </w:numPr>
        <w:tabs>
          <w:tab w:val="left" w:pos="529"/>
        </w:tabs>
        <w:spacing w:after="0" w:line="240" w:lineRule="auto"/>
        <w:ind w:left="0" w:firstLine="0"/>
        <w:rPr>
          <w:rFonts w:ascii="Times New Roman" w:hAnsi="Times New Roman"/>
          <w:sz w:val="22"/>
          <w:szCs w:val="22"/>
        </w:rPr>
      </w:pPr>
      <w:r w:rsidRPr="00B771D4">
        <w:rPr>
          <w:rFonts w:ascii="Times New Roman" w:hAnsi="Times New Roman"/>
          <w:sz w:val="22"/>
          <w:szCs w:val="22"/>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276AD48" w14:textId="77777777" w:rsidR="00B771D4" w:rsidRPr="00B771D4" w:rsidRDefault="00B771D4" w:rsidP="00B771D4">
      <w:pPr>
        <w:pStyle w:val="RUS11"/>
        <w:widowControl w:val="0"/>
        <w:numPr>
          <w:ilvl w:val="0"/>
          <w:numId w:val="0"/>
        </w:numPr>
        <w:tabs>
          <w:tab w:val="left" w:pos="709"/>
        </w:tabs>
        <w:spacing w:after="0" w:line="240" w:lineRule="auto"/>
        <w:ind w:firstLine="709"/>
        <w:rPr>
          <w:rFonts w:ascii="Times New Roman" w:hAnsi="Times New Roman"/>
          <w:sz w:val="22"/>
          <w:szCs w:val="22"/>
          <w:lang w:eastAsia="en-US"/>
        </w:rPr>
      </w:pPr>
    </w:p>
    <w:p w14:paraId="7DE29006" w14:textId="77777777" w:rsidR="00B771D4" w:rsidRPr="00B771D4" w:rsidRDefault="00B771D4" w:rsidP="00B771D4">
      <w:pPr>
        <w:pStyle w:val="RUS11"/>
        <w:widowControl w:val="0"/>
        <w:numPr>
          <w:ilvl w:val="0"/>
          <w:numId w:val="53"/>
        </w:numPr>
        <w:tabs>
          <w:tab w:val="left" w:pos="534"/>
        </w:tabs>
        <w:spacing w:after="0" w:line="240" w:lineRule="auto"/>
        <w:ind w:left="0" w:firstLine="709"/>
        <w:jc w:val="center"/>
        <w:rPr>
          <w:rFonts w:ascii="Times New Roman" w:hAnsi="Times New Roman"/>
          <w:b/>
          <w:sz w:val="22"/>
          <w:szCs w:val="22"/>
        </w:rPr>
      </w:pPr>
      <w:r w:rsidRPr="00B771D4">
        <w:rPr>
          <w:rFonts w:ascii="Times New Roman" w:hAnsi="Times New Roman"/>
          <w:b/>
          <w:sz w:val="22"/>
          <w:szCs w:val="22"/>
        </w:rPr>
        <w:t>Опубликование информации о Договоре</w:t>
      </w:r>
    </w:p>
    <w:p w14:paraId="77BC3375" w14:textId="77777777" w:rsidR="00B771D4" w:rsidRPr="00B771D4" w:rsidRDefault="00B771D4" w:rsidP="00364A98">
      <w:pPr>
        <w:pStyle w:val="RUS11"/>
        <w:widowControl w:val="0"/>
        <w:numPr>
          <w:ilvl w:val="0"/>
          <w:numId w:val="0"/>
        </w:numPr>
        <w:tabs>
          <w:tab w:val="left" w:pos="534"/>
        </w:tabs>
        <w:spacing w:after="0" w:line="240" w:lineRule="auto"/>
        <w:rPr>
          <w:rFonts w:ascii="Times New Roman" w:hAnsi="Times New Roman"/>
          <w:sz w:val="22"/>
          <w:szCs w:val="22"/>
        </w:rPr>
      </w:pPr>
      <w:r w:rsidRPr="00B771D4">
        <w:rPr>
          <w:rFonts w:ascii="Times New Roman" w:hAnsi="Times New Roman"/>
          <w:sz w:val="22"/>
          <w:szCs w:val="22"/>
        </w:rPr>
        <w:t xml:space="preserve">19. 1. </w:t>
      </w:r>
      <w:r w:rsidRPr="00B771D4">
        <w:rPr>
          <w:rFonts w:ascii="Times New Roman" w:hAnsi="Times New Roman"/>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A0F0452" w14:textId="77777777" w:rsidR="00B771D4" w:rsidRPr="00B771D4" w:rsidRDefault="00B771D4" w:rsidP="00364A98">
      <w:pPr>
        <w:pStyle w:val="RUS11"/>
        <w:widowControl w:val="0"/>
        <w:numPr>
          <w:ilvl w:val="0"/>
          <w:numId w:val="0"/>
        </w:numPr>
        <w:spacing w:after="0" w:line="240" w:lineRule="auto"/>
        <w:rPr>
          <w:rFonts w:ascii="Times New Roman" w:hAnsi="Times New Roman"/>
          <w:sz w:val="22"/>
          <w:szCs w:val="22"/>
        </w:rPr>
      </w:pPr>
      <w:r w:rsidRPr="00B771D4">
        <w:rPr>
          <w:rFonts w:ascii="Times New Roman" w:hAnsi="Times New Roman"/>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7D257828" w14:textId="77777777" w:rsidR="00B771D4" w:rsidRPr="00B771D4" w:rsidRDefault="00B771D4" w:rsidP="00B771D4">
      <w:pPr>
        <w:shd w:val="clear" w:color="auto" w:fill="FFFFFF"/>
        <w:tabs>
          <w:tab w:val="left" w:pos="709"/>
          <w:tab w:val="left" w:pos="1404"/>
        </w:tabs>
        <w:suppressAutoHyphens/>
        <w:spacing w:line="283" w:lineRule="exact"/>
        <w:ind w:firstLine="709"/>
        <w:rPr>
          <w:spacing w:val="6"/>
          <w:sz w:val="22"/>
          <w:szCs w:val="22"/>
        </w:rPr>
      </w:pPr>
    </w:p>
    <w:p w14:paraId="217F837B" w14:textId="77777777" w:rsidR="00B771D4" w:rsidRPr="00B771D4" w:rsidRDefault="00B771D4" w:rsidP="00B771D4">
      <w:pPr>
        <w:widowControl w:val="0"/>
        <w:numPr>
          <w:ilvl w:val="0"/>
          <w:numId w:val="53"/>
        </w:numPr>
        <w:shd w:val="clear" w:color="auto" w:fill="FFFFFF"/>
        <w:tabs>
          <w:tab w:val="left" w:pos="709"/>
          <w:tab w:val="left" w:pos="1404"/>
        </w:tabs>
        <w:suppressAutoHyphens/>
        <w:autoSpaceDE w:val="0"/>
        <w:autoSpaceDN w:val="0"/>
        <w:adjustRightInd w:val="0"/>
        <w:spacing w:line="283" w:lineRule="exact"/>
        <w:ind w:left="0" w:firstLine="709"/>
        <w:jc w:val="center"/>
        <w:rPr>
          <w:b/>
          <w:sz w:val="22"/>
          <w:szCs w:val="22"/>
        </w:rPr>
      </w:pPr>
      <w:r w:rsidRPr="00B771D4">
        <w:rPr>
          <w:b/>
          <w:spacing w:val="6"/>
          <w:sz w:val="22"/>
          <w:szCs w:val="22"/>
        </w:rPr>
        <w:t>Заключительные</w:t>
      </w:r>
      <w:r w:rsidRPr="00B771D4">
        <w:rPr>
          <w:b/>
          <w:sz w:val="22"/>
          <w:szCs w:val="22"/>
        </w:rPr>
        <w:t xml:space="preserve"> положения</w:t>
      </w:r>
    </w:p>
    <w:p w14:paraId="453AED48" w14:textId="4BE77470" w:rsidR="007D0223" w:rsidRPr="00B5192B" w:rsidRDefault="00B771D4" w:rsidP="007D0223">
      <w:pPr>
        <w:pStyle w:val="ad"/>
        <w:numPr>
          <w:ilvl w:val="1"/>
          <w:numId w:val="53"/>
        </w:numPr>
        <w:tabs>
          <w:tab w:val="left" w:pos="567"/>
        </w:tabs>
        <w:ind w:left="0" w:firstLine="0"/>
        <w:rPr>
          <w:rFonts w:eastAsia="Calibri"/>
          <w:sz w:val="22"/>
          <w:szCs w:val="22"/>
        </w:rPr>
      </w:pPr>
      <w:r w:rsidRPr="00B5192B">
        <w:rPr>
          <w:sz w:val="22"/>
          <w:szCs w:val="22"/>
        </w:rPr>
        <w:t>Договор вступает в силу с момента его подписания обеими Сторонами</w:t>
      </w:r>
      <w:r w:rsidR="007D0223" w:rsidRPr="00B5192B">
        <w:rPr>
          <w:sz w:val="22"/>
          <w:szCs w:val="22"/>
        </w:rPr>
        <w:t xml:space="preserve"> и действует </w:t>
      </w:r>
      <w:proofErr w:type="gramStart"/>
      <w:r w:rsidR="007D0223" w:rsidRPr="00B5192B">
        <w:rPr>
          <w:sz w:val="22"/>
          <w:szCs w:val="22"/>
        </w:rPr>
        <w:t xml:space="preserve">по </w:t>
      </w:r>
      <w:r w:rsidR="007D0223" w:rsidRPr="00B5192B">
        <w:rPr>
          <w:rFonts w:eastAsia="Calibri"/>
          <w:sz w:val="22"/>
          <w:szCs w:val="22"/>
        </w:rPr>
        <w:t xml:space="preserve"> 31</w:t>
      </w:r>
      <w:proofErr w:type="gramEnd"/>
      <w:r w:rsidR="007D0223" w:rsidRPr="00B5192B">
        <w:rPr>
          <w:rFonts w:eastAsia="Calibri"/>
          <w:sz w:val="22"/>
          <w:szCs w:val="22"/>
        </w:rPr>
        <w:t xml:space="preserve"> декабря 2024 г., а в части взаиморасчетов – до полного их исполнения.</w:t>
      </w:r>
    </w:p>
    <w:p w14:paraId="42E42453" w14:textId="36FA03D7" w:rsidR="00B771D4" w:rsidRPr="007D0223" w:rsidRDefault="00B771D4" w:rsidP="00621471">
      <w:pPr>
        <w:pStyle w:val="RUS11"/>
        <w:widowControl w:val="0"/>
        <w:numPr>
          <w:ilvl w:val="1"/>
          <w:numId w:val="53"/>
        </w:numPr>
        <w:tabs>
          <w:tab w:val="left" w:pos="534"/>
          <w:tab w:val="left" w:pos="567"/>
        </w:tabs>
        <w:spacing w:after="0" w:line="240" w:lineRule="auto"/>
        <w:ind w:left="0" w:firstLine="0"/>
        <w:rPr>
          <w:rFonts w:ascii="Times New Roman" w:hAnsi="Times New Roman"/>
          <w:sz w:val="22"/>
          <w:szCs w:val="22"/>
        </w:rPr>
      </w:pPr>
      <w:r w:rsidRPr="007D0223">
        <w:rPr>
          <w:rFonts w:ascii="Times New Roman" w:hAnsi="Times New Roman"/>
          <w:sz w:val="22"/>
          <w:szCs w:val="22"/>
        </w:rPr>
        <w:t xml:space="preserve"> 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525CF1" w14:textId="77777777" w:rsidR="00B771D4" w:rsidRPr="00364A98" w:rsidRDefault="00B771D4" w:rsidP="007D0223">
      <w:pPr>
        <w:pStyle w:val="RUS11"/>
        <w:widowControl w:val="0"/>
        <w:numPr>
          <w:ilvl w:val="1"/>
          <w:numId w:val="53"/>
        </w:numPr>
        <w:tabs>
          <w:tab w:val="left" w:pos="518"/>
          <w:tab w:val="left" w:pos="567"/>
        </w:tabs>
        <w:spacing w:after="0" w:line="240" w:lineRule="auto"/>
        <w:ind w:left="0" w:firstLine="0"/>
        <w:rPr>
          <w:rFonts w:ascii="Times New Roman" w:hAnsi="Times New Roman"/>
          <w:sz w:val="22"/>
          <w:szCs w:val="22"/>
        </w:rPr>
      </w:pPr>
      <w:r w:rsidRPr="00364A98">
        <w:rPr>
          <w:rFonts w:ascii="Times New Roman" w:hAnsi="Times New Roman"/>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3C46CC3" w14:textId="77777777" w:rsidR="00B771D4" w:rsidRPr="00364A98" w:rsidRDefault="00B771D4" w:rsidP="007D0223">
      <w:pPr>
        <w:pStyle w:val="RUS11"/>
        <w:widowControl w:val="0"/>
        <w:numPr>
          <w:ilvl w:val="1"/>
          <w:numId w:val="53"/>
        </w:numPr>
        <w:tabs>
          <w:tab w:val="left" w:pos="518"/>
          <w:tab w:val="left" w:pos="567"/>
        </w:tabs>
        <w:spacing w:after="0" w:line="240" w:lineRule="auto"/>
        <w:ind w:left="0" w:firstLine="0"/>
        <w:rPr>
          <w:rFonts w:ascii="Times New Roman" w:hAnsi="Times New Roman"/>
          <w:sz w:val="22"/>
          <w:szCs w:val="22"/>
        </w:rPr>
      </w:pPr>
      <w:r w:rsidRPr="00364A98">
        <w:rPr>
          <w:rFonts w:ascii="Times New Roman" w:hAnsi="Times New Roman"/>
          <w:sz w:val="22"/>
          <w:szCs w:val="22"/>
        </w:rPr>
        <w:t>Договор является обязательным для правопреемников Сторон.</w:t>
      </w:r>
    </w:p>
    <w:p w14:paraId="218D14D6" w14:textId="77777777" w:rsidR="00B771D4" w:rsidRPr="00364A98" w:rsidRDefault="00B771D4" w:rsidP="007D0223">
      <w:pPr>
        <w:pStyle w:val="RUS11"/>
        <w:widowControl w:val="0"/>
        <w:numPr>
          <w:ilvl w:val="1"/>
          <w:numId w:val="53"/>
        </w:numPr>
        <w:tabs>
          <w:tab w:val="left" w:pos="518"/>
          <w:tab w:val="left" w:pos="567"/>
        </w:tabs>
        <w:spacing w:after="0" w:line="240" w:lineRule="auto"/>
        <w:ind w:left="0" w:firstLine="0"/>
        <w:rPr>
          <w:rFonts w:ascii="Times New Roman" w:hAnsi="Times New Roman"/>
          <w:sz w:val="22"/>
          <w:szCs w:val="22"/>
        </w:rPr>
      </w:pPr>
      <w:bookmarkStart w:id="2403" w:name="_Ref496809304"/>
      <w:r w:rsidRPr="00364A98">
        <w:rPr>
          <w:rFonts w:ascii="Times New Roman" w:hAnsi="Times New Roman"/>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403"/>
    </w:p>
    <w:p w14:paraId="3C651EB9" w14:textId="7A662643" w:rsidR="00B771D4" w:rsidRPr="00364A98" w:rsidRDefault="00B771D4" w:rsidP="007D0223">
      <w:pPr>
        <w:pStyle w:val="RUS11"/>
        <w:widowControl w:val="0"/>
        <w:numPr>
          <w:ilvl w:val="1"/>
          <w:numId w:val="53"/>
        </w:numPr>
        <w:tabs>
          <w:tab w:val="left" w:pos="534"/>
          <w:tab w:val="left" w:pos="567"/>
        </w:tabs>
        <w:spacing w:after="0" w:line="240" w:lineRule="auto"/>
        <w:ind w:left="0" w:firstLine="0"/>
        <w:rPr>
          <w:rFonts w:ascii="Times New Roman" w:hAnsi="Times New Roman"/>
          <w:sz w:val="22"/>
          <w:szCs w:val="22"/>
        </w:rPr>
      </w:pPr>
      <w:r w:rsidRPr="00364A98">
        <w:rPr>
          <w:rFonts w:ascii="Times New Roman" w:hAnsi="Times New Roman"/>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557E631" w14:textId="77777777" w:rsidR="00364A98" w:rsidRPr="00364A98" w:rsidRDefault="00364A98" w:rsidP="00364A98">
      <w:pPr>
        <w:widowControl w:val="0"/>
        <w:numPr>
          <w:ilvl w:val="1"/>
          <w:numId w:val="53"/>
        </w:numPr>
        <w:shd w:val="clear" w:color="auto" w:fill="FFFFFF"/>
        <w:tabs>
          <w:tab w:val="left" w:pos="709"/>
          <w:tab w:val="left" w:pos="1404"/>
        </w:tabs>
        <w:suppressAutoHyphens/>
        <w:autoSpaceDE w:val="0"/>
        <w:autoSpaceDN w:val="0"/>
        <w:adjustRightInd w:val="0"/>
        <w:spacing w:line="283" w:lineRule="exact"/>
        <w:ind w:left="0" w:firstLine="0"/>
        <w:jc w:val="both"/>
        <w:rPr>
          <w:color w:val="000000"/>
          <w:spacing w:val="6"/>
          <w:sz w:val="22"/>
          <w:szCs w:val="22"/>
        </w:rPr>
      </w:pPr>
      <w:r w:rsidRPr="00364A98">
        <w:rPr>
          <w:color w:val="000000"/>
          <w:spacing w:val="6"/>
          <w:sz w:val="22"/>
          <w:szCs w:val="22"/>
        </w:rPr>
        <w:t>Неотъемлемой частью настоящего договора являются следующие приложения:</w:t>
      </w:r>
    </w:p>
    <w:p w14:paraId="649287BD" w14:textId="1602383C" w:rsidR="00364A98" w:rsidRPr="00364A98" w:rsidRDefault="00364A98" w:rsidP="00364A98">
      <w:pPr>
        <w:pStyle w:val="RUS11"/>
        <w:widowControl w:val="0"/>
        <w:numPr>
          <w:ilvl w:val="2"/>
          <w:numId w:val="53"/>
        </w:numPr>
        <w:tabs>
          <w:tab w:val="left" w:pos="534"/>
        </w:tabs>
        <w:spacing w:after="0" w:line="240" w:lineRule="auto"/>
        <w:ind w:left="0" w:firstLine="0"/>
        <w:rPr>
          <w:rFonts w:ascii="Times New Roman" w:hAnsi="Times New Roman"/>
          <w:sz w:val="22"/>
          <w:szCs w:val="22"/>
        </w:rPr>
      </w:pPr>
      <w:r w:rsidRPr="00364A98">
        <w:rPr>
          <w:rFonts w:ascii="Times New Roman" w:hAnsi="Times New Roman"/>
          <w:sz w:val="22"/>
          <w:szCs w:val="22"/>
        </w:rPr>
        <w:t>Объем выполняемых работ по поверке средств измерений на 2024г (приложение № 1);</w:t>
      </w:r>
    </w:p>
    <w:p w14:paraId="33A23BFE" w14:textId="6E341A34" w:rsidR="00364A98" w:rsidRPr="00364A98" w:rsidRDefault="00364A98" w:rsidP="00364A98">
      <w:pPr>
        <w:pStyle w:val="RUS11"/>
        <w:widowControl w:val="0"/>
        <w:numPr>
          <w:ilvl w:val="2"/>
          <w:numId w:val="53"/>
        </w:numPr>
        <w:tabs>
          <w:tab w:val="left" w:pos="534"/>
        </w:tabs>
        <w:spacing w:after="0" w:line="240" w:lineRule="auto"/>
        <w:ind w:left="0" w:firstLine="0"/>
        <w:rPr>
          <w:rFonts w:ascii="Times New Roman" w:hAnsi="Times New Roman"/>
          <w:sz w:val="22"/>
          <w:szCs w:val="22"/>
        </w:rPr>
      </w:pPr>
      <w:r w:rsidRPr="00364A98">
        <w:rPr>
          <w:rFonts w:ascii="Times New Roman" w:hAnsi="Times New Roman"/>
          <w:sz w:val="22"/>
          <w:szCs w:val="22"/>
        </w:rPr>
        <w:t xml:space="preserve">Соглашение о соблюдении антикоррупционных </w:t>
      </w:r>
      <w:proofErr w:type="gramStart"/>
      <w:r w:rsidRPr="00364A98">
        <w:rPr>
          <w:rFonts w:ascii="Times New Roman" w:hAnsi="Times New Roman"/>
          <w:sz w:val="22"/>
          <w:szCs w:val="22"/>
        </w:rPr>
        <w:t>условий</w:t>
      </w:r>
      <w:r w:rsidRPr="00364A98">
        <w:rPr>
          <w:rFonts w:ascii="Times New Roman" w:hAnsi="Times New Roman"/>
          <w:snapToGrid w:val="0"/>
          <w:sz w:val="22"/>
          <w:szCs w:val="22"/>
        </w:rPr>
        <w:t>(</w:t>
      </w:r>
      <w:proofErr w:type="gramEnd"/>
      <w:r w:rsidRPr="00364A98">
        <w:rPr>
          <w:rFonts w:ascii="Times New Roman" w:hAnsi="Times New Roman"/>
          <w:snapToGrid w:val="0"/>
          <w:sz w:val="22"/>
          <w:szCs w:val="22"/>
        </w:rPr>
        <w:t>Приложение №2);</w:t>
      </w:r>
    </w:p>
    <w:p w14:paraId="5FDE36DF" w14:textId="1838C37C" w:rsidR="00364A98" w:rsidRPr="00364A98" w:rsidRDefault="00364A98" w:rsidP="00364A98">
      <w:pPr>
        <w:pStyle w:val="RUS11"/>
        <w:widowControl w:val="0"/>
        <w:numPr>
          <w:ilvl w:val="2"/>
          <w:numId w:val="53"/>
        </w:numPr>
        <w:tabs>
          <w:tab w:val="left" w:pos="534"/>
        </w:tabs>
        <w:spacing w:after="0" w:line="240" w:lineRule="auto"/>
        <w:ind w:left="0" w:firstLine="0"/>
        <w:rPr>
          <w:rFonts w:ascii="Times New Roman" w:hAnsi="Times New Roman"/>
          <w:sz w:val="22"/>
          <w:szCs w:val="22"/>
        </w:rPr>
      </w:pPr>
      <w:r w:rsidRPr="00364A98">
        <w:rPr>
          <w:rFonts w:ascii="Times New Roman" w:hAnsi="Times New Roman"/>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64A98">
        <w:rPr>
          <w:rFonts w:ascii="Times New Roman" w:hAnsi="Times New Roman"/>
          <w:snapToGrid w:val="0"/>
          <w:sz w:val="22"/>
          <w:szCs w:val="22"/>
        </w:rPr>
        <w:t xml:space="preserve"> (Приложение №3);</w:t>
      </w:r>
    </w:p>
    <w:p w14:paraId="54B026A4" w14:textId="5A3CE126" w:rsidR="00364A98" w:rsidRPr="00364A98" w:rsidRDefault="00364A98" w:rsidP="00364A98">
      <w:pPr>
        <w:pStyle w:val="RUS11"/>
        <w:widowControl w:val="0"/>
        <w:numPr>
          <w:ilvl w:val="2"/>
          <w:numId w:val="53"/>
        </w:numPr>
        <w:tabs>
          <w:tab w:val="left" w:pos="534"/>
        </w:tabs>
        <w:spacing w:after="0" w:line="240" w:lineRule="auto"/>
        <w:ind w:left="0" w:firstLine="0"/>
        <w:rPr>
          <w:rFonts w:ascii="Times New Roman" w:hAnsi="Times New Roman"/>
          <w:sz w:val="22"/>
          <w:szCs w:val="22"/>
        </w:rPr>
      </w:pPr>
      <w:r w:rsidRPr="00364A98">
        <w:rPr>
          <w:rFonts w:ascii="Times New Roman" w:hAnsi="Times New Roman"/>
          <w:sz w:val="22"/>
          <w:szCs w:val="22"/>
        </w:rPr>
        <w:t>Соглашение о соблюдении подрядчиком требований в области антитеррористической безопасности (Приложение №4);</w:t>
      </w:r>
    </w:p>
    <w:p w14:paraId="6C96602B" w14:textId="53DF5266" w:rsidR="00364A98" w:rsidRPr="00364A98" w:rsidRDefault="00364A98" w:rsidP="00364A98">
      <w:pPr>
        <w:pStyle w:val="RUS11"/>
        <w:widowControl w:val="0"/>
        <w:numPr>
          <w:ilvl w:val="2"/>
          <w:numId w:val="53"/>
        </w:numPr>
        <w:tabs>
          <w:tab w:val="left" w:pos="534"/>
        </w:tabs>
        <w:spacing w:after="0" w:line="240" w:lineRule="auto"/>
        <w:ind w:left="0" w:firstLine="0"/>
        <w:rPr>
          <w:rFonts w:ascii="Times New Roman" w:hAnsi="Times New Roman"/>
          <w:sz w:val="22"/>
          <w:szCs w:val="22"/>
        </w:rPr>
      </w:pPr>
      <w:r w:rsidRPr="00364A98">
        <w:rPr>
          <w:rFonts w:ascii="Times New Roman" w:hAnsi="Times New Roman"/>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 (Приложение №5);</w:t>
      </w:r>
    </w:p>
    <w:p w14:paraId="27FFA33F" w14:textId="77777777" w:rsidR="00364A98" w:rsidRPr="00364A98" w:rsidRDefault="00364A98" w:rsidP="00364A98">
      <w:pPr>
        <w:pStyle w:val="RUS11"/>
        <w:widowControl w:val="0"/>
        <w:numPr>
          <w:ilvl w:val="0"/>
          <w:numId w:val="0"/>
        </w:numPr>
        <w:tabs>
          <w:tab w:val="left" w:pos="534"/>
        </w:tabs>
        <w:spacing w:after="0" w:line="240" w:lineRule="auto"/>
        <w:rPr>
          <w:rFonts w:ascii="Times New Roman" w:hAnsi="Times New Roman"/>
          <w:sz w:val="22"/>
          <w:szCs w:val="22"/>
        </w:rPr>
      </w:pPr>
    </w:p>
    <w:p w14:paraId="5B0CF225" w14:textId="0073F7F2" w:rsidR="003F11A1" w:rsidRPr="003D6587" w:rsidRDefault="00BE6410" w:rsidP="003F11A1">
      <w:pPr>
        <w:spacing w:before="20" w:line="280" w:lineRule="exact"/>
        <w:ind w:left="426" w:right="55"/>
        <w:jc w:val="center"/>
        <w:rPr>
          <w:b/>
          <w:sz w:val="22"/>
          <w:szCs w:val="22"/>
        </w:rPr>
      </w:pPr>
      <w:r w:rsidRPr="003D6587">
        <w:rPr>
          <w:b/>
          <w:sz w:val="22"/>
          <w:szCs w:val="22"/>
        </w:rPr>
        <w:t>1</w:t>
      </w:r>
      <w:r w:rsidR="00364A98">
        <w:rPr>
          <w:b/>
          <w:sz w:val="22"/>
          <w:szCs w:val="22"/>
          <w:lang w:val="en-US"/>
        </w:rPr>
        <w:t>7</w:t>
      </w:r>
      <w:r w:rsidR="003F11A1" w:rsidRPr="003D6587">
        <w:rPr>
          <w:b/>
          <w:sz w:val="22"/>
          <w:szCs w:val="22"/>
        </w:rPr>
        <w:t xml:space="preserve">. </w:t>
      </w:r>
      <w:proofErr w:type="spellStart"/>
      <w:r w:rsidR="003F11A1" w:rsidRPr="003D6587">
        <w:rPr>
          <w:b/>
          <w:sz w:val="22"/>
          <w:szCs w:val="22"/>
        </w:rPr>
        <w:t>Юридическиеадресаи</w:t>
      </w:r>
      <w:proofErr w:type="spellEnd"/>
      <w:r w:rsidR="003F11A1" w:rsidRPr="003D6587">
        <w:rPr>
          <w:b/>
          <w:sz w:val="22"/>
          <w:szCs w:val="22"/>
        </w:rPr>
        <w:t xml:space="preserve"> подписи сторон.</w:t>
      </w:r>
    </w:p>
    <w:tbl>
      <w:tblPr>
        <w:tblW w:w="0" w:type="auto"/>
        <w:tblCellMar>
          <w:left w:w="0" w:type="dxa"/>
          <w:right w:w="0" w:type="dxa"/>
        </w:tblCellMar>
        <w:tblLook w:val="0000" w:firstRow="0" w:lastRow="0" w:firstColumn="0" w:lastColumn="0" w:noHBand="0" w:noVBand="0"/>
      </w:tblPr>
      <w:tblGrid>
        <w:gridCol w:w="5404"/>
        <w:gridCol w:w="4166"/>
      </w:tblGrid>
      <w:tr w:rsidR="003F11A1" w:rsidRPr="003D6587" w14:paraId="39947863" w14:textId="77777777" w:rsidTr="000A13F8">
        <w:trPr>
          <w:trHeight w:val="193"/>
        </w:trPr>
        <w:tc>
          <w:tcPr>
            <w:tcW w:w="5404" w:type="dxa"/>
            <w:tcMar>
              <w:top w:w="0" w:type="dxa"/>
              <w:left w:w="108" w:type="dxa"/>
              <w:bottom w:w="0" w:type="dxa"/>
              <w:right w:w="108" w:type="dxa"/>
            </w:tcMar>
          </w:tcPr>
          <w:p w14:paraId="1AB24C36" w14:textId="77777777" w:rsidR="003F11A1" w:rsidRPr="003D6587" w:rsidRDefault="003F11A1" w:rsidP="000A13F8">
            <w:pPr>
              <w:rPr>
                <w:b/>
                <w:sz w:val="22"/>
                <w:szCs w:val="22"/>
              </w:rPr>
            </w:pPr>
            <w:r w:rsidRPr="003D6587">
              <w:rPr>
                <w:b/>
                <w:sz w:val="22"/>
                <w:szCs w:val="22"/>
              </w:rPr>
              <w:t>Заказчик:</w:t>
            </w:r>
          </w:p>
          <w:p w14:paraId="45227421" w14:textId="77777777" w:rsidR="003F11A1" w:rsidRPr="003D6587" w:rsidRDefault="003F11A1" w:rsidP="000A13F8">
            <w:pPr>
              <w:rPr>
                <w:b/>
                <w:sz w:val="22"/>
                <w:szCs w:val="22"/>
              </w:rPr>
            </w:pPr>
            <w:r w:rsidRPr="003D6587">
              <w:rPr>
                <w:b/>
                <w:sz w:val="22"/>
                <w:szCs w:val="22"/>
              </w:rPr>
              <w:t>Полное фирменное наименование:</w:t>
            </w:r>
          </w:p>
          <w:p w14:paraId="55CDFEE3" w14:textId="77777777" w:rsidR="003F11A1" w:rsidRPr="003D6587" w:rsidRDefault="003F11A1" w:rsidP="000A13F8">
            <w:pPr>
              <w:rPr>
                <w:sz w:val="22"/>
                <w:szCs w:val="22"/>
              </w:rPr>
            </w:pPr>
            <w:r w:rsidRPr="003D6587">
              <w:rPr>
                <w:sz w:val="22"/>
                <w:szCs w:val="22"/>
              </w:rPr>
              <w:t>Открытое акционерное общество</w:t>
            </w:r>
          </w:p>
          <w:p w14:paraId="5AB82FB1" w14:textId="77777777" w:rsidR="003F11A1" w:rsidRPr="003D6587" w:rsidRDefault="003F11A1" w:rsidP="000A13F8">
            <w:pPr>
              <w:rPr>
                <w:sz w:val="22"/>
                <w:szCs w:val="22"/>
              </w:rPr>
            </w:pPr>
            <w:r w:rsidRPr="003D6587">
              <w:rPr>
                <w:sz w:val="22"/>
                <w:szCs w:val="22"/>
              </w:rPr>
              <w:lastRenderedPageBreak/>
              <w:t>«Иркутская электросетевая компания»</w:t>
            </w:r>
          </w:p>
          <w:p w14:paraId="670A8259" w14:textId="77777777" w:rsidR="003F11A1" w:rsidRPr="003D6587" w:rsidRDefault="003F11A1" w:rsidP="000A13F8">
            <w:pPr>
              <w:rPr>
                <w:color w:val="FF0000"/>
                <w:sz w:val="22"/>
                <w:szCs w:val="22"/>
              </w:rPr>
            </w:pPr>
            <w:r w:rsidRPr="003D6587">
              <w:rPr>
                <w:sz w:val="22"/>
                <w:szCs w:val="22"/>
              </w:rPr>
              <w:t>ИНН/КПП 3812122706/775050001</w:t>
            </w:r>
          </w:p>
          <w:p w14:paraId="19378380" w14:textId="77777777" w:rsidR="003F11A1" w:rsidRPr="003D6587" w:rsidRDefault="003F11A1" w:rsidP="000A13F8">
            <w:pPr>
              <w:rPr>
                <w:b/>
                <w:sz w:val="22"/>
                <w:szCs w:val="22"/>
              </w:rPr>
            </w:pPr>
            <w:r w:rsidRPr="003D6587">
              <w:rPr>
                <w:b/>
                <w:sz w:val="22"/>
                <w:szCs w:val="22"/>
              </w:rPr>
              <w:t>Сокращенное наименование:</w:t>
            </w:r>
          </w:p>
          <w:p w14:paraId="01BC7FF3" w14:textId="54791AFA" w:rsidR="003F11A1" w:rsidRPr="003D6587" w:rsidRDefault="002267C0" w:rsidP="000A13F8">
            <w:pPr>
              <w:rPr>
                <w:sz w:val="22"/>
                <w:szCs w:val="22"/>
              </w:rPr>
            </w:pPr>
            <w:r w:rsidRPr="003D6587">
              <w:rPr>
                <w:sz w:val="22"/>
                <w:szCs w:val="22"/>
              </w:rPr>
              <w:t>АО «ИЭСК</w:t>
            </w:r>
          </w:p>
          <w:p w14:paraId="37853477" w14:textId="77777777" w:rsidR="003F11A1" w:rsidRPr="003D6587" w:rsidRDefault="003F11A1" w:rsidP="000A13F8">
            <w:pPr>
              <w:rPr>
                <w:sz w:val="22"/>
                <w:szCs w:val="22"/>
              </w:rPr>
            </w:pPr>
            <w:r w:rsidRPr="003D6587">
              <w:rPr>
                <w:b/>
                <w:sz w:val="22"/>
                <w:szCs w:val="22"/>
              </w:rPr>
              <w:t>Юридический адрес:</w:t>
            </w:r>
            <w:r w:rsidRPr="003D6587">
              <w:rPr>
                <w:sz w:val="22"/>
                <w:szCs w:val="22"/>
              </w:rPr>
              <w:t xml:space="preserve"> </w:t>
            </w:r>
            <w:proofErr w:type="gramStart"/>
            <w:r w:rsidRPr="003D6587">
              <w:rPr>
                <w:sz w:val="22"/>
                <w:szCs w:val="22"/>
              </w:rPr>
              <w:t>664033,Российская</w:t>
            </w:r>
            <w:proofErr w:type="gramEnd"/>
            <w:r w:rsidRPr="003D6587">
              <w:rPr>
                <w:sz w:val="22"/>
                <w:szCs w:val="22"/>
              </w:rPr>
              <w:t xml:space="preserve"> Федерация,  г. Иркутск, ул. Лермонтова, 257</w:t>
            </w:r>
          </w:p>
          <w:p w14:paraId="0C3A9300" w14:textId="77777777" w:rsidR="003F11A1" w:rsidRPr="003D6587" w:rsidRDefault="003F11A1" w:rsidP="000A13F8">
            <w:pPr>
              <w:rPr>
                <w:sz w:val="22"/>
                <w:szCs w:val="22"/>
              </w:rPr>
            </w:pPr>
            <w:r w:rsidRPr="003D6587">
              <w:rPr>
                <w:b/>
                <w:sz w:val="22"/>
                <w:szCs w:val="22"/>
              </w:rPr>
              <w:t>Тел/факс</w:t>
            </w:r>
            <w:r w:rsidRPr="003D6587">
              <w:rPr>
                <w:sz w:val="22"/>
                <w:szCs w:val="22"/>
              </w:rPr>
              <w:t xml:space="preserve"> (395-2)792-459</w:t>
            </w:r>
            <w:proofErr w:type="gramStart"/>
            <w:r w:rsidRPr="003D6587">
              <w:rPr>
                <w:sz w:val="22"/>
                <w:szCs w:val="22"/>
              </w:rPr>
              <w:t>/(</w:t>
            </w:r>
            <w:proofErr w:type="gramEnd"/>
            <w:r w:rsidRPr="003D6587">
              <w:rPr>
                <w:sz w:val="22"/>
                <w:szCs w:val="22"/>
              </w:rPr>
              <w:t>395-2)792-461</w:t>
            </w:r>
          </w:p>
          <w:p w14:paraId="3E262258" w14:textId="77777777" w:rsidR="003F11A1" w:rsidRPr="003D6587" w:rsidRDefault="003F11A1" w:rsidP="000A13F8">
            <w:pPr>
              <w:rPr>
                <w:b/>
                <w:sz w:val="22"/>
                <w:szCs w:val="22"/>
              </w:rPr>
            </w:pPr>
            <w:r w:rsidRPr="003D6587">
              <w:rPr>
                <w:b/>
                <w:sz w:val="22"/>
                <w:szCs w:val="22"/>
              </w:rPr>
              <w:t>Наименование филиала:</w:t>
            </w:r>
          </w:p>
          <w:p w14:paraId="58005E69" w14:textId="17C805B9" w:rsidR="003F11A1" w:rsidRPr="003D6587" w:rsidRDefault="003F11A1" w:rsidP="000A13F8">
            <w:pPr>
              <w:rPr>
                <w:sz w:val="22"/>
                <w:szCs w:val="22"/>
              </w:rPr>
            </w:pPr>
            <w:r w:rsidRPr="003D6587">
              <w:rPr>
                <w:sz w:val="22"/>
                <w:szCs w:val="22"/>
              </w:rPr>
              <w:t xml:space="preserve">Филиал </w:t>
            </w:r>
            <w:r w:rsidR="002267C0" w:rsidRPr="003D6587">
              <w:rPr>
                <w:sz w:val="22"/>
                <w:szCs w:val="22"/>
              </w:rPr>
              <w:t>АО «</w:t>
            </w:r>
            <w:proofErr w:type="spellStart"/>
            <w:proofErr w:type="gramStart"/>
            <w:r w:rsidR="002267C0" w:rsidRPr="003D6587">
              <w:rPr>
                <w:sz w:val="22"/>
                <w:szCs w:val="22"/>
              </w:rPr>
              <w:t>ИЭСК</w:t>
            </w:r>
            <w:r w:rsidRPr="003D6587">
              <w:rPr>
                <w:sz w:val="22"/>
                <w:szCs w:val="22"/>
              </w:rPr>
              <w:t>«</w:t>
            </w:r>
            <w:proofErr w:type="gramEnd"/>
            <w:r w:rsidRPr="003D6587">
              <w:rPr>
                <w:sz w:val="22"/>
                <w:szCs w:val="22"/>
              </w:rPr>
              <w:t>Южные</w:t>
            </w:r>
            <w:proofErr w:type="spellEnd"/>
            <w:r w:rsidRPr="003D6587">
              <w:rPr>
                <w:sz w:val="22"/>
                <w:szCs w:val="22"/>
              </w:rPr>
              <w:t xml:space="preserve"> электрические сети»</w:t>
            </w:r>
          </w:p>
          <w:p w14:paraId="2132D72F" w14:textId="77777777" w:rsidR="003F11A1" w:rsidRPr="003D6587" w:rsidRDefault="003F11A1" w:rsidP="000A13F8">
            <w:pPr>
              <w:rPr>
                <w:sz w:val="22"/>
                <w:szCs w:val="22"/>
              </w:rPr>
            </w:pPr>
            <w:r w:rsidRPr="003D6587">
              <w:rPr>
                <w:b/>
                <w:sz w:val="22"/>
                <w:szCs w:val="22"/>
              </w:rPr>
              <w:t>ИНН/КПП</w:t>
            </w:r>
            <w:r w:rsidRPr="003D6587">
              <w:rPr>
                <w:sz w:val="22"/>
                <w:szCs w:val="22"/>
              </w:rPr>
              <w:t xml:space="preserve"> 3812122706/381243001</w:t>
            </w:r>
          </w:p>
          <w:p w14:paraId="3675F546" w14:textId="77777777" w:rsidR="003F11A1" w:rsidRPr="003D6587" w:rsidRDefault="003F11A1" w:rsidP="000A13F8">
            <w:pPr>
              <w:rPr>
                <w:sz w:val="22"/>
                <w:szCs w:val="22"/>
              </w:rPr>
            </w:pPr>
            <w:r w:rsidRPr="003D6587">
              <w:rPr>
                <w:b/>
                <w:sz w:val="22"/>
                <w:szCs w:val="22"/>
              </w:rPr>
              <w:t>Почтовый адрес:</w:t>
            </w:r>
            <w:r w:rsidRPr="003D6587">
              <w:rPr>
                <w:sz w:val="22"/>
                <w:szCs w:val="22"/>
              </w:rPr>
              <w:t xml:space="preserve"> 664056, Иркутская область, </w:t>
            </w:r>
          </w:p>
          <w:p w14:paraId="664F580B" w14:textId="77777777" w:rsidR="003F11A1" w:rsidRPr="003D6587" w:rsidRDefault="003F11A1" w:rsidP="000A13F8">
            <w:pPr>
              <w:rPr>
                <w:sz w:val="22"/>
                <w:szCs w:val="22"/>
              </w:rPr>
            </w:pPr>
            <w:r w:rsidRPr="003D6587">
              <w:rPr>
                <w:sz w:val="22"/>
                <w:szCs w:val="22"/>
              </w:rPr>
              <w:t xml:space="preserve">г. Иркутск, ул. </w:t>
            </w:r>
            <w:proofErr w:type="spellStart"/>
            <w:r w:rsidRPr="003D6587">
              <w:rPr>
                <w:sz w:val="22"/>
                <w:szCs w:val="22"/>
              </w:rPr>
              <w:t>Безбокова</w:t>
            </w:r>
            <w:proofErr w:type="spellEnd"/>
            <w:r w:rsidRPr="003D6587">
              <w:rPr>
                <w:sz w:val="22"/>
                <w:szCs w:val="22"/>
              </w:rPr>
              <w:t>, 38</w:t>
            </w:r>
          </w:p>
          <w:p w14:paraId="0CF18121" w14:textId="77777777" w:rsidR="003F11A1" w:rsidRPr="003D6587" w:rsidRDefault="003F11A1" w:rsidP="000A13F8">
            <w:pPr>
              <w:rPr>
                <w:sz w:val="22"/>
                <w:szCs w:val="22"/>
              </w:rPr>
            </w:pPr>
            <w:r w:rsidRPr="003D6587">
              <w:rPr>
                <w:b/>
                <w:sz w:val="22"/>
                <w:szCs w:val="22"/>
              </w:rPr>
              <w:t>Тел/факс</w:t>
            </w:r>
            <w:r w:rsidRPr="003D6587">
              <w:rPr>
                <w:sz w:val="22"/>
                <w:szCs w:val="22"/>
              </w:rPr>
              <w:t xml:space="preserve"> 793-359,793-163 / 793-203</w:t>
            </w:r>
          </w:p>
          <w:p w14:paraId="27F38E61" w14:textId="77777777" w:rsidR="003F11A1" w:rsidRPr="003D6587" w:rsidRDefault="003F11A1" w:rsidP="000A13F8">
            <w:pPr>
              <w:rPr>
                <w:b/>
                <w:sz w:val="22"/>
                <w:szCs w:val="22"/>
              </w:rPr>
            </w:pPr>
            <w:r w:rsidRPr="003D6587">
              <w:rPr>
                <w:b/>
                <w:sz w:val="22"/>
                <w:szCs w:val="22"/>
              </w:rPr>
              <w:t>Банковские реквизиты:</w:t>
            </w:r>
          </w:p>
          <w:p w14:paraId="45A9EC57" w14:textId="77777777" w:rsidR="003F11A1" w:rsidRPr="003D6587" w:rsidRDefault="003F11A1" w:rsidP="000A13F8">
            <w:pPr>
              <w:rPr>
                <w:sz w:val="22"/>
                <w:szCs w:val="22"/>
              </w:rPr>
            </w:pPr>
            <w:r w:rsidRPr="003D6587">
              <w:rPr>
                <w:sz w:val="22"/>
                <w:szCs w:val="22"/>
              </w:rPr>
              <w:t>Иркутский филиал АКБ «СОЮЗ» (АО)</w:t>
            </w:r>
          </w:p>
          <w:p w14:paraId="22DC9BED" w14:textId="77777777" w:rsidR="003F11A1" w:rsidRPr="003D6587" w:rsidRDefault="003F11A1" w:rsidP="000A13F8">
            <w:pPr>
              <w:rPr>
                <w:sz w:val="22"/>
                <w:szCs w:val="22"/>
              </w:rPr>
            </w:pPr>
            <w:proofErr w:type="gramStart"/>
            <w:r w:rsidRPr="003D6587">
              <w:rPr>
                <w:sz w:val="22"/>
                <w:szCs w:val="22"/>
              </w:rPr>
              <w:t>БИК  042520728</w:t>
            </w:r>
            <w:proofErr w:type="gramEnd"/>
          </w:p>
          <w:p w14:paraId="0456902B" w14:textId="77777777" w:rsidR="003F11A1" w:rsidRPr="003D6587" w:rsidRDefault="003F11A1" w:rsidP="000A13F8">
            <w:pPr>
              <w:rPr>
                <w:sz w:val="22"/>
                <w:szCs w:val="22"/>
              </w:rPr>
            </w:pPr>
            <w:r w:rsidRPr="003D6587">
              <w:rPr>
                <w:sz w:val="22"/>
                <w:szCs w:val="22"/>
              </w:rPr>
              <w:t>Р/с 40702810790040001453</w:t>
            </w:r>
          </w:p>
          <w:p w14:paraId="07E57686" w14:textId="77777777" w:rsidR="003F11A1" w:rsidRPr="003D6587" w:rsidRDefault="003F11A1" w:rsidP="000A13F8">
            <w:pPr>
              <w:rPr>
                <w:sz w:val="22"/>
                <w:szCs w:val="22"/>
              </w:rPr>
            </w:pPr>
            <w:r w:rsidRPr="003D6587">
              <w:rPr>
                <w:sz w:val="22"/>
                <w:szCs w:val="22"/>
              </w:rPr>
              <w:t>К/</w:t>
            </w:r>
            <w:proofErr w:type="spellStart"/>
            <w:r w:rsidRPr="003D6587">
              <w:rPr>
                <w:sz w:val="22"/>
                <w:szCs w:val="22"/>
              </w:rPr>
              <w:t>сч</w:t>
            </w:r>
            <w:proofErr w:type="spellEnd"/>
            <w:r w:rsidRPr="003D6587">
              <w:rPr>
                <w:sz w:val="22"/>
                <w:szCs w:val="22"/>
              </w:rPr>
              <w:t>. 30101810300000000728</w:t>
            </w:r>
          </w:p>
          <w:p w14:paraId="0900AF4D" w14:textId="77777777" w:rsidR="003F11A1" w:rsidRPr="003D6587" w:rsidRDefault="003F11A1" w:rsidP="000A13F8">
            <w:pPr>
              <w:rPr>
                <w:sz w:val="22"/>
                <w:szCs w:val="22"/>
              </w:rPr>
            </w:pPr>
          </w:p>
          <w:p w14:paraId="7A51CE6C" w14:textId="77777777" w:rsidR="003F11A1" w:rsidRPr="003D6587" w:rsidRDefault="003F11A1" w:rsidP="000A13F8">
            <w:pPr>
              <w:rPr>
                <w:b/>
                <w:bCs/>
                <w:sz w:val="22"/>
                <w:szCs w:val="22"/>
              </w:rPr>
            </w:pPr>
            <w:r w:rsidRPr="003D6587">
              <w:rPr>
                <w:b/>
                <w:bCs/>
                <w:sz w:val="22"/>
                <w:szCs w:val="22"/>
              </w:rPr>
              <w:t>Заказчик:</w:t>
            </w:r>
          </w:p>
          <w:p w14:paraId="2F6900F1" w14:textId="0B3978A6" w:rsidR="003F11A1" w:rsidRPr="003D6587" w:rsidRDefault="003F11A1" w:rsidP="000A13F8">
            <w:pPr>
              <w:rPr>
                <w:sz w:val="22"/>
                <w:szCs w:val="22"/>
              </w:rPr>
            </w:pPr>
            <w:r w:rsidRPr="003D6587">
              <w:rPr>
                <w:sz w:val="22"/>
                <w:szCs w:val="22"/>
              </w:rPr>
              <w:t xml:space="preserve">Директор филиала </w:t>
            </w:r>
            <w:r w:rsidR="002267C0" w:rsidRPr="003D6587">
              <w:rPr>
                <w:sz w:val="22"/>
                <w:szCs w:val="22"/>
              </w:rPr>
              <w:t>АО «ИЭСК</w:t>
            </w:r>
            <w:r w:rsidRPr="003D6587">
              <w:rPr>
                <w:sz w:val="22"/>
                <w:szCs w:val="22"/>
              </w:rPr>
              <w:t xml:space="preserve"> </w:t>
            </w:r>
          </w:p>
          <w:p w14:paraId="6A55F331" w14:textId="77777777" w:rsidR="003F11A1" w:rsidRPr="003D6587" w:rsidRDefault="003F11A1" w:rsidP="000A13F8">
            <w:pPr>
              <w:rPr>
                <w:sz w:val="22"/>
                <w:szCs w:val="22"/>
              </w:rPr>
            </w:pPr>
            <w:r w:rsidRPr="003D6587">
              <w:rPr>
                <w:sz w:val="22"/>
                <w:szCs w:val="22"/>
              </w:rPr>
              <w:t>«Южные электрические сети»</w:t>
            </w:r>
          </w:p>
          <w:p w14:paraId="7E5F903D" w14:textId="77777777" w:rsidR="003F11A1" w:rsidRPr="003D6587" w:rsidRDefault="003F11A1" w:rsidP="000A13F8">
            <w:pPr>
              <w:rPr>
                <w:sz w:val="22"/>
                <w:szCs w:val="22"/>
              </w:rPr>
            </w:pPr>
          </w:p>
          <w:p w14:paraId="332D7483" w14:textId="6B00BED3" w:rsidR="003F11A1" w:rsidRPr="003D6587" w:rsidRDefault="003F11A1" w:rsidP="000A13F8">
            <w:pPr>
              <w:rPr>
                <w:sz w:val="22"/>
                <w:szCs w:val="22"/>
              </w:rPr>
            </w:pPr>
            <w:r w:rsidRPr="003D6587">
              <w:rPr>
                <w:sz w:val="22"/>
                <w:szCs w:val="22"/>
              </w:rPr>
              <w:t>___________________ /</w:t>
            </w:r>
            <w:r w:rsidR="000E66E7" w:rsidRPr="003D6587">
              <w:rPr>
                <w:sz w:val="22"/>
                <w:szCs w:val="22"/>
              </w:rPr>
              <w:t>______________________</w:t>
            </w:r>
            <w:r w:rsidRPr="003D6587">
              <w:rPr>
                <w:sz w:val="22"/>
                <w:szCs w:val="22"/>
              </w:rPr>
              <w:t>/</w:t>
            </w:r>
          </w:p>
          <w:p w14:paraId="71DBA545" w14:textId="77777777" w:rsidR="003F11A1" w:rsidRPr="003D6587" w:rsidRDefault="003F11A1" w:rsidP="000A13F8">
            <w:pPr>
              <w:rPr>
                <w:sz w:val="22"/>
                <w:szCs w:val="22"/>
              </w:rPr>
            </w:pPr>
            <w:r w:rsidRPr="003D6587">
              <w:rPr>
                <w:sz w:val="22"/>
                <w:szCs w:val="22"/>
              </w:rPr>
              <w:t>М.П.</w:t>
            </w:r>
          </w:p>
        </w:tc>
        <w:tc>
          <w:tcPr>
            <w:tcW w:w="4166" w:type="dxa"/>
            <w:tcMar>
              <w:top w:w="0" w:type="dxa"/>
              <w:left w:w="108" w:type="dxa"/>
              <w:bottom w:w="0" w:type="dxa"/>
              <w:right w:w="108" w:type="dxa"/>
            </w:tcMar>
          </w:tcPr>
          <w:p w14:paraId="1260468C" w14:textId="77777777" w:rsidR="003F11A1" w:rsidRPr="003D6587" w:rsidRDefault="003F11A1" w:rsidP="000A13F8">
            <w:pPr>
              <w:spacing w:line="0" w:lineRule="atLeast"/>
              <w:rPr>
                <w:b/>
                <w:sz w:val="22"/>
                <w:szCs w:val="22"/>
              </w:rPr>
            </w:pPr>
          </w:p>
          <w:p w14:paraId="127F33B7" w14:textId="77777777" w:rsidR="003F11A1" w:rsidRPr="003D6587" w:rsidRDefault="003F11A1" w:rsidP="000A13F8">
            <w:pPr>
              <w:spacing w:line="0" w:lineRule="atLeast"/>
              <w:rPr>
                <w:b/>
                <w:sz w:val="22"/>
                <w:szCs w:val="22"/>
              </w:rPr>
            </w:pPr>
            <w:r w:rsidRPr="003D6587">
              <w:rPr>
                <w:b/>
                <w:sz w:val="22"/>
                <w:szCs w:val="22"/>
              </w:rPr>
              <w:t>Исполнитель:</w:t>
            </w:r>
          </w:p>
          <w:p w14:paraId="34EFB891" w14:textId="77777777" w:rsidR="003F11A1" w:rsidRPr="003D6587" w:rsidRDefault="003F11A1" w:rsidP="000A13F8">
            <w:pPr>
              <w:spacing w:line="0" w:lineRule="atLeast"/>
              <w:rPr>
                <w:b/>
                <w:sz w:val="22"/>
                <w:szCs w:val="22"/>
              </w:rPr>
            </w:pPr>
          </w:p>
          <w:p w14:paraId="6B885848" w14:textId="77777777" w:rsidR="003F11A1" w:rsidRPr="003D6587" w:rsidRDefault="003F11A1" w:rsidP="000A13F8">
            <w:pPr>
              <w:spacing w:line="0" w:lineRule="atLeast"/>
              <w:rPr>
                <w:b/>
                <w:sz w:val="22"/>
                <w:szCs w:val="22"/>
              </w:rPr>
            </w:pPr>
          </w:p>
          <w:p w14:paraId="68AFB88A" w14:textId="77777777" w:rsidR="003F11A1" w:rsidRPr="003D6587" w:rsidRDefault="003F11A1" w:rsidP="000A13F8">
            <w:pPr>
              <w:spacing w:line="0" w:lineRule="atLeast"/>
              <w:rPr>
                <w:b/>
                <w:sz w:val="22"/>
                <w:szCs w:val="22"/>
              </w:rPr>
            </w:pPr>
          </w:p>
          <w:p w14:paraId="38478609" w14:textId="77777777" w:rsidR="003F11A1" w:rsidRPr="003D6587" w:rsidRDefault="003F11A1" w:rsidP="000A13F8">
            <w:pPr>
              <w:spacing w:line="0" w:lineRule="atLeast"/>
              <w:rPr>
                <w:b/>
                <w:sz w:val="22"/>
                <w:szCs w:val="22"/>
              </w:rPr>
            </w:pPr>
          </w:p>
          <w:p w14:paraId="2AEDE36F" w14:textId="77777777" w:rsidR="003F11A1" w:rsidRPr="003D6587" w:rsidRDefault="003F11A1" w:rsidP="000A13F8">
            <w:pPr>
              <w:spacing w:line="0" w:lineRule="atLeast"/>
              <w:rPr>
                <w:b/>
                <w:sz w:val="22"/>
                <w:szCs w:val="22"/>
              </w:rPr>
            </w:pPr>
          </w:p>
          <w:p w14:paraId="033ADCD7" w14:textId="77777777" w:rsidR="003F11A1" w:rsidRPr="003D6587" w:rsidRDefault="003F11A1" w:rsidP="000A13F8">
            <w:pPr>
              <w:spacing w:line="0" w:lineRule="atLeast"/>
              <w:rPr>
                <w:b/>
                <w:sz w:val="22"/>
                <w:szCs w:val="22"/>
              </w:rPr>
            </w:pPr>
          </w:p>
          <w:p w14:paraId="0436CA79" w14:textId="77777777" w:rsidR="003F11A1" w:rsidRPr="003D6587" w:rsidRDefault="003F11A1" w:rsidP="000A13F8">
            <w:pPr>
              <w:spacing w:line="0" w:lineRule="atLeast"/>
              <w:rPr>
                <w:b/>
                <w:sz w:val="22"/>
                <w:szCs w:val="22"/>
              </w:rPr>
            </w:pPr>
          </w:p>
          <w:p w14:paraId="4502376F" w14:textId="77777777" w:rsidR="003F11A1" w:rsidRPr="003D6587" w:rsidRDefault="003F11A1" w:rsidP="000A13F8">
            <w:pPr>
              <w:spacing w:line="0" w:lineRule="atLeast"/>
              <w:rPr>
                <w:b/>
                <w:sz w:val="22"/>
                <w:szCs w:val="22"/>
              </w:rPr>
            </w:pPr>
          </w:p>
          <w:p w14:paraId="011585FE" w14:textId="77777777" w:rsidR="003F11A1" w:rsidRPr="003D6587" w:rsidRDefault="003F11A1" w:rsidP="000A13F8">
            <w:pPr>
              <w:spacing w:line="0" w:lineRule="atLeast"/>
              <w:rPr>
                <w:b/>
                <w:sz w:val="22"/>
                <w:szCs w:val="22"/>
              </w:rPr>
            </w:pPr>
          </w:p>
          <w:p w14:paraId="31C22250" w14:textId="77777777" w:rsidR="003F11A1" w:rsidRPr="003D6587" w:rsidRDefault="003F11A1" w:rsidP="000A13F8">
            <w:pPr>
              <w:spacing w:line="0" w:lineRule="atLeast"/>
              <w:rPr>
                <w:b/>
                <w:sz w:val="22"/>
                <w:szCs w:val="22"/>
              </w:rPr>
            </w:pPr>
          </w:p>
          <w:p w14:paraId="7FAB2403" w14:textId="77777777" w:rsidR="003F11A1" w:rsidRPr="003D6587" w:rsidRDefault="003F11A1" w:rsidP="000A13F8">
            <w:pPr>
              <w:spacing w:line="0" w:lineRule="atLeast"/>
              <w:rPr>
                <w:b/>
                <w:sz w:val="22"/>
                <w:szCs w:val="22"/>
              </w:rPr>
            </w:pPr>
          </w:p>
          <w:p w14:paraId="63918155" w14:textId="77777777" w:rsidR="003F11A1" w:rsidRPr="003D6587" w:rsidRDefault="003F11A1" w:rsidP="000A13F8">
            <w:pPr>
              <w:spacing w:line="0" w:lineRule="atLeast"/>
              <w:rPr>
                <w:b/>
                <w:sz w:val="22"/>
                <w:szCs w:val="22"/>
              </w:rPr>
            </w:pPr>
          </w:p>
          <w:p w14:paraId="601B943C" w14:textId="77777777" w:rsidR="003F11A1" w:rsidRPr="003D6587" w:rsidRDefault="003F11A1" w:rsidP="000A13F8">
            <w:pPr>
              <w:spacing w:line="0" w:lineRule="atLeast"/>
              <w:rPr>
                <w:b/>
                <w:sz w:val="22"/>
                <w:szCs w:val="22"/>
              </w:rPr>
            </w:pPr>
          </w:p>
          <w:p w14:paraId="1D12B364" w14:textId="77777777" w:rsidR="003F11A1" w:rsidRPr="003D6587" w:rsidRDefault="003F11A1" w:rsidP="000A13F8">
            <w:pPr>
              <w:spacing w:line="0" w:lineRule="atLeast"/>
              <w:rPr>
                <w:b/>
                <w:sz w:val="22"/>
                <w:szCs w:val="22"/>
              </w:rPr>
            </w:pPr>
          </w:p>
          <w:p w14:paraId="7178C4E3" w14:textId="77777777" w:rsidR="003F11A1" w:rsidRPr="003D6587" w:rsidRDefault="003F11A1" w:rsidP="000A13F8">
            <w:pPr>
              <w:spacing w:line="0" w:lineRule="atLeast"/>
              <w:rPr>
                <w:b/>
                <w:sz w:val="22"/>
                <w:szCs w:val="22"/>
              </w:rPr>
            </w:pPr>
          </w:p>
          <w:p w14:paraId="41263632" w14:textId="77777777" w:rsidR="003F11A1" w:rsidRPr="003D6587" w:rsidRDefault="003F11A1" w:rsidP="000A13F8">
            <w:pPr>
              <w:spacing w:line="0" w:lineRule="atLeast"/>
              <w:rPr>
                <w:b/>
                <w:sz w:val="22"/>
                <w:szCs w:val="22"/>
              </w:rPr>
            </w:pPr>
          </w:p>
          <w:p w14:paraId="71F9EE35" w14:textId="77777777" w:rsidR="003F11A1" w:rsidRPr="003D6587" w:rsidRDefault="003F11A1" w:rsidP="000A13F8">
            <w:pPr>
              <w:spacing w:line="0" w:lineRule="atLeast"/>
              <w:rPr>
                <w:b/>
                <w:sz w:val="22"/>
                <w:szCs w:val="22"/>
              </w:rPr>
            </w:pPr>
          </w:p>
          <w:p w14:paraId="1C34637D" w14:textId="77777777" w:rsidR="003F11A1" w:rsidRPr="003D6587" w:rsidRDefault="003F11A1" w:rsidP="000A13F8">
            <w:pPr>
              <w:spacing w:line="0" w:lineRule="atLeast"/>
              <w:rPr>
                <w:b/>
                <w:sz w:val="22"/>
                <w:szCs w:val="22"/>
              </w:rPr>
            </w:pPr>
          </w:p>
          <w:p w14:paraId="20D96C2F" w14:textId="77777777" w:rsidR="003F11A1" w:rsidRPr="003D6587" w:rsidRDefault="003F11A1" w:rsidP="000A13F8">
            <w:pPr>
              <w:spacing w:line="0" w:lineRule="atLeast"/>
              <w:rPr>
                <w:b/>
                <w:sz w:val="22"/>
                <w:szCs w:val="22"/>
              </w:rPr>
            </w:pPr>
          </w:p>
          <w:p w14:paraId="5017FC46" w14:textId="77777777" w:rsidR="003F11A1" w:rsidRPr="003D6587" w:rsidRDefault="003F11A1" w:rsidP="000A13F8">
            <w:pPr>
              <w:spacing w:after="200"/>
              <w:rPr>
                <w:b/>
                <w:bCs/>
                <w:sz w:val="22"/>
                <w:szCs w:val="22"/>
              </w:rPr>
            </w:pPr>
          </w:p>
          <w:p w14:paraId="4335E1EC" w14:textId="77777777" w:rsidR="003F11A1" w:rsidRPr="003D6587" w:rsidRDefault="003F11A1" w:rsidP="000A13F8">
            <w:pPr>
              <w:spacing w:after="200"/>
              <w:rPr>
                <w:b/>
                <w:bCs/>
                <w:sz w:val="22"/>
                <w:szCs w:val="22"/>
              </w:rPr>
            </w:pPr>
            <w:r w:rsidRPr="003D6587">
              <w:rPr>
                <w:b/>
                <w:bCs/>
                <w:sz w:val="22"/>
                <w:szCs w:val="22"/>
              </w:rPr>
              <w:t>Исполнитель:</w:t>
            </w:r>
          </w:p>
          <w:p w14:paraId="0528E212" w14:textId="77777777" w:rsidR="003F11A1" w:rsidRPr="003D6587" w:rsidRDefault="003F11A1" w:rsidP="000A13F8">
            <w:pPr>
              <w:rPr>
                <w:sz w:val="22"/>
                <w:szCs w:val="22"/>
              </w:rPr>
            </w:pPr>
          </w:p>
          <w:p w14:paraId="0C757D05" w14:textId="77777777" w:rsidR="003F11A1" w:rsidRPr="003D6587" w:rsidRDefault="003F11A1" w:rsidP="000A13F8">
            <w:pPr>
              <w:rPr>
                <w:sz w:val="22"/>
                <w:szCs w:val="22"/>
              </w:rPr>
            </w:pPr>
            <w:r w:rsidRPr="003D6587">
              <w:rPr>
                <w:sz w:val="22"/>
                <w:szCs w:val="22"/>
              </w:rPr>
              <w:t>_________________  /</w:t>
            </w:r>
            <w:r w:rsidRPr="003D6587">
              <w:rPr>
                <w:b/>
                <w:bCs/>
                <w:sz w:val="22"/>
                <w:szCs w:val="22"/>
              </w:rPr>
              <w:t>________________</w:t>
            </w:r>
            <w:r w:rsidRPr="003D6587">
              <w:rPr>
                <w:sz w:val="22"/>
                <w:szCs w:val="22"/>
              </w:rPr>
              <w:t>/</w:t>
            </w:r>
          </w:p>
          <w:p w14:paraId="1249F04D" w14:textId="77777777" w:rsidR="003F11A1" w:rsidRPr="003D6587" w:rsidRDefault="003F11A1" w:rsidP="000A13F8">
            <w:pPr>
              <w:spacing w:line="0" w:lineRule="atLeast"/>
              <w:rPr>
                <w:sz w:val="22"/>
                <w:szCs w:val="22"/>
              </w:rPr>
            </w:pPr>
            <w:r w:rsidRPr="003D6587">
              <w:rPr>
                <w:sz w:val="22"/>
                <w:szCs w:val="22"/>
              </w:rPr>
              <w:t xml:space="preserve">М.П.               </w:t>
            </w:r>
          </w:p>
        </w:tc>
      </w:tr>
    </w:tbl>
    <w:p w14:paraId="0FDB5392" w14:textId="77777777" w:rsidR="003F11A1" w:rsidRPr="003D6587" w:rsidRDefault="003F11A1" w:rsidP="003F11A1">
      <w:pPr>
        <w:ind w:firstLine="709"/>
        <w:jc w:val="center"/>
        <w:rPr>
          <w:sz w:val="22"/>
          <w:szCs w:val="22"/>
        </w:rPr>
        <w:sectPr w:rsidR="003F11A1" w:rsidRPr="003D6587" w:rsidSect="001F4071">
          <w:footerReference w:type="default" r:id="rId24"/>
          <w:headerReference w:type="first" r:id="rId25"/>
          <w:footerReference w:type="first" r:id="rId26"/>
          <w:pgSz w:w="11906" w:h="16838" w:code="9"/>
          <w:pgMar w:top="567" w:right="707" w:bottom="709" w:left="1418" w:header="284" w:footer="596" w:gutter="0"/>
          <w:cols w:space="708"/>
          <w:titlePg/>
          <w:rtlGutter/>
          <w:docGrid w:linePitch="360"/>
        </w:sectPr>
      </w:pPr>
    </w:p>
    <w:tbl>
      <w:tblPr>
        <w:tblW w:w="0" w:type="auto"/>
        <w:jc w:val="right"/>
        <w:tblBorders>
          <w:top w:val="nil"/>
          <w:left w:val="nil"/>
          <w:bottom w:val="nil"/>
          <w:right w:val="nil"/>
          <w:insideH w:val="nil"/>
          <w:insideV w:val="nil"/>
        </w:tblBorders>
        <w:tblLook w:val="04A0" w:firstRow="1" w:lastRow="0" w:firstColumn="1" w:lastColumn="0" w:noHBand="0" w:noVBand="1"/>
      </w:tblPr>
      <w:tblGrid>
        <w:gridCol w:w="4999"/>
      </w:tblGrid>
      <w:tr w:rsidR="003F11A1" w:rsidRPr="001E425D" w14:paraId="736092CE" w14:textId="77777777" w:rsidTr="000A13F8">
        <w:trPr>
          <w:jc w:val="right"/>
        </w:trPr>
        <w:tc>
          <w:tcPr>
            <w:tcW w:w="4999" w:type="dxa"/>
          </w:tcPr>
          <w:p w14:paraId="6C21C734" w14:textId="77777777" w:rsidR="003F11A1" w:rsidRPr="001E425D" w:rsidRDefault="003F11A1" w:rsidP="000A13F8">
            <w:pPr>
              <w:shd w:val="clear" w:color="auto" w:fill="FFFFFF"/>
              <w:tabs>
                <w:tab w:val="left" w:pos="7056"/>
              </w:tabs>
              <w:suppressAutoHyphens/>
              <w:jc w:val="right"/>
              <w:rPr>
                <w:szCs w:val="22"/>
              </w:rPr>
            </w:pPr>
            <w:r w:rsidRPr="001E425D">
              <w:rPr>
                <w:szCs w:val="22"/>
              </w:rPr>
              <w:lastRenderedPageBreak/>
              <w:t>Приложение № 1</w:t>
            </w:r>
          </w:p>
          <w:p w14:paraId="66E3F473" w14:textId="77777777" w:rsidR="003F11A1" w:rsidRPr="001E425D" w:rsidRDefault="003F11A1" w:rsidP="000A13F8">
            <w:pPr>
              <w:shd w:val="clear" w:color="auto" w:fill="FFFFFF"/>
              <w:tabs>
                <w:tab w:val="left" w:pos="7056"/>
              </w:tabs>
              <w:suppressAutoHyphens/>
              <w:jc w:val="right"/>
              <w:rPr>
                <w:szCs w:val="22"/>
              </w:rPr>
            </w:pPr>
            <w:r w:rsidRPr="001E425D">
              <w:rPr>
                <w:szCs w:val="22"/>
              </w:rPr>
              <w:t>к договору №________</w:t>
            </w:r>
          </w:p>
          <w:p w14:paraId="0DA7A48E" w14:textId="3A2DA05A" w:rsidR="003F11A1" w:rsidRPr="001E425D" w:rsidRDefault="003F11A1" w:rsidP="003A732A">
            <w:pPr>
              <w:tabs>
                <w:tab w:val="left" w:pos="7056"/>
              </w:tabs>
              <w:suppressAutoHyphens/>
              <w:jc w:val="right"/>
              <w:rPr>
                <w:szCs w:val="22"/>
              </w:rPr>
            </w:pPr>
            <w:r w:rsidRPr="001E425D">
              <w:rPr>
                <w:szCs w:val="22"/>
              </w:rPr>
              <w:t>от «__»________</w:t>
            </w:r>
            <w:r w:rsidR="002267C0">
              <w:rPr>
                <w:szCs w:val="22"/>
              </w:rPr>
              <w:t>2024</w:t>
            </w:r>
            <w:r w:rsidRPr="001E425D">
              <w:rPr>
                <w:szCs w:val="22"/>
              </w:rPr>
              <w:t xml:space="preserve"> г.</w:t>
            </w:r>
          </w:p>
        </w:tc>
      </w:tr>
    </w:tbl>
    <w:p w14:paraId="5AECE404" w14:textId="168398CF" w:rsidR="003F11A1" w:rsidRDefault="003F11A1" w:rsidP="003F11A1">
      <w:pPr>
        <w:ind w:firstLine="709"/>
        <w:jc w:val="center"/>
        <w:rPr>
          <w:sz w:val="22"/>
          <w:szCs w:val="22"/>
        </w:rPr>
      </w:pPr>
      <w:r w:rsidRPr="001E425D">
        <w:rPr>
          <w:sz w:val="22"/>
          <w:szCs w:val="22"/>
        </w:rPr>
        <w:t xml:space="preserve">Объем выполняемых работ по поверке средств измерений на </w:t>
      </w:r>
      <w:r w:rsidR="002267C0">
        <w:rPr>
          <w:sz w:val="22"/>
          <w:szCs w:val="22"/>
        </w:rPr>
        <w:t>2024</w:t>
      </w:r>
      <w:r w:rsidRPr="001E425D">
        <w:rPr>
          <w:sz w:val="22"/>
          <w:szCs w:val="22"/>
        </w:rPr>
        <w:t>г</w:t>
      </w:r>
      <w:r w:rsidR="00133141">
        <w:rPr>
          <w:sz w:val="22"/>
          <w:szCs w:val="22"/>
        </w:rPr>
        <w:t>.</w:t>
      </w:r>
    </w:p>
    <w:p w14:paraId="6F8C4C9D" w14:textId="77777777" w:rsidR="00EF63EA" w:rsidRDefault="00EF63EA" w:rsidP="003F11A1">
      <w:pPr>
        <w:ind w:firstLine="709"/>
        <w:jc w:val="center"/>
        <w:rPr>
          <w:sz w:val="22"/>
          <w:szCs w:val="22"/>
        </w:rPr>
      </w:pPr>
    </w:p>
    <w:p w14:paraId="604BAE76" w14:textId="3D2DDA75" w:rsidR="002840F9" w:rsidRDefault="002840F9" w:rsidP="003F11A1">
      <w:pPr>
        <w:ind w:firstLine="709"/>
        <w:jc w:val="center"/>
        <w:rPr>
          <w:sz w:val="22"/>
          <w:szCs w:val="22"/>
        </w:rPr>
      </w:pPr>
    </w:p>
    <w:tbl>
      <w:tblPr>
        <w:tblW w:w="14433" w:type="dxa"/>
        <w:tblLook w:val="04A0" w:firstRow="1" w:lastRow="0" w:firstColumn="1" w:lastColumn="0" w:noHBand="0" w:noVBand="1"/>
      </w:tblPr>
      <w:tblGrid>
        <w:gridCol w:w="434"/>
        <w:gridCol w:w="2396"/>
        <w:gridCol w:w="2060"/>
        <w:gridCol w:w="1626"/>
        <w:gridCol w:w="1417"/>
        <w:gridCol w:w="1300"/>
        <w:gridCol w:w="1300"/>
        <w:gridCol w:w="1300"/>
        <w:gridCol w:w="1300"/>
        <w:gridCol w:w="1300"/>
      </w:tblGrid>
      <w:tr w:rsidR="00B5192B" w:rsidRPr="00B5192B" w14:paraId="28D08CC7" w14:textId="77777777" w:rsidTr="00621471">
        <w:trPr>
          <w:trHeight w:val="300"/>
        </w:trPr>
        <w:tc>
          <w:tcPr>
            <w:tcW w:w="4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B8E3C"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 п/п</w:t>
            </w:r>
          </w:p>
        </w:tc>
        <w:tc>
          <w:tcPr>
            <w:tcW w:w="23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C5283"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Наименование  СИ</w:t>
            </w:r>
          </w:p>
        </w:tc>
        <w:tc>
          <w:tcPr>
            <w:tcW w:w="2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646B4"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Наименование  СИ</w:t>
            </w:r>
          </w:p>
        </w:tc>
        <w:tc>
          <w:tcPr>
            <w:tcW w:w="16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33C70"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Тип СИ</w:t>
            </w:r>
          </w:p>
        </w:tc>
        <w:tc>
          <w:tcPr>
            <w:tcW w:w="1417" w:type="dxa"/>
            <w:vMerge w:val="restart"/>
            <w:tcBorders>
              <w:top w:val="single" w:sz="4" w:space="0" w:color="auto"/>
              <w:left w:val="nil"/>
              <w:right w:val="single" w:sz="4" w:space="0" w:color="auto"/>
            </w:tcBorders>
            <w:shd w:val="clear" w:color="auto" w:fill="auto"/>
            <w:vAlign w:val="center"/>
            <w:hideMark/>
          </w:tcPr>
          <w:p w14:paraId="232EEB54"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Кол-во,</w:t>
            </w:r>
          </w:p>
          <w:p w14:paraId="59C24E62" w14:textId="37D5E13E" w:rsidR="007D0223" w:rsidRPr="00B5192B" w:rsidRDefault="007D0223" w:rsidP="002267C0">
            <w:pPr>
              <w:jc w:val="center"/>
              <w:rPr>
                <w:rFonts w:ascii="Arial" w:hAnsi="Arial" w:cs="Arial"/>
                <w:sz w:val="16"/>
                <w:szCs w:val="16"/>
              </w:rPr>
            </w:pPr>
            <w:r w:rsidRPr="00B5192B">
              <w:rPr>
                <w:rFonts w:ascii="Arial" w:hAnsi="Arial" w:cs="Arial"/>
                <w:sz w:val="16"/>
                <w:szCs w:val="16"/>
              </w:rPr>
              <w:t xml:space="preserve"> </w:t>
            </w:r>
            <w:proofErr w:type="spellStart"/>
            <w:r w:rsidRPr="00B5192B">
              <w:rPr>
                <w:rFonts w:ascii="Arial" w:hAnsi="Arial" w:cs="Arial"/>
                <w:sz w:val="16"/>
                <w:szCs w:val="16"/>
              </w:rPr>
              <w:t>шт</w:t>
            </w:r>
            <w:proofErr w:type="spellEnd"/>
          </w:p>
        </w:tc>
        <w:tc>
          <w:tcPr>
            <w:tcW w:w="6500" w:type="dxa"/>
            <w:gridSpan w:val="5"/>
            <w:tcBorders>
              <w:top w:val="single" w:sz="4" w:space="0" w:color="auto"/>
              <w:left w:val="nil"/>
              <w:bottom w:val="single" w:sz="4" w:space="0" w:color="auto"/>
              <w:right w:val="single" w:sz="4" w:space="0" w:color="auto"/>
            </w:tcBorders>
            <w:shd w:val="clear" w:color="auto" w:fill="auto"/>
            <w:vAlign w:val="center"/>
            <w:hideMark/>
          </w:tcPr>
          <w:p w14:paraId="0E45DA33"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 xml:space="preserve">Стоимость услуг </w:t>
            </w:r>
          </w:p>
        </w:tc>
      </w:tr>
      <w:tr w:rsidR="007D0223" w:rsidRPr="002267C0" w14:paraId="1DF4C93D" w14:textId="77777777" w:rsidTr="00621471">
        <w:trPr>
          <w:trHeight w:val="450"/>
        </w:trPr>
        <w:tc>
          <w:tcPr>
            <w:tcW w:w="434" w:type="dxa"/>
            <w:vMerge/>
            <w:tcBorders>
              <w:top w:val="single" w:sz="4" w:space="0" w:color="auto"/>
              <w:left w:val="single" w:sz="4" w:space="0" w:color="auto"/>
              <w:bottom w:val="single" w:sz="4" w:space="0" w:color="auto"/>
              <w:right w:val="single" w:sz="4" w:space="0" w:color="auto"/>
            </w:tcBorders>
            <w:vAlign w:val="center"/>
            <w:hideMark/>
          </w:tcPr>
          <w:p w14:paraId="63B57540" w14:textId="77777777" w:rsidR="007D0223" w:rsidRPr="002267C0" w:rsidRDefault="007D0223" w:rsidP="002267C0">
            <w:pPr>
              <w:rPr>
                <w:rFonts w:ascii="Arial" w:hAnsi="Arial" w:cs="Arial"/>
                <w:color w:val="000000"/>
                <w:sz w:val="16"/>
                <w:szCs w:val="16"/>
              </w:rPr>
            </w:pPr>
          </w:p>
        </w:tc>
        <w:tc>
          <w:tcPr>
            <w:tcW w:w="2396" w:type="dxa"/>
            <w:vMerge/>
            <w:tcBorders>
              <w:top w:val="single" w:sz="4" w:space="0" w:color="auto"/>
              <w:left w:val="single" w:sz="4" w:space="0" w:color="auto"/>
              <w:bottom w:val="single" w:sz="4" w:space="0" w:color="auto"/>
              <w:right w:val="single" w:sz="4" w:space="0" w:color="auto"/>
            </w:tcBorders>
            <w:vAlign w:val="center"/>
            <w:hideMark/>
          </w:tcPr>
          <w:p w14:paraId="435FF29D" w14:textId="77777777" w:rsidR="007D0223" w:rsidRPr="002267C0" w:rsidRDefault="007D0223" w:rsidP="002267C0">
            <w:pPr>
              <w:rPr>
                <w:rFonts w:ascii="Arial" w:hAnsi="Arial" w:cs="Arial"/>
                <w:color w:val="000000"/>
                <w:sz w:val="16"/>
                <w:szCs w:val="16"/>
              </w:rPr>
            </w:pPr>
          </w:p>
        </w:tc>
        <w:tc>
          <w:tcPr>
            <w:tcW w:w="2060" w:type="dxa"/>
            <w:vMerge/>
            <w:tcBorders>
              <w:top w:val="single" w:sz="4" w:space="0" w:color="auto"/>
              <w:left w:val="single" w:sz="4" w:space="0" w:color="auto"/>
              <w:bottom w:val="single" w:sz="4" w:space="0" w:color="auto"/>
              <w:right w:val="single" w:sz="4" w:space="0" w:color="auto"/>
            </w:tcBorders>
            <w:vAlign w:val="center"/>
            <w:hideMark/>
          </w:tcPr>
          <w:p w14:paraId="52EB4D1F" w14:textId="77777777" w:rsidR="007D0223" w:rsidRPr="002267C0" w:rsidRDefault="007D0223" w:rsidP="002267C0">
            <w:pPr>
              <w:rPr>
                <w:rFonts w:ascii="Arial" w:hAnsi="Arial" w:cs="Arial"/>
                <w:color w:val="000000"/>
                <w:sz w:val="16"/>
                <w:szCs w:val="16"/>
              </w:rPr>
            </w:pPr>
          </w:p>
        </w:tc>
        <w:tc>
          <w:tcPr>
            <w:tcW w:w="1626" w:type="dxa"/>
            <w:vMerge/>
            <w:tcBorders>
              <w:top w:val="single" w:sz="4" w:space="0" w:color="auto"/>
              <w:left w:val="single" w:sz="4" w:space="0" w:color="auto"/>
              <w:bottom w:val="single" w:sz="4" w:space="0" w:color="auto"/>
              <w:right w:val="single" w:sz="4" w:space="0" w:color="auto"/>
            </w:tcBorders>
            <w:vAlign w:val="center"/>
            <w:hideMark/>
          </w:tcPr>
          <w:p w14:paraId="27FA812B" w14:textId="77777777" w:rsidR="007D0223" w:rsidRPr="002267C0" w:rsidRDefault="007D0223" w:rsidP="002267C0">
            <w:pPr>
              <w:rPr>
                <w:rFonts w:ascii="Arial" w:hAnsi="Arial" w:cs="Arial"/>
                <w:color w:val="000000"/>
                <w:sz w:val="16"/>
                <w:szCs w:val="16"/>
              </w:rPr>
            </w:pPr>
          </w:p>
        </w:tc>
        <w:tc>
          <w:tcPr>
            <w:tcW w:w="1417" w:type="dxa"/>
            <w:vMerge/>
            <w:tcBorders>
              <w:left w:val="nil"/>
              <w:bottom w:val="single" w:sz="4" w:space="0" w:color="auto"/>
              <w:right w:val="single" w:sz="4" w:space="0" w:color="auto"/>
            </w:tcBorders>
            <w:shd w:val="clear" w:color="auto" w:fill="auto"/>
            <w:vAlign w:val="center"/>
            <w:hideMark/>
          </w:tcPr>
          <w:p w14:paraId="503A1F78" w14:textId="6AD30F26" w:rsidR="007D0223" w:rsidRPr="002267C0" w:rsidRDefault="007D0223" w:rsidP="002267C0">
            <w:pPr>
              <w:jc w:val="center"/>
              <w:rPr>
                <w:rFonts w:ascii="Arial" w:hAnsi="Arial" w:cs="Arial"/>
                <w:color w:val="000000"/>
                <w:sz w:val="16"/>
                <w:szCs w:val="16"/>
              </w:rPr>
            </w:pPr>
          </w:p>
        </w:tc>
        <w:tc>
          <w:tcPr>
            <w:tcW w:w="1300" w:type="dxa"/>
            <w:tcBorders>
              <w:top w:val="nil"/>
              <w:left w:val="nil"/>
              <w:bottom w:val="single" w:sz="4" w:space="0" w:color="auto"/>
              <w:right w:val="single" w:sz="4" w:space="0" w:color="auto"/>
            </w:tcBorders>
            <w:shd w:val="clear" w:color="auto" w:fill="auto"/>
            <w:vAlign w:val="center"/>
            <w:hideMark/>
          </w:tcPr>
          <w:p w14:paraId="60D6180E" w14:textId="77777777" w:rsidR="007D0223" w:rsidRPr="002267C0" w:rsidRDefault="007D0223" w:rsidP="002267C0">
            <w:pPr>
              <w:jc w:val="center"/>
              <w:rPr>
                <w:rFonts w:ascii="Arial" w:hAnsi="Arial" w:cs="Arial"/>
                <w:color w:val="000000"/>
                <w:sz w:val="16"/>
                <w:szCs w:val="16"/>
              </w:rPr>
            </w:pPr>
            <w:r w:rsidRPr="002267C0">
              <w:rPr>
                <w:rFonts w:ascii="Arial" w:hAnsi="Arial" w:cs="Arial"/>
                <w:color w:val="000000"/>
                <w:sz w:val="16"/>
                <w:szCs w:val="16"/>
              </w:rPr>
              <w:t xml:space="preserve">Цена за 1 </w:t>
            </w:r>
            <w:proofErr w:type="spellStart"/>
            <w:r w:rsidRPr="002267C0">
              <w:rPr>
                <w:rFonts w:ascii="Arial" w:hAnsi="Arial" w:cs="Arial"/>
                <w:color w:val="000000"/>
                <w:sz w:val="16"/>
                <w:szCs w:val="16"/>
              </w:rPr>
              <w:t>шт</w:t>
            </w:r>
            <w:proofErr w:type="spellEnd"/>
            <w:r w:rsidRPr="002267C0">
              <w:rPr>
                <w:rFonts w:ascii="Arial" w:hAnsi="Arial" w:cs="Arial"/>
                <w:color w:val="000000"/>
                <w:sz w:val="16"/>
                <w:szCs w:val="16"/>
              </w:rPr>
              <w:t xml:space="preserve"> (без НДС), </w:t>
            </w:r>
            <w:proofErr w:type="spellStart"/>
            <w:r w:rsidRPr="002267C0">
              <w:rPr>
                <w:rFonts w:ascii="Arial" w:hAnsi="Arial" w:cs="Arial"/>
                <w:color w:val="000000"/>
                <w:sz w:val="16"/>
                <w:szCs w:val="16"/>
              </w:rPr>
              <w:t>руб</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1065CCA5" w14:textId="77777777" w:rsidR="007D0223" w:rsidRPr="002267C0" w:rsidRDefault="007D0223" w:rsidP="002267C0">
            <w:pPr>
              <w:jc w:val="center"/>
              <w:rPr>
                <w:rFonts w:ascii="Arial" w:hAnsi="Arial" w:cs="Arial"/>
                <w:color w:val="000000"/>
                <w:sz w:val="16"/>
                <w:szCs w:val="16"/>
              </w:rPr>
            </w:pPr>
            <w:r w:rsidRPr="002267C0">
              <w:rPr>
                <w:rFonts w:ascii="Arial" w:hAnsi="Arial" w:cs="Arial"/>
                <w:color w:val="000000"/>
                <w:sz w:val="16"/>
                <w:szCs w:val="16"/>
              </w:rPr>
              <w:t xml:space="preserve">Цена за 1 </w:t>
            </w:r>
            <w:proofErr w:type="spellStart"/>
            <w:r w:rsidRPr="002267C0">
              <w:rPr>
                <w:rFonts w:ascii="Arial" w:hAnsi="Arial" w:cs="Arial"/>
                <w:color w:val="000000"/>
                <w:sz w:val="16"/>
                <w:szCs w:val="16"/>
              </w:rPr>
              <w:t>шт</w:t>
            </w:r>
            <w:proofErr w:type="spellEnd"/>
            <w:r w:rsidRPr="002267C0">
              <w:rPr>
                <w:rFonts w:ascii="Arial" w:hAnsi="Arial" w:cs="Arial"/>
                <w:color w:val="000000"/>
                <w:sz w:val="16"/>
                <w:szCs w:val="16"/>
              </w:rPr>
              <w:t xml:space="preserve"> (c НДС), </w:t>
            </w:r>
            <w:proofErr w:type="spellStart"/>
            <w:r w:rsidRPr="002267C0">
              <w:rPr>
                <w:rFonts w:ascii="Arial" w:hAnsi="Arial" w:cs="Arial"/>
                <w:color w:val="000000"/>
                <w:sz w:val="16"/>
                <w:szCs w:val="16"/>
              </w:rPr>
              <w:t>руб</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2C689D93" w14:textId="5DAA8BE0" w:rsidR="007D0223" w:rsidRPr="00B5192B" w:rsidRDefault="007D0223" w:rsidP="002267C0">
            <w:pPr>
              <w:jc w:val="center"/>
              <w:rPr>
                <w:rFonts w:ascii="Arial" w:hAnsi="Arial" w:cs="Arial"/>
                <w:sz w:val="16"/>
                <w:szCs w:val="16"/>
              </w:rPr>
            </w:pPr>
            <w:r w:rsidRPr="00B5192B">
              <w:rPr>
                <w:rFonts w:ascii="Arial" w:hAnsi="Arial" w:cs="Arial"/>
                <w:sz w:val="16"/>
                <w:szCs w:val="16"/>
              </w:rPr>
              <w:t xml:space="preserve">Стоимость,  (без НДС), </w:t>
            </w:r>
            <w:proofErr w:type="spellStart"/>
            <w:r w:rsidRPr="00B5192B">
              <w:rPr>
                <w:rFonts w:ascii="Arial" w:hAnsi="Arial" w:cs="Arial"/>
                <w:sz w:val="16"/>
                <w:szCs w:val="16"/>
              </w:rPr>
              <w:t>руб</w:t>
            </w:r>
            <w:proofErr w:type="spellEnd"/>
          </w:p>
        </w:tc>
        <w:tc>
          <w:tcPr>
            <w:tcW w:w="1300" w:type="dxa"/>
            <w:tcBorders>
              <w:top w:val="nil"/>
              <w:left w:val="nil"/>
              <w:bottom w:val="single" w:sz="4" w:space="0" w:color="auto"/>
              <w:right w:val="single" w:sz="4" w:space="0" w:color="auto"/>
            </w:tcBorders>
            <w:shd w:val="clear" w:color="auto" w:fill="auto"/>
            <w:vAlign w:val="center"/>
            <w:hideMark/>
          </w:tcPr>
          <w:p w14:paraId="4471DCC1" w14:textId="60E9F67E" w:rsidR="007D0223" w:rsidRPr="00B5192B" w:rsidRDefault="007D0223" w:rsidP="002267C0">
            <w:pPr>
              <w:jc w:val="center"/>
              <w:rPr>
                <w:rFonts w:ascii="Arial" w:hAnsi="Arial" w:cs="Arial"/>
                <w:sz w:val="16"/>
                <w:szCs w:val="16"/>
              </w:rPr>
            </w:pPr>
            <w:r w:rsidRPr="00B5192B">
              <w:rPr>
                <w:rFonts w:ascii="Arial" w:hAnsi="Arial" w:cs="Arial"/>
                <w:sz w:val="16"/>
                <w:szCs w:val="16"/>
              </w:rPr>
              <w:t>Сумма НДС 20%, в руб.</w:t>
            </w:r>
          </w:p>
        </w:tc>
        <w:tc>
          <w:tcPr>
            <w:tcW w:w="1300" w:type="dxa"/>
            <w:tcBorders>
              <w:top w:val="nil"/>
              <w:left w:val="nil"/>
              <w:bottom w:val="single" w:sz="4" w:space="0" w:color="auto"/>
              <w:right w:val="single" w:sz="4" w:space="0" w:color="auto"/>
            </w:tcBorders>
            <w:shd w:val="clear" w:color="auto" w:fill="auto"/>
            <w:vAlign w:val="center"/>
            <w:hideMark/>
          </w:tcPr>
          <w:p w14:paraId="422A00A5" w14:textId="77777777" w:rsidR="007D0223" w:rsidRPr="00B5192B" w:rsidRDefault="007D0223" w:rsidP="002267C0">
            <w:pPr>
              <w:jc w:val="center"/>
              <w:rPr>
                <w:rFonts w:ascii="Arial" w:hAnsi="Arial" w:cs="Arial"/>
                <w:sz w:val="16"/>
                <w:szCs w:val="16"/>
              </w:rPr>
            </w:pPr>
            <w:r w:rsidRPr="00B5192B">
              <w:rPr>
                <w:rFonts w:ascii="Arial" w:hAnsi="Arial" w:cs="Arial"/>
                <w:sz w:val="16"/>
                <w:szCs w:val="16"/>
              </w:rPr>
              <w:t xml:space="preserve">Стоимость, </w:t>
            </w:r>
          </w:p>
          <w:p w14:paraId="5F2EB579" w14:textId="0569AD4C" w:rsidR="007D0223" w:rsidRPr="00B5192B" w:rsidRDefault="007D0223" w:rsidP="002267C0">
            <w:pPr>
              <w:jc w:val="center"/>
              <w:rPr>
                <w:rFonts w:ascii="Arial" w:hAnsi="Arial" w:cs="Arial"/>
                <w:sz w:val="16"/>
                <w:szCs w:val="16"/>
              </w:rPr>
            </w:pPr>
            <w:r w:rsidRPr="00B5192B">
              <w:rPr>
                <w:rFonts w:ascii="Arial" w:hAnsi="Arial" w:cs="Arial"/>
                <w:sz w:val="16"/>
                <w:szCs w:val="16"/>
              </w:rPr>
              <w:t xml:space="preserve"> с НДС, </w:t>
            </w:r>
            <w:proofErr w:type="spellStart"/>
            <w:r w:rsidRPr="00B5192B">
              <w:rPr>
                <w:rFonts w:ascii="Arial" w:hAnsi="Arial" w:cs="Arial"/>
                <w:sz w:val="16"/>
                <w:szCs w:val="16"/>
              </w:rPr>
              <w:t>руб</w:t>
            </w:r>
            <w:proofErr w:type="spellEnd"/>
          </w:p>
        </w:tc>
      </w:tr>
      <w:tr w:rsidR="002267C0" w:rsidRPr="002267C0" w14:paraId="3E8236DC" w14:textId="77777777" w:rsidTr="002267C0">
        <w:trPr>
          <w:trHeight w:val="300"/>
        </w:trPr>
        <w:tc>
          <w:tcPr>
            <w:tcW w:w="434" w:type="dxa"/>
            <w:tcBorders>
              <w:top w:val="nil"/>
              <w:left w:val="single" w:sz="4" w:space="0" w:color="auto"/>
              <w:bottom w:val="single" w:sz="4" w:space="0" w:color="auto"/>
              <w:right w:val="single" w:sz="4" w:space="0" w:color="auto"/>
            </w:tcBorders>
            <w:shd w:val="clear" w:color="auto" w:fill="auto"/>
            <w:noWrap/>
            <w:vAlign w:val="center"/>
            <w:hideMark/>
          </w:tcPr>
          <w:p w14:paraId="52D8DA5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w:t>
            </w:r>
          </w:p>
        </w:tc>
        <w:tc>
          <w:tcPr>
            <w:tcW w:w="2396" w:type="dxa"/>
            <w:tcBorders>
              <w:top w:val="nil"/>
              <w:left w:val="nil"/>
              <w:bottom w:val="single" w:sz="4" w:space="0" w:color="auto"/>
              <w:right w:val="single" w:sz="4" w:space="0" w:color="auto"/>
            </w:tcBorders>
            <w:shd w:val="clear" w:color="auto" w:fill="auto"/>
            <w:noWrap/>
            <w:vAlign w:val="center"/>
            <w:hideMark/>
          </w:tcPr>
          <w:p w14:paraId="643C0EE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w:t>
            </w:r>
          </w:p>
        </w:tc>
        <w:tc>
          <w:tcPr>
            <w:tcW w:w="2060" w:type="dxa"/>
            <w:tcBorders>
              <w:top w:val="nil"/>
              <w:left w:val="nil"/>
              <w:bottom w:val="single" w:sz="4" w:space="0" w:color="auto"/>
              <w:right w:val="single" w:sz="4" w:space="0" w:color="auto"/>
            </w:tcBorders>
            <w:shd w:val="clear" w:color="auto" w:fill="auto"/>
            <w:noWrap/>
            <w:vAlign w:val="center"/>
            <w:hideMark/>
          </w:tcPr>
          <w:p w14:paraId="6F144D3E"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w:t>
            </w:r>
          </w:p>
        </w:tc>
        <w:tc>
          <w:tcPr>
            <w:tcW w:w="1626" w:type="dxa"/>
            <w:tcBorders>
              <w:top w:val="nil"/>
              <w:left w:val="nil"/>
              <w:bottom w:val="single" w:sz="4" w:space="0" w:color="auto"/>
              <w:right w:val="single" w:sz="4" w:space="0" w:color="auto"/>
            </w:tcBorders>
            <w:shd w:val="clear" w:color="auto" w:fill="auto"/>
            <w:noWrap/>
            <w:vAlign w:val="center"/>
            <w:hideMark/>
          </w:tcPr>
          <w:p w14:paraId="78E42C7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w:t>
            </w:r>
          </w:p>
        </w:tc>
        <w:tc>
          <w:tcPr>
            <w:tcW w:w="1417" w:type="dxa"/>
            <w:tcBorders>
              <w:top w:val="nil"/>
              <w:left w:val="nil"/>
              <w:bottom w:val="single" w:sz="4" w:space="0" w:color="auto"/>
              <w:right w:val="single" w:sz="4" w:space="0" w:color="auto"/>
            </w:tcBorders>
            <w:shd w:val="clear" w:color="auto" w:fill="auto"/>
            <w:noWrap/>
            <w:vAlign w:val="center"/>
            <w:hideMark/>
          </w:tcPr>
          <w:p w14:paraId="648BF06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w:t>
            </w:r>
          </w:p>
        </w:tc>
        <w:tc>
          <w:tcPr>
            <w:tcW w:w="1300" w:type="dxa"/>
            <w:tcBorders>
              <w:top w:val="nil"/>
              <w:left w:val="nil"/>
              <w:bottom w:val="single" w:sz="4" w:space="0" w:color="auto"/>
              <w:right w:val="single" w:sz="4" w:space="0" w:color="auto"/>
            </w:tcBorders>
            <w:shd w:val="clear" w:color="auto" w:fill="auto"/>
            <w:noWrap/>
            <w:vAlign w:val="center"/>
            <w:hideMark/>
          </w:tcPr>
          <w:p w14:paraId="6792B1C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7</w:t>
            </w:r>
          </w:p>
        </w:tc>
        <w:tc>
          <w:tcPr>
            <w:tcW w:w="1300" w:type="dxa"/>
            <w:tcBorders>
              <w:top w:val="nil"/>
              <w:left w:val="nil"/>
              <w:bottom w:val="single" w:sz="4" w:space="0" w:color="auto"/>
              <w:right w:val="single" w:sz="4" w:space="0" w:color="auto"/>
            </w:tcBorders>
            <w:shd w:val="clear" w:color="auto" w:fill="auto"/>
            <w:noWrap/>
            <w:vAlign w:val="center"/>
            <w:hideMark/>
          </w:tcPr>
          <w:p w14:paraId="01BA092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14:paraId="58FD5D4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w:t>
            </w:r>
          </w:p>
        </w:tc>
        <w:tc>
          <w:tcPr>
            <w:tcW w:w="1300" w:type="dxa"/>
            <w:tcBorders>
              <w:top w:val="nil"/>
              <w:left w:val="nil"/>
              <w:bottom w:val="single" w:sz="4" w:space="0" w:color="auto"/>
              <w:right w:val="single" w:sz="4" w:space="0" w:color="auto"/>
            </w:tcBorders>
            <w:shd w:val="clear" w:color="auto" w:fill="auto"/>
            <w:noWrap/>
            <w:vAlign w:val="center"/>
            <w:hideMark/>
          </w:tcPr>
          <w:p w14:paraId="0AEF62C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9</w:t>
            </w:r>
          </w:p>
        </w:tc>
        <w:tc>
          <w:tcPr>
            <w:tcW w:w="1300" w:type="dxa"/>
            <w:tcBorders>
              <w:top w:val="nil"/>
              <w:left w:val="nil"/>
              <w:bottom w:val="single" w:sz="4" w:space="0" w:color="auto"/>
              <w:right w:val="single" w:sz="4" w:space="0" w:color="auto"/>
            </w:tcBorders>
            <w:shd w:val="clear" w:color="auto" w:fill="auto"/>
            <w:noWrap/>
            <w:vAlign w:val="center"/>
            <w:hideMark/>
          </w:tcPr>
          <w:p w14:paraId="1CAD46C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10</w:t>
            </w:r>
          </w:p>
        </w:tc>
      </w:tr>
      <w:tr w:rsidR="002267C0" w:rsidRPr="002267C0" w14:paraId="28D8BD9A" w14:textId="77777777" w:rsidTr="002267C0">
        <w:trPr>
          <w:trHeight w:val="9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247F7096"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w:t>
            </w:r>
          </w:p>
        </w:tc>
        <w:tc>
          <w:tcPr>
            <w:tcW w:w="2396" w:type="dxa"/>
            <w:tcBorders>
              <w:top w:val="nil"/>
              <w:left w:val="nil"/>
              <w:bottom w:val="single" w:sz="4" w:space="0" w:color="auto"/>
              <w:right w:val="single" w:sz="4" w:space="0" w:color="auto"/>
            </w:tcBorders>
            <w:shd w:val="clear" w:color="auto" w:fill="auto"/>
            <w:vAlign w:val="center"/>
            <w:hideMark/>
          </w:tcPr>
          <w:p w14:paraId="480EFC1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тока 0,4кВ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01E9D0C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низковольтные (на территории исполнителя)</w:t>
            </w:r>
          </w:p>
        </w:tc>
        <w:tc>
          <w:tcPr>
            <w:tcW w:w="1626" w:type="dxa"/>
            <w:tcBorders>
              <w:top w:val="nil"/>
              <w:left w:val="nil"/>
              <w:bottom w:val="single" w:sz="4" w:space="0" w:color="auto"/>
              <w:right w:val="single" w:sz="4" w:space="0" w:color="auto"/>
            </w:tcBorders>
            <w:shd w:val="clear" w:color="auto" w:fill="auto"/>
            <w:vAlign w:val="center"/>
            <w:hideMark/>
          </w:tcPr>
          <w:p w14:paraId="01FB34A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Т-0,66; ТШП-0,66;ТОП-0,66 и т.п.</w:t>
            </w:r>
          </w:p>
        </w:tc>
        <w:tc>
          <w:tcPr>
            <w:tcW w:w="1417" w:type="dxa"/>
            <w:tcBorders>
              <w:top w:val="nil"/>
              <w:left w:val="nil"/>
              <w:bottom w:val="single" w:sz="4" w:space="0" w:color="auto"/>
              <w:right w:val="single" w:sz="4" w:space="0" w:color="auto"/>
            </w:tcBorders>
            <w:shd w:val="clear" w:color="auto" w:fill="auto"/>
            <w:noWrap/>
            <w:vAlign w:val="center"/>
            <w:hideMark/>
          </w:tcPr>
          <w:p w14:paraId="1D1F42F6"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5358978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445,5</w:t>
            </w:r>
          </w:p>
        </w:tc>
        <w:tc>
          <w:tcPr>
            <w:tcW w:w="1300" w:type="dxa"/>
            <w:tcBorders>
              <w:top w:val="nil"/>
              <w:left w:val="nil"/>
              <w:bottom w:val="single" w:sz="4" w:space="0" w:color="auto"/>
              <w:right w:val="single" w:sz="4" w:space="0" w:color="auto"/>
            </w:tcBorders>
            <w:shd w:val="clear" w:color="auto" w:fill="auto"/>
            <w:noWrap/>
            <w:vAlign w:val="center"/>
            <w:hideMark/>
          </w:tcPr>
          <w:p w14:paraId="08B8EE4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534,6</w:t>
            </w:r>
          </w:p>
        </w:tc>
        <w:tc>
          <w:tcPr>
            <w:tcW w:w="1300" w:type="dxa"/>
            <w:tcBorders>
              <w:top w:val="nil"/>
              <w:left w:val="nil"/>
              <w:bottom w:val="single" w:sz="4" w:space="0" w:color="auto"/>
              <w:right w:val="single" w:sz="4" w:space="0" w:color="auto"/>
            </w:tcBorders>
            <w:shd w:val="clear" w:color="auto" w:fill="auto"/>
            <w:noWrap/>
            <w:vAlign w:val="center"/>
            <w:hideMark/>
          </w:tcPr>
          <w:p w14:paraId="3999FF6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3E7AB3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49A061E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4088D53C"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1DEE78E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w:t>
            </w:r>
          </w:p>
        </w:tc>
        <w:tc>
          <w:tcPr>
            <w:tcW w:w="2396" w:type="dxa"/>
            <w:tcBorders>
              <w:top w:val="nil"/>
              <w:left w:val="nil"/>
              <w:bottom w:val="single" w:sz="4" w:space="0" w:color="auto"/>
              <w:right w:val="single" w:sz="4" w:space="0" w:color="auto"/>
            </w:tcBorders>
            <w:shd w:val="clear" w:color="auto" w:fill="auto"/>
            <w:vAlign w:val="center"/>
            <w:hideMark/>
          </w:tcPr>
          <w:p w14:paraId="60A0824A"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тока 0,4кВ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08B34B5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0.4кВ до 3000А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615D349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Т-0,66; ТШП-0,66;ТОП-0,66 и т.п.</w:t>
            </w:r>
          </w:p>
        </w:tc>
        <w:tc>
          <w:tcPr>
            <w:tcW w:w="1417" w:type="dxa"/>
            <w:tcBorders>
              <w:top w:val="nil"/>
              <w:left w:val="nil"/>
              <w:bottom w:val="single" w:sz="4" w:space="0" w:color="auto"/>
              <w:right w:val="single" w:sz="4" w:space="0" w:color="auto"/>
            </w:tcBorders>
            <w:shd w:val="clear" w:color="auto" w:fill="auto"/>
            <w:noWrap/>
            <w:vAlign w:val="center"/>
            <w:hideMark/>
          </w:tcPr>
          <w:p w14:paraId="4FB89B9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30</w:t>
            </w:r>
          </w:p>
        </w:tc>
        <w:tc>
          <w:tcPr>
            <w:tcW w:w="1300" w:type="dxa"/>
            <w:tcBorders>
              <w:top w:val="nil"/>
              <w:left w:val="nil"/>
              <w:bottom w:val="single" w:sz="4" w:space="0" w:color="auto"/>
              <w:right w:val="single" w:sz="4" w:space="0" w:color="auto"/>
            </w:tcBorders>
            <w:shd w:val="clear" w:color="auto" w:fill="auto"/>
            <w:noWrap/>
            <w:vAlign w:val="center"/>
            <w:hideMark/>
          </w:tcPr>
          <w:p w14:paraId="7834E16A"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2 455,00</w:t>
            </w:r>
          </w:p>
        </w:tc>
        <w:tc>
          <w:tcPr>
            <w:tcW w:w="1300" w:type="dxa"/>
            <w:tcBorders>
              <w:top w:val="nil"/>
              <w:left w:val="nil"/>
              <w:bottom w:val="single" w:sz="4" w:space="0" w:color="auto"/>
              <w:right w:val="single" w:sz="4" w:space="0" w:color="auto"/>
            </w:tcBorders>
            <w:shd w:val="clear" w:color="auto" w:fill="auto"/>
            <w:noWrap/>
            <w:vAlign w:val="center"/>
            <w:hideMark/>
          </w:tcPr>
          <w:p w14:paraId="1FB89440" w14:textId="314E0DFE"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2946</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071C0EBB" w14:textId="33A138E3"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73650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5A6DC73E" w14:textId="618B43CD"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14730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40816EEA" w14:textId="457DEC15"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88380</w:t>
            </w:r>
            <w:r w:rsidR="00C172AD">
              <w:rPr>
                <w:rFonts w:ascii="Arial" w:hAnsi="Arial" w:cs="Arial"/>
                <w:color w:val="000000"/>
                <w:sz w:val="16"/>
                <w:szCs w:val="16"/>
              </w:rPr>
              <w:t>,00</w:t>
            </w:r>
          </w:p>
        </w:tc>
      </w:tr>
      <w:tr w:rsidR="002267C0" w:rsidRPr="002267C0" w14:paraId="00A0E18B" w14:textId="77777777" w:rsidTr="002267C0">
        <w:trPr>
          <w:trHeight w:val="9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5C692A8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w:t>
            </w:r>
          </w:p>
        </w:tc>
        <w:tc>
          <w:tcPr>
            <w:tcW w:w="2396" w:type="dxa"/>
            <w:tcBorders>
              <w:top w:val="nil"/>
              <w:left w:val="nil"/>
              <w:bottom w:val="single" w:sz="4" w:space="0" w:color="auto"/>
              <w:right w:val="single" w:sz="4" w:space="0" w:color="auto"/>
            </w:tcBorders>
            <w:shd w:val="clear" w:color="auto" w:fill="auto"/>
            <w:vAlign w:val="center"/>
            <w:hideMark/>
          </w:tcPr>
          <w:p w14:paraId="49922F3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6(</w:t>
            </w:r>
            <w:proofErr w:type="gramStart"/>
            <w:r w:rsidRPr="002267C0">
              <w:rPr>
                <w:rFonts w:ascii="Arial" w:hAnsi="Arial" w:cs="Arial"/>
                <w:color w:val="000000"/>
                <w:sz w:val="16"/>
                <w:szCs w:val="16"/>
              </w:rPr>
              <w:t>10)</w:t>
            </w:r>
            <w:proofErr w:type="spellStart"/>
            <w:r w:rsidRPr="002267C0">
              <w:rPr>
                <w:rFonts w:ascii="Arial" w:hAnsi="Arial" w:cs="Arial"/>
                <w:color w:val="000000"/>
                <w:sz w:val="16"/>
                <w:szCs w:val="16"/>
              </w:rPr>
              <w:t>кВ</w:t>
            </w:r>
            <w:proofErr w:type="spellEnd"/>
            <w:proofErr w:type="gramEnd"/>
            <w:r w:rsidRPr="002267C0">
              <w:rPr>
                <w:rFonts w:ascii="Arial" w:hAnsi="Arial" w:cs="Arial"/>
                <w:color w:val="000000"/>
                <w:sz w:val="16"/>
                <w:szCs w:val="16"/>
              </w:rPr>
              <w:t xml:space="preserve"> </w:t>
            </w:r>
            <w:proofErr w:type="spellStart"/>
            <w:r w:rsidRPr="002267C0">
              <w:rPr>
                <w:rFonts w:ascii="Arial" w:hAnsi="Arial" w:cs="Arial"/>
                <w:color w:val="000000"/>
                <w:sz w:val="16"/>
                <w:szCs w:val="16"/>
              </w:rPr>
              <w:t>кл.точн</w:t>
            </w:r>
            <w:proofErr w:type="spell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0829986A"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6(</w:t>
            </w:r>
            <w:proofErr w:type="gramStart"/>
            <w:r w:rsidRPr="002267C0">
              <w:rPr>
                <w:rFonts w:ascii="Arial" w:hAnsi="Arial" w:cs="Arial"/>
                <w:color w:val="000000"/>
                <w:sz w:val="16"/>
                <w:szCs w:val="16"/>
              </w:rPr>
              <w:t>10)</w:t>
            </w:r>
            <w:proofErr w:type="spellStart"/>
            <w:r w:rsidRPr="002267C0">
              <w:rPr>
                <w:rFonts w:ascii="Arial" w:hAnsi="Arial" w:cs="Arial"/>
                <w:color w:val="000000"/>
                <w:sz w:val="16"/>
                <w:szCs w:val="16"/>
              </w:rPr>
              <w:t>кВ</w:t>
            </w:r>
            <w:proofErr w:type="spellEnd"/>
            <w:proofErr w:type="gramEnd"/>
            <w:r w:rsidRPr="002267C0">
              <w:rPr>
                <w:rFonts w:ascii="Arial" w:hAnsi="Arial" w:cs="Arial"/>
                <w:color w:val="000000"/>
                <w:sz w:val="16"/>
                <w:szCs w:val="16"/>
              </w:rPr>
              <w:t xml:space="preserve"> </w:t>
            </w:r>
            <w:proofErr w:type="spellStart"/>
            <w:r w:rsidRPr="002267C0">
              <w:rPr>
                <w:rFonts w:ascii="Arial" w:hAnsi="Arial" w:cs="Arial"/>
                <w:color w:val="000000"/>
                <w:sz w:val="16"/>
                <w:szCs w:val="16"/>
              </w:rPr>
              <w:t>кл.точн</w:t>
            </w:r>
            <w:proofErr w:type="spellEnd"/>
            <w:r w:rsidRPr="002267C0">
              <w:rPr>
                <w:rFonts w:ascii="Arial" w:hAnsi="Arial" w:cs="Arial"/>
                <w:color w:val="000000"/>
                <w:sz w:val="16"/>
                <w:szCs w:val="16"/>
              </w:rPr>
              <w:t>. 0,2S (0,2) на территории исполнителя</w:t>
            </w:r>
          </w:p>
        </w:tc>
        <w:tc>
          <w:tcPr>
            <w:tcW w:w="1626" w:type="dxa"/>
            <w:tcBorders>
              <w:top w:val="nil"/>
              <w:left w:val="nil"/>
              <w:bottom w:val="single" w:sz="4" w:space="0" w:color="auto"/>
              <w:right w:val="single" w:sz="4" w:space="0" w:color="auto"/>
            </w:tcBorders>
            <w:shd w:val="clear" w:color="auto" w:fill="auto"/>
            <w:vAlign w:val="center"/>
            <w:hideMark/>
          </w:tcPr>
          <w:p w14:paraId="3EC8C8AA"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ТОЛ-6(10), ТЛМ-6(10), ТВК-6(10), ТПОЛ-6(10) и т.п.</w:t>
            </w:r>
          </w:p>
        </w:tc>
        <w:tc>
          <w:tcPr>
            <w:tcW w:w="1417" w:type="dxa"/>
            <w:tcBorders>
              <w:top w:val="nil"/>
              <w:left w:val="nil"/>
              <w:bottom w:val="single" w:sz="4" w:space="0" w:color="auto"/>
              <w:right w:val="single" w:sz="4" w:space="0" w:color="auto"/>
            </w:tcBorders>
            <w:shd w:val="clear" w:color="auto" w:fill="auto"/>
            <w:noWrap/>
            <w:vAlign w:val="center"/>
            <w:hideMark/>
          </w:tcPr>
          <w:p w14:paraId="37C6F76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70DF57E"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1 158,00</w:t>
            </w:r>
          </w:p>
        </w:tc>
        <w:tc>
          <w:tcPr>
            <w:tcW w:w="1300" w:type="dxa"/>
            <w:tcBorders>
              <w:top w:val="nil"/>
              <w:left w:val="nil"/>
              <w:bottom w:val="single" w:sz="4" w:space="0" w:color="auto"/>
              <w:right w:val="single" w:sz="4" w:space="0" w:color="auto"/>
            </w:tcBorders>
            <w:shd w:val="clear" w:color="auto" w:fill="auto"/>
            <w:noWrap/>
            <w:vAlign w:val="center"/>
            <w:hideMark/>
          </w:tcPr>
          <w:p w14:paraId="1D8FE32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1389,6</w:t>
            </w:r>
          </w:p>
        </w:tc>
        <w:tc>
          <w:tcPr>
            <w:tcW w:w="1300" w:type="dxa"/>
            <w:tcBorders>
              <w:top w:val="nil"/>
              <w:left w:val="nil"/>
              <w:bottom w:val="single" w:sz="4" w:space="0" w:color="auto"/>
              <w:right w:val="single" w:sz="4" w:space="0" w:color="auto"/>
            </w:tcBorders>
            <w:shd w:val="clear" w:color="auto" w:fill="auto"/>
            <w:noWrap/>
            <w:vAlign w:val="center"/>
            <w:hideMark/>
          </w:tcPr>
          <w:p w14:paraId="3409223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5D7328F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25F69AE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61FBBEA9"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36F9344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w:t>
            </w:r>
          </w:p>
        </w:tc>
        <w:tc>
          <w:tcPr>
            <w:tcW w:w="2396" w:type="dxa"/>
            <w:tcBorders>
              <w:top w:val="nil"/>
              <w:left w:val="nil"/>
              <w:bottom w:val="single" w:sz="4" w:space="0" w:color="auto"/>
              <w:right w:val="single" w:sz="4" w:space="0" w:color="auto"/>
            </w:tcBorders>
            <w:shd w:val="clear" w:color="auto" w:fill="auto"/>
            <w:vAlign w:val="center"/>
            <w:hideMark/>
          </w:tcPr>
          <w:p w14:paraId="1156D2F9"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6(</w:t>
            </w:r>
            <w:proofErr w:type="gramStart"/>
            <w:r w:rsidRPr="002267C0">
              <w:rPr>
                <w:rFonts w:ascii="Arial" w:hAnsi="Arial" w:cs="Arial"/>
                <w:color w:val="000000"/>
                <w:sz w:val="16"/>
                <w:szCs w:val="16"/>
              </w:rPr>
              <w:t>10)</w:t>
            </w:r>
            <w:proofErr w:type="spellStart"/>
            <w:r w:rsidRPr="002267C0">
              <w:rPr>
                <w:rFonts w:ascii="Arial" w:hAnsi="Arial" w:cs="Arial"/>
                <w:color w:val="000000"/>
                <w:sz w:val="16"/>
                <w:szCs w:val="16"/>
              </w:rPr>
              <w:t>кВ</w:t>
            </w:r>
            <w:proofErr w:type="spellEnd"/>
            <w:proofErr w:type="gramEnd"/>
            <w:r w:rsidRPr="002267C0">
              <w:rPr>
                <w:rFonts w:ascii="Arial" w:hAnsi="Arial" w:cs="Arial"/>
                <w:color w:val="000000"/>
                <w:sz w:val="16"/>
                <w:szCs w:val="16"/>
              </w:rPr>
              <w:t xml:space="preserve"> </w:t>
            </w:r>
            <w:proofErr w:type="spellStart"/>
            <w:r w:rsidRPr="002267C0">
              <w:rPr>
                <w:rFonts w:ascii="Arial" w:hAnsi="Arial" w:cs="Arial"/>
                <w:color w:val="000000"/>
                <w:sz w:val="16"/>
                <w:szCs w:val="16"/>
              </w:rPr>
              <w:t>кл.точн</w:t>
            </w:r>
            <w:proofErr w:type="spell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4AE85739"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3,6,10,15кВ до 3000А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4E670B76"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ТОЛ-6(10), ТЛМ-6(10), ТВК-6(10), ТПОЛ-6(10) и т.п.</w:t>
            </w:r>
          </w:p>
        </w:tc>
        <w:tc>
          <w:tcPr>
            <w:tcW w:w="1417" w:type="dxa"/>
            <w:tcBorders>
              <w:top w:val="nil"/>
              <w:left w:val="nil"/>
              <w:bottom w:val="single" w:sz="4" w:space="0" w:color="auto"/>
              <w:right w:val="single" w:sz="4" w:space="0" w:color="auto"/>
            </w:tcBorders>
            <w:shd w:val="clear" w:color="auto" w:fill="auto"/>
            <w:noWrap/>
            <w:vAlign w:val="center"/>
            <w:hideMark/>
          </w:tcPr>
          <w:p w14:paraId="622F7AF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214</w:t>
            </w:r>
          </w:p>
        </w:tc>
        <w:tc>
          <w:tcPr>
            <w:tcW w:w="1300" w:type="dxa"/>
            <w:tcBorders>
              <w:top w:val="nil"/>
              <w:left w:val="nil"/>
              <w:bottom w:val="single" w:sz="4" w:space="0" w:color="auto"/>
              <w:right w:val="single" w:sz="4" w:space="0" w:color="auto"/>
            </w:tcBorders>
            <w:shd w:val="clear" w:color="auto" w:fill="auto"/>
            <w:noWrap/>
            <w:vAlign w:val="center"/>
            <w:hideMark/>
          </w:tcPr>
          <w:p w14:paraId="528D5269" w14:textId="1327D339"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4 767,07</w:t>
            </w:r>
          </w:p>
        </w:tc>
        <w:tc>
          <w:tcPr>
            <w:tcW w:w="1300" w:type="dxa"/>
            <w:tcBorders>
              <w:top w:val="nil"/>
              <w:left w:val="nil"/>
              <w:bottom w:val="single" w:sz="4" w:space="0" w:color="auto"/>
              <w:right w:val="single" w:sz="4" w:space="0" w:color="auto"/>
            </w:tcBorders>
            <w:shd w:val="clear" w:color="auto" w:fill="auto"/>
            <w:noWrap/>
            <w:vAlign w:val="center"/>
            <w:hideMark/>
          </w:tcPr>
          <w:p w14:paraId="129F6994" w14:textId="7586FF34"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5720,484</w:t>
            </w:r>
          </w:p>
        </w:tc>
        <w:tc>
          <w:tcPr>
            <w:tcW w:w="1300" w:type="dxa"/>
            <w:tcBorders>
              <w:top w:val="nil"/>
              <w:left w:val="nil"/>
              <w:bottom w:val="single" w:sz="4" w:space="0" w:color="auto"/>
              <w:right w:val="single" w:sz="4" w:space="0" w:color="auto"/>
            </w:tcBorders>
            <w:shd w:val="clear" w:color="auto" w:fill="auto"/>
            <w:noWrap/>
            <w:vAlign w:val="center"/>
            <w:hideMark/>
          </w:tcPr>
          <w:p w14:paraId="08A207AB" w14:textId="37160217"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1020152,98</w:t>
            </w:r>
          </w:p>
        </w:tc>
        <w:tc>
          <w:tcPr>
            <w:tcW w:w="1300" w:type="dxa"/>
            <w:tcBorders>
              <w:top w:val="nil"/>
              <w:left w:val="nil"/>
              <w:bottom w:val="single" w:sz="4" w:space="0" w:color="auto"/>
              <w:right w:val="single" w:sz="4" w:space="0" w:color="auto"/>
            </w:tcBorders>
            <w:shd w:val="clear" w:color="auto" w:fill="auto"/>
            <w:noWrap/>
            <w:vAlign w:val="center"/>
            <w:hideMark/>
          </w:tcPr>
          <w:p w14:paraId="4B0CE7BD" w14:textId="599C173D"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204 030,60</w:t>
            </w:r>
          </w:p>
        </w:tc>
        <w:tc>
          <w:tcPr>
            <w:tcW w:w="1300" w:type="dxa"/>
            <w:tcBorders>
              <w:top w:val="nil"/>
              <w:left w:val="nil"/>
              <w:bottom w:val="single" w:sz="4" w:space="0" w:color="auto"/>
              <w:right w:val="single" w:sz="4" w:space="0" w:color="auto"/>
            </w:tcBorders>
            <w:shd w:val="clear" w:color="auto" w:fill="auto"/>
            <w:noWrap/>
            <w:vAlign w:val="center"/>
            <w:hideMark/>
          </w:tcPr>
          <w:p w14:paraId="4923157A" w14:textId="7A3564EA"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1 224 183,58</w:t>
            </w:r>
          </w:p>
        </w:tc>
      </w:tr>
      <w:tr w:rsidR="002267C0" w:rsidRPr="002267C0" w14:paraId="5BD03465"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11CE555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w:t>
            </w:r>
          </w:p>
        </w:tc>
        <w:tc>
          <w:tcPr>
            <w:tcW w:w="2396" w:type="dxa"/>
            <w:tcBorders>
              <w:top w:val="nil"/>
              <w:left w:val="nil"/>
              <w:bottom w:val="single" w:sz="4" w:space="0" w:color="auto"/>
              <w:right w:val="single" w:sz="4" w:space="0" w:color="auto"/>
            </w:tcBorders>
            <w:shd w:val="clear" w:color="auto" w:fill="auto"/>
            <w:vAlign w:val="center"/>
            <w:hideMark/>
          </w:tcPr>
          <w:p w14:paraId="33AC3BA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тока 110кВ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7178473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110кВ до 3000А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2E51A80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ТФЗМ-110 и т.п.</w:t>
            </w:r>
          </w:p>
        </w:tc>
        <w:tc>
          <w:tcPr>
            <w:tcW w:w="1417" w:type="dxa"/>
            <w:tcBorders>
              <w:top w:val="nil"/>
              <w:left w:val="nil"/>
              <w:bottom w:val="single" w:sz="4" w:space="0" w:color="auto"/>
              <w:right w:val="single" w:sz="4" w:space="0" w:color="auto"/>
            </w:tcBorders>
            <w:shd w:val="clear" w:color="auto" w:fill="auto"/>
            <w:noWrap/>
            <w:vAlign w:val="center"/>
            <w:hideMark/>
          </w:tcPr>
          <w:p w14:paraId="0DA80FA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036D3DD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13 500,00</w:t>
            </w:r>
          </w:p>
        </w:tc>
        <w:tc>
          <w:tcPr>
            <w:tcW w:w="1300" w:type="dxa"/>
            <w:tcBorders>
              <w:top w:val="nil"/>
              <w:left w:val="nil"/>
              <w:bottom w:val="single" w:sz="4" w:space="0" w:color="auto"/>
              <w:right w:val="single" w:sz="4" w:space="0" w:color="auto"/>
            </w:tcBorders>
            <w:shd w:val="clear" w:color="auto" w:fill="auto"/>
            <w:noWrap/>
            <w:vAlign w:val="center"/>
            <w:hideMark/>
          </w:tcPr>
          <w:p w14:paraId="10EAB947" w14:textId="02B01221"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16200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17D28D8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038CE28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4EDBA83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3CB257D8"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5D76E34D"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w:t>
            </w:r>
          </w:p>
        </w:tc>
        <w:tc>
          <w:tcPr>
            <w:tcW w:w="2396" w:type="dxa"/>
            <w:tcBorders>
              <w:top w:val="nil"/>
              <w:left w:val="nil"/>
              <w:bottom w:val="single" w:sz="4" w:space="0" w:color="auto"/>
              <w:right w:val="single" w:sz="4" w:space="0" w:color="auto"/>
            </w:tcBorders>
            <w:shd w:val="clear" w:color="auto" w:fill="auto"/>
            <w:vAlign w:val="center"/>
            <w:hideMark/>
          </w:tcPr>
          <w:p w14:paraId="34FAEE4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напряжения 110кВ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19948D9D"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110кВ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730975C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НАМИ-110 и т.п.</w:t>
            </w:r>
          </w:p>
        </w:tc>
        <w:tc>
          <w:tcPr>
            <w:tcW w:w="1417" w:type="dxa"/>
            <w:tcBorders>
              <w:top w:val="nil"/>
              <w:left w:val="nil"/>
              <w:bottom w:val="single" w:sz="4" w:space="0" w:color="auto"/>
              <w:right w:val="single" w:sz="4" w:space="0" w:color="auto"/>
            </w:tcBorders>
            <w:shd w:val="clear" w:color="auto" w:fill="auto"/>
            <w:noWrap/>
            <w:vAlign w:val="center"/>
            <w:hideMark/>
          </w:tcPr>
          <w:p w14:paraId="4CF7766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4C855E7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22 000,00</w:t>
            </w:r>
          </w:p>
        </w:tc>
        <w:tc>
          <w:tcPr>
            <w:tcW w:w="1300" w:type="dxa"/>
            <w:tcBorders>
              <w:top w:val="nil"/>
              <w:left w:val="nil"/>
              <w:bottom w:val="single" w:sz="4" w:space="0" w:color="auto"/>
              <w:right w:val="single" w:sz="4" w:space="0" w:color="auto"/>
            </w:tcBorders>
            <w:shd w:val="clear" w:color="auto" w:fill="auto"/>
            <w:noWrap/>
            <w:vAlign w:val="center"/>
            <w:hideMark/>
          </w:tcPr>
          <w:p w14:paraId="33853B3E" w14:textId="4FF0A2B1"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26400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193E8EB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0FF5F07A"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91744A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67B716EC"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20E0DFC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7</w:t>
            </w:r>
          </w:p>
        </w:tc>
        <w:tc>
          <w:tcPr>
            <w:tcW w:w="2396" w:type="dxa"/>
            <w:tcBorders>
              <w:top w:val="nil"/>
              <w:left w:val="nil"/>
              <w:bottom w:val="single" w:sz="4" w:space="0" w:color="auto"/>
              <w:right w:val="single" w:sz="4" w:space="0" w:color="auto"/>
            </w:tcBorders>
            <w:shd w:val="clear" w:color="auto" w:fill="auto"/>
            <w:vAlign w:val="center"/>
            <w:hideMark/>
          </w:tcPr>
          <w:p w14:paraId="6DF479E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тока 220кВ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56F572C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220кВ до 3000А на месте установки</w:t>
            </w:r>
          </w:p>
        </w:tc>
        <w:tc>
          <w:tcPr>
            <w:tcW w:w="1626" w:type="dxa"/>
            <w:tcBorders>
              <w:top w:val="nil"/>
              <w:left w:val="nil"/>
              <w:bottom w:val="single" w:sz="4" w:space="0" w:color="auto"/>
              <w:right w:val="single" w:sz="4" w:space="0" w:color="auto"/>
            </w:tcBorders>
            <w:shd w:val="clear" w:color="auto" w:fill="auto"/>
            <w:noWrap/>
            <w:vAlign w:val="center"/>
            <w:hideMark/>
          </w:tcPr>
          <w:p w14:paraId="214015E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ТФЗМ-220 и т.п.</w:t>
            </w:r>
          </w:p>
        </w:tc>
        <w:tc>
          <w:tcPr>
            <w:tcW w:w="1417" w:type="dxa"/>
            <w:tcBorders>
              <w:top w:val="nil"/>
              <w:left w:val="nil"/>
              <w:bottom w:val="single" w:sz="4" w:space="0" w:color="auto"/>
              <w:right w:val="single" w:sz="4" w:space="0" w:color="auto"/>
            </w:tcBorders>
            <w:shd w:val="clear" w:color="auto" w:fill="auto"/>
            <w:noWrap/>
            <w:vAlign w:val="center"/>
            <w:hideMark/>
          </w:tcPr>
          <w:p w14:paraId="3294225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21</w:t>
            </w:r>
          </w:p>
        </w:tc>
        <w:tc>
          <w:tcPr>
            <w:tcW w:w="1300" w:type="dxa"/>
            <w:tcBorders>
              <w:top w:val="nil"/>
              <w:left w:val="nil"/>
              <w:bottom w:val="single" w:sz="4" w:space="0" w:color="auto"/>
              <w:right w:val="single" w:sz="4" w:space="0" w:color="auto"/>
            </w:tcBorders>
            <w:shd w:val="clear" w:color="auto" w:fill="auto"/>
            <w:noWrap/>
            <w:vAlign w:val="center"/>
            <w:hideMark/>
          </w:tcPr>
          <w:p w14:paraId="77F5658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15 900,00</w:t>
            </w:r>
          </w:p>
        </w:tc>
        <w:tc>
          <w:tcPr>
            <w:tcW w:w="1300" w:type="dxa"/>
            <w:tcBorders>
              <w:top w:val="nil"/>
              <w:left w:val="nil"/>
              <w:bottom w:val="single" w:sz="4" w:space="0" w:color="auto"/>
              <w:right w:val="single" w:sz="4" w:space="0" w:color="auto"/>
            </w:tcBorders>
            <w:shd w:val="clear" w:color="auto" w:fill="auto"/>
            <w:noWrap/>
            <w:vAlign w:val="center"/>
            <w:hideMark/>
          </w:tcPr>
          <w:p w14:paraId="1C43C4CE" w14:textId="2D253234"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19080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6EE1DC7D" w14:textId="37F97299"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333900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69D49674" w14:textId="05749931"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66780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1B9CC17A" w14:textId="0B162802"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400680</w:t>
            </w:r>
            <w:r w:rsidR="00C172AD">
              <w:rPr>
                <w:rFonts w:ascii="Arial" w:hAnsi="Arial" w:cs="Arial"/>
                <w:color w:val="000000"/>
                <w:sz w:val="16"/>
                <w:szCs w:val="16"/>
              </w:rPr>
              <w:t>,00</w:t>
            </w:r>
          </w:p>
        </w:tc>
      </w:tr>
      <w:tr w:rsidR="002267C0" w:rsidRPr="002267C0" w14:paraId="68C40661"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75F73F0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w:t>
            </w:r>
          </w:p>
        </w:tc>
        <w:tc>
          <w:tcPr>
            <w:tcW w:w="2396" w:type="dxa"/>
            <w:tcBorders>
              <w:top w:val="nil"/>
              <w:left w:val="nil"/>
              <w:bottom w:val="single" w:sz="4" w:space="0" w:color="auto"/>
              <w:right w:val="single" w:sz="4" w:space="0" w:color="auto"/>
            </w:tcBorders>
            <w:shd w:val="clear" w:color="auto" w:fill="auto"/>
            <w:vAlign w:val="center"/>
            <w:hideMark/>
          </w:tcPr>
          <w:p w14:paraId="293949C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напряжения 220кВ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15D0428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220кВ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7194990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НКФ-220 и т.п.</w:t>
            </w:r>
          </w:p>
        </w:tc>
        <w:tc>
          <w:tcPr>
            <w:tcW w:w="1417" w:type="dxa"/>
            <w:tcBorders>
              <w:top w:val="nil"/>
              <w:left w:val="nil"/>
              <w:bottom w:val="single" w:sz="4" w:space="0" w:color="auto"/>
              <w:right w:val="single" w:sz="4" w:space="0" w:color="auto"/>
            </w:tcBorders>
            <w:shd w:val="clear" w:color="auto" w:fill="auto"/>
            <w:noWrap/>
            <w:vAlign w:val="center"/>
            <w:hideMark/>
          </w:tcPr>
          <w:p w14:paraId="6CBF313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w:t>
            </w:r>
          </w:p>
        </w:tc>
        <w:tc>
          <w:tcPr>
            <w:tcW w:w="1300" w:type="dxa"/>
            <w:tcBorders>
              <w:top w:val="nil"/>
              <w:left w:val="nil"/>
              <w:bottom w:val="single" w:sz="4" w:space="0" w:color="auto"/>
              <w:right w:val="single" w:sz="4" w:space="0" w:color="auto"/>
            </w:tcBorders>
            <w:shd w:val="clear" w:color="auto" w:fill="auto"/>
            <w:noWrap/>
            <w:vAlign w:val="center"/>
            <w:hideMark/>
          </w:tcPr>
          <w:p w14:paraId="7DCF706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29 425,00</w:t>
            </w:r>
          </w:p>
        </w:tc>
        <w:tc>
          <w:tcPr>
            <w:tcW w:w="1300" w:type="dxa"/>
            <w:tcBorders>
              <w:top w:val="nil"/>
              <w:left w:val="nil"/>
              <w:bottom w:val="single" w:sz="4" w:space="0" w:color="auto"/>
              <w:right w:val="single" w:sz="4" w:space="0" w:color="auto"/>
            </w:tcBorders>
            <w:shd w:val="clear" w:color="auto" w:fill="auto"/>
            <w:noWrap/>
            <w:vAlign w:val="center"/>
            <w:hideMark/>
          </w:tcPr>
          <w:p w14:paraId="1A172703" w14:textId="78D2E6F3"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35310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0540559E" w14:textId="3D7C34D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88275</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1021325E" w14:textId="1EB6586B"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17655</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6495FAD1" w14:textId="7267A05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105930</w:t>
            </w:r>
            <w:r w:rsidR="00C172AD">
              <w:rPr>
                <w:rFonts w:ascii="Arial" w:hAnsi="Arial" w:cs="Arial"/>
                <w:color w:val="000000"/>
                <w:sz w:val="16"/>
                <w:szCs w:val="16"/>
              </w:rPr>
              <w:t>,00</w:t>
            </w:r>
          </w:p>
        </w:tc>
      </w:tr>
      <w:tr w:rsidR="002267C0" w:rsidRPr="002267C0" w14:paraId="7BBD90BC" w14:textId="77777777" w:rsidTr="002267C0">
        <w:trPr>
          <w:trHeight w:val="9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4335AB0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lastRenderedPageBreak/>
              <w:t>9</w:t>
            </w:r>
          </w:p>
        </w:tc>
        <w:tc>
          <w:tcPr>
            <w:tcW w:w="2396" w:type="dxa"/>
            <w:tcBorders>
              <w:top w:val="nil"/>
              <w:left w:val="nil"/>
              <w:bottom w:val="single" w:sz="4" w:space="0" w:color="auto"/>
              <w:right w:val="single" w:sz="4" w:space="0" w:color="auto"/>
            </w:tcBorders>
            <w:shd w:val="clear" w:color="auto" w:fill="auto"/>
            <w:vAlign w:val="center"/>
            <w:hideMark/>
          </w:tcPr>
          <w:p w14:paraId="7CEE113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6(</w:t>
            </w:r>
            <w:proofErr w:type="gramStart"/>
            <w:r w:rsidRPr="002267C0">
              <w:rPr>
                <w:rFonts w:ascii="Arial" w:hAnsi="Arial" w:cs="Arial"/>
                <w:color w:val="000000"/>
                <w:sz w:val="16"/>
                <w:szCs w:val="16"/>
              </w:rPr>
              <w:t>10)</w:t>
            </w:r>
            <w:proofErr w:type="spellStart"/>
            <w:r w:rsidRPr="002267C0">
              <w:rPr>
                <w:rFonts w:ascii="Arial" w:hAnsi="Arial" w:cs="Arial"/>
                <w:color w:val="000000"/>
                <w:sz w:val="16"/>
                <w:szCs w:val="16"/>
              </w:rPr>
              <w:t>кВ</w:t>
            </w:r>
            <w:proofErr w:type="spellEnd"/>
            <w:proofErr w:type="gramEnd"/>
            <w:r w:rsidRPr="002267C0">
              <w:rPr>
                <w:rFonts w:ascii="Arial" w:hAnsi="Arial" w:cs="Arial"/>
                <w:color w:val="000000"/>
                <w:sz w:val="16"/>
                <w:szCs w:val="16"/>
              </w:rPr>
              <w:t xml:space="preserve"> </w:t>
            </w:r>
            <w:proofErr w:type="spellStart"/>
            <w:r w:rsidRPr="002267C0">
              <w:rPr>
                <w:rFonts w:ascii="Arial" w:hAnsi="Arial" w:cs="Arial"/>
                <w:color w:val="000000"/>
                <w:sz w:val="16"/>
                <w:szCs w:val="16"/>
              </w:rPr>
              <w:t>кл.точн</w:t>
            </w:r>
            <w:proofErr w:type="spellEnd"/>
            <w:r w:rsidRPr="002267C0">
              <w:rPr>
                <w:rFonts w:ascii="Arial" w:hAnsi="Arial" w:cs="Arial"/>
                <w:color w:val="000000"/>
                <w:sz w:val="16"/>
                <w:szCs w:val="16"/>
              </w:rPr>
              <w:t>.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541657B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однофазные до 15кВ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7831173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ЗНОЛ-6(10), ЗНОЛП-6(10), VRQ2N и т.п.</w:t>
            </w:r>
          </w:p>
        </w:tc>
        <w:tc>
          <w:tcPr>
            <w:tcW w:w="1417" w:type="dxa"/>
            <w:tcBorders>
              <w:top w:val="nil"/>
              <w:left w:val="nil"/>
              <w:bottom w:val="single" w:sz="4" w:space="0" w:color="auto"/>
              <w:right w:val="single" w:sz="4" w:space="0" w:color="auto"/>
            </w:tcBorders>
            <w:shd w:val="clear" w:color="auto" w:fill="auto"/>
            <w:noWrap/>
            <w:vAlign w:val="center"/>
            <w:hideMark/>
          </w:tcPr>
          <w:p w14:paraId="0E54C19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51</w:t>
            </w:r>
          </w:p>
        </w:tc>
        <w:tc>
          <w:tcPr>
            <w:tcW w:w="1300" w:type="dxa"/>
            <w:tcBorders>
              <w:top w:val="nil"/>
              <w:left w:val="nil"/>
              <w:bottom w:val="single" w:sz="4" w:space="0" w:color="auto"/>
              <w:right w:val="single" w:sz="4" w:space="0" w:color="auto"/>
            </w:tcBorders>
            <w:shd w:val="clear" w:color="auto" w:fill="auto"/>
            <w:noWrap/>
            <w:vAlign w:val="center"/>
            <w:hideMark/>
          </w:tcPr>
          <w:p w14:paraId="6492CC3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5 440,00</w:t>
            </w:r>
          </w:p>
        </w:tc>
        <w:tc>
          <w:tcPr>
            <w:tcW w:w="1300" w:type="dxa"/>
            <w:tcBorders>
              <w:top w:val="nil"/>
              <w:left w:val="nil"/>
              <w:bottom w:val="single" w:sz="4" w:space="0" w:color="auto"/>
              <w:right w:val="single" w:sz="4" w:space="0" w:color="auto"/>
            </w:tcBorders>
            <w:shd w:val="clear" w:color="auto" w:fill="auto"/>
            <w:noWrap/>
            <w:vAlign w:val="center"/>
            <w:hideMark/>
          </w:tcPr>
          <w:p w14:paraId="6EB03895" w14:textId="1F6B5525"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6528</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7977A296"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277440</w:t>
            </w:r>
          </w:p>
        </w:tc>
        <w:tc>
          <w:tcPr>
            <w:tcW w:w="1300" w:type="dxa"/>
            <w:tcBorders>
              <w:top w:val="nil"/>
              <w:left w:val="nil"/>
              <w:bottom w:val="single" w:sz="4" w:space="0" w:color="auto"/>
              <w:right w:val="single" w:sz="4" w:space="0" w:color="auto"/>
            </w:tcBorders>
            <w:shd w:val="clear" w:color="auto" w:fill="auto"/>
            <w:noWrap/>
            <w:vAlign w:val="center"/>
            <w:hideMark/>
          </w:tcPr>
          <w:p w14:paraId="7DA55B6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55488</w:t>
            </w:r>
          </w:p>
        </w:tc>
        <w:tc>
          <w:tcPr>
            <w:tcW w:w="1300" w:type="dxa"/>
            <w:tcBorders>
              <w:top w:val="nil"/>
              <w:left w:val="nil"/>
              <w:bottom w:val="single" w:sz="4" w:space="0" w:color="auto"/>
              <w:right w:val="single" w:sz="4" w:space="0" w:color="auto"/>
            </w:tcBorders>
            <w:shd w:val="clear" w:color="auto" w:fill="auto"/>
            <w:noWrap/>
            <w:vAlign w:val="center"/>
            <w:hideMark/>
          </w:tcPr>
          <w:p w14:paraId="4BB1B6C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332928</w:t>
            </w:r>
          </w:p>
        </w:tc>
      </w:tr>
      <w:tr w:rsidR="002267C0" w:rsidRPr="002267C0" w14:paraId="42390921" w14:textId="77777777" w:rsidTr="002267C0">
        <w:trPr>
          <w:trHeight w:val="9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32666F1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10</w:t>
            </w:r>
          </w:p>
        </w:tc>
        <w:tc>
          <w:tcPr>
            <w:tcW w:w="2396" w:type="dxa"/>
            <w:tcBorders>
              <w:top w:val="nil"/>
              <w:left w:val="nil"/>
              <w:bottom w:val="single" w:sz="4" w:space="0" w:color="auto"/>
              <w:right w:val="single" w:sz="4" w:space="0" w:color="auto"/>
            </w:tcBorders>
            <w:shd w:val="clear" w:color="auto" w:fill="auto"/>
            <w:vAlign w:val="center"/>
            <w:hideMark/>
          </w:tcPr>
          <w:p w14:paraId="1EC0835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6(</w:t>
            </w:r>
            <w:proofErr w:type="gramStart"/>
            <w:r w:rsidRPr="002267C0">
              <w:rPr>
                <w:rFonts w:ascii="Arial" w:hAnsi="Arial" w:cs="Arial"/>
                <w:color w:val="000000"/>
                <w:sz w:val="16"/>
                <w:szCs w:val="16"/>
              </w:rPr>
              <w:t>10)</w:t>
            </w:r>
            <w:proofErr w:type="spellStart"/>
            <w:r w:rsidRPr="002267C0">
              <w:rPr>
                <w:rFonts w:ascii="Arial" w:hAnsi="Arial" w:cs="Arial"/>
                <w:color w:val="000000"/>
                <w:sz w:val="16"/>
                <w:szCs w:val="16"/>
              </w:rPr>
              <w:t>кВ</w:t>
            </w:r>
            <w:proofErr w:type="spellEnd"/>
            <w:proofErr w:type="gramEnd"/>
            <w:r w:rsidRPr="002267C0">
              <w:rPr>
                <w:rFonts w:ascii="Arial" w:hAnsi="Arial" w:cs="Arial"/>
                <w:color w:val="000000"/>
                <w:sz w:val="16"/>
                <w:szCs w:val="16"/>
              </w:rPr>
              <w:t xml:space="preserve"> </w:t>
            </w:r>
            <w:proofErr w:type="spellStart"/>
            <w:r w:rsidRPr="002267C0">
              <w:rPr>
                <w:rFonts w:ascii="Arial" w:hAnsi="Arial" w:cs="Arial"/>
                <w:color w:val="000000"/>
                <w:sz w:val="16"/>
                <w:szCs w:val="16"/>
              </w:rPr>
              <w:t>кл.точн</w:t>
            </w:r>
            <w:proofErr w:type="spellEnd"/>
            <w:r w:rsidRPr="002267C0">
              <w:rPr>
                <w:rFonts w:ascii="Arial" w:hAnsi="Arial" w:cs="Arial"/>
                <w:color w:val="000000"/>
                <w:sz w:val="16"/>
                <w:szCs w:val="16"/>
              </w:rPr>
              <w:t>.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5A7AC2F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трехфазные до 15кВ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329595CE"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НТМИ-6(10), НАМИТ-6(10), НАМИ-6(10) и т.п.</w:t>
            </w:r>
          </w:p>
        </w:tc>
        <w:tc>
          <w:tcPr>
            <w:tcW w:w="1417" w:type="dxa"/>
            <w:tcBorders>
              <w:top w:val="nil"/>
              <w:left w:val="nil"/>
              <w:bottom w:val="single" w:sz="4" w:space="0" w:color="auto"/>
              <w:right w:val="single" w:sz="4" w:space="0" w:color="auto"/>
            </w:tcBorders>
            <w:shd w:val="clear" w:color="auto" w:fill="auto"/>
            <w:noWrap/>
            <w:vAlign w:val="center"/>
            <w:hideMark/>
          </w:tcPr>
          <w:p w14:paraId="2FA0DC26"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74</w:t>
            </w:r>
          </w:p>
        </w:tc>
        <w:tc>
          <w:tcPr>
            <w:tcW w:w="1300" w:type="dxa"/>
            <w:tcBorders>
              <w:top w:val="nil"/>
              <w:left w:val="nil"/>
              <w:bottom w:val="single" w:sz="4" w:space="0" w:color="auto"/>
              <w:right w:val="single" w:sz="4" w:space="0" w:color="auto"/>
            </w:tcBorders>
            <w:shd w:val="clear" w:color="auto" w:fill="auto"/>
            <w:noWrap/>
            <w:vAlign w:val="center"/>
            <w:hideMark/>
          </w:tcPr>
          <w:p w14:paraId="492A6F4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6 950,00</w:t>
            </w:r>
          </w:p>
        </w:tc>
        <w:tc>
          <w:tcPr>
            <w:tcW w:w="1300" w:type="dxa"/>
            <w:tcBorders>
              <w:top w:val="nil"/>
              <w:left w:val="nil"/>
              <w:bottom w:val="single" w:sz="4" w:space="0" w:color="auto"/>
              <w:right w:val="single" w:sz="4" w:space="0" w:color="auto"/>
            </w:tcBorders>
            <w:shd w:val="clear" w:color="auto" w:fill="auto"/>
            <w:noWrap/>
            <w:vAlign w:val="center"/>
            <w:hideMark/>
          </w:tcPr>
          <w:p w14:paraId="7BFAD518" w14:textId="15FBBF76"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8340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60CDFAA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514300</w:t>
            </w:r>
          </w:p>
        </w:tc>
        <w:tc>
          <w:tcPr>
            <w:tcW w:w="1300" w:type="dxa"/>
            <w:tcBorders>
              <w:top w:val="nil"/>
              <w:left w:val="nil"/>
              <w:bottom w:val="single" w:sz="4" w:space="0" w:color="auto"/>
              <w:right w:val="single" w:sz="4" w:space="0" w:color="auto"/>
            </w:tcBorders>
            <w:shd w:val="clear" w:color="auto" w:fill="auto"/>
            <w:noWrap/>
            <w:vAlign w:val="center"/>
            <w:hideMark/>
          </w:tcPr>
          <w:p w14:paraId="5916633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102860</w:t>
            </w:r>
          </w:p>
        </w:tc>
        <w:tc>
          <w:tcPr>
            <w:tcW w:w="1300" w:type="dxa"/>
            <w:tcBorders>
              <w:top w:val="nil"/>
              <w:left w:val="nil"/>
              <w:bottom w:val="single" w:sz="4" w:space="0" w:color="auto"/>
              <w:right w:val="single" w:sz="4" w:space="0" w:color="auto"/>
            </w:tcBorders>
            <w:shd w:val="clear" w:color="auto" w:fill="auto"/>
            <w:noWrap/>
            <w:vAlign w:val="center"/>
            <w:hideMark/>
          </w:tcPr>
          <w:p w14:paraId="4AE805F3"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617160</w:t>
            </w:r>
          </w:p>
        </w:tc>
      </w:tr>
      <w:tr w:rsidR="002267C0" w:rsidRPr="002267C0" w14:paraId="53BC83E5" w14:textId="77777777" w:rsidTr="002267C0">
        <w:trPr>
          <w:trHeight w:val="675"/>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2120064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11</w:t>
            </w:r>
          </w:p>
        </w:tc>
        <w:tc>
          <w:tcPr>
            <w:tcW w:w="2396" w:type="dxa"/>
            <w:tcBorders>
              <w:top w:val="nil"/>
              <w:left w:val="nil"/>
              <w:bottom w:val="single" w:sz="4" w:space="0" w:color="auto"/>
              <w:right w:val="single" w:sz="4" w:space="0" w:color="auto"/>
            </w:tcBorders>
            <w:shd w:val="clear" w:color="auto" w:fill="auto"/>
            <w:vAlign w:val="center"/>
            <w:hideMark/>
          </w:tcPr>
          <w:p w14:paraId="649D18E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тока 35кВ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0,2S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79D1F4BE"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тока 35кВ до 3000А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06A7032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ТОЛ-СЭЩ-35 и т.п.</w:t>
            </w:r>
          </w:p>
        </w:tc>
        <w:tc>
          <w:tcPr>
            <w:tcW w:w="1417" w:type="dxa"/>
            <w:tcBorders>
              <w:top w:val="nil"/>
              <w:left w:val="nil"/>
              <w:bottom w:val="single" w:sz="4" w:space="0" w:color="auto"/>
              <w:right w:val="single" w:sz="4" w:space="0" w:color="auto"/>
            </w:tcBorders>
            <w:shd w:val="clear" w:color="auto" w:fill="auto"/>
            <w:noWrap/>
            <w:vAlign w:val="center"/>
            <w:hideMark/>
          </w:tcPr>
          <w:p w14:paraId="5030B8D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782F3F5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8 580,00</w:t>
            </w:r>
          </w:p>
        </w:tc>
        <w:tc>
          <w:tcPr>
            <w:tcW w:w="1300" w:type="dxa"/>
            <w:tcBorders>
              <w:top w:val="nil"/>
              <w:left w:val="nil"/>
              <w:bottom w:val="single" w:sz="4" w:space="0" w:color="auto"/>
              <w:right w:val="single" w:sz="4" w:space="0" w:color="auto"/>
            </w:tcBorders>
            <w:shd w:val="clear" w:color="auto" w:fill="auto"/>
            <w:noWrap/>
            <w:vAlign w:val="center"/>
            <w:hideMark/>
          </w:tcPr>
          <w:p w14:paraId="479D8110" w14:textId="1788179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10296</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006D0CE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72955F7F"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77D79F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0813A0EB" w14:textId="77777777" w:rsidTr="002267C0">
        <w:trPr>
          <w:trHeight w:val="9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021CC48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12</w:t>
            </w:r>
          </w:p>
        </w:tc>
        <w:tc>
          <w:tcPr>
            <w:tcW w:w="2396" w:type="dxa"/>
            <w:tcBorders>
              <w:top w:val="nil"/>
              <w:left w:val="nil"/>
              <w:bottom w:val="single" w:sz="4" w:space="0" w:color="auto"/>
              <w:right w:val="single" w:sz="4" w:space="0" w:color="auto"/>
            </w:tcBorders>
            <w:shd w:val="clear" w:color="auto" w:fill="auto"/>
            <w:vAlign w:val="center"/>
            <w:hideMark/>
          </w:tcPr>
          <w:p w14:paraId="24AB5A5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Трансформаторы напряжения 35 </w:t>
            </w:r>
            <w:proofErr w:type="spellStart"/>
            <w:r w:rsidRPr="002267C0">
              <w:rPr>
                <w:rFonts w:ascii="Arial" w:hAnsi="Arial" w:cs="Arial"/>
                <w:color w:val="000000"/>
                <w:sz w:val="16"/>
                <w:szCs w:val="16"/>
              </w:rPr>
              <w:t>кВ</w:t>
            </w:r>
            <w:proofErr w:type="spellEnd"/>
            <w:r w:rsidRPr="002267C0">
              <w:rPr>
                <w:rFonts w:ascii="Arial" w:hAnsi="Arial" w:cs="Arial"/>
                <w:color w:val="000000"/>
                <w:sz w:val="16"/>
                <w:szCs w:val="16"/>
              </w:rPr>
              <w:t xml:space="preserve"> </w:t>
            </w:r>
            <w:proofErr w:type="spellStart"/>
            <w:proofErr w:type="gramStart"/>
            <w:r w:rsidRPr="002267C0">
              <w:rPr>
                <w:rFonts w:ascii="Arial" w:hAnsi="Arial" w:cs="Arial"/>
                <w:color w:val="000000"/>
                <w:sz w:val="16"/>
                <w:szCs w:val="16"/>
              </w:rPr>
              <w:t>кл.точн</w:t>
            </w:r>
            <w:proofErr w:type="spellEnd"/>
            <w:proofErr w:type="gramEnd"/>
            <w:r w:rsidRPr="002267C0">
              <w:rPr>
                <w:rFonts w:ascii="Arial" w:hAnsi="Arial" w:cs="Arial"/>
                <w:color w:val="000000"/>
                <w:sz w:val="16"/>
                <w:szCs w:val="16"/>
              </w:rPr>
              <w:t>. 0,2 и менее точные</w:t>
            </w:r>
          </w:p>
        </w:tc>
        <w:tc>
          <w:tcPr>
            <w:tcW w:w="2060" w:type="dxa"/>
            <w:tcBorders>
              <w:top w:val="nil"/>
              <w:left w:val="nil"/>
              <w:bottom w:val="single" w:sz="4" w:space="0" w:color="auto"/>
              <w:right w:val="single" w:sz="4" w:space="0" w:color="auto"/>
            </w:tcBorders>
            <w:shd w:val="clear" w:color="auto" w:fill="auto"/>
            <w:vAlign w:val="center"/>
            <w:hideMark/>
          </w:tcPr>
          <w:p w14:paraId="5CB4738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Трансформаторы напряжения трехфазные до 15кВ на месте установки</w:t>
            </w:r>
          </w:p>
        </w:tc>
        <w:tc>
          <w:tcPr>
            <w:tcW w:w="1626" w:type="dxa"/>
            <w:tcBorders>
              <w:top w:val="nil"/>
              <w:left w:val="nil"/>
              <w:bottom w:val="single" w:sz="4" w:space="0" w:color="auto"/>
              <w:right w:val="single" w:sz="4" w:space="0" w:color="auto"/>
            </w:tcBorders>
            <w:shd w:val="clear" w:color="auto" w:fill="auto"/>
            <w:vAlign w:val="center"/>
            <w:hideMark/>
          </w:tcPr>
          <w:p w14:paraId="11C1B37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НТМИ-35, НАМИТ-35, НАМИ-35 и т.п.</w:t>
            </w:r>
          </w:p>
        </w:tc>
        <w:tc>
          <w:tcPr>
            <w:tcW w:w="1417" w:type="dxa"/>
            <w:tcBorders>
              <w:top w:val="nil"/>
              <w:left w:val="nil"/>
              <w:bottom w:val="single" w:sz="4" w:space="0" w:color="auto"/>
              <w:right w:val="single" w:sz="4" w:space="0" w:color="auto"/>
            </w:tcBorders>
            <w:shd w:val="clear" w:color="auto" w:fill="auto"/>
            <w:noWrap/>
            <w:vAlign w:val="center"/>
            <w:hideMark/>
          </w:tcPr>
          <w:p w14:paraId="4F0E2AB4"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D8912C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6 995,69</w:t>
            </w:r>
          </w:p>
        </w:tc>
        <w:tc>
          <w:tcPr>
            <w:tcW w:w="1300" w:type="dxa"/>
            <w:tcBorders>
              <w:top w:val="nil"/>
              <w:left w:val="nil"/>
              <w:bottom w:val="single" w:sz="4" w:space="0" w:color="auto"/>
              <w:right w:val="single" w:sz="4" w:space="0" w:color="auto"/>
            </w:tcBorders>
            <w:shd w:val="clear" w:color="auto" w:fill="auto"/>
            <w:noWrap/>
            <w:vAlign w:val="center"/>
            <w:hideMark/>
          </w:tcPr>
          <w:p w14:paraId="3EA16E60" w14:textId="03844D68"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8394,8</w:t>
            </w:r>
            <w:r w:rsidR="00C172AD">
              <w:rPr>
                <w:rFonts w:ascii="Arial" w:hAnsi="Arial" w:cs="Arial"/>
                <w:color w:val="000000"/>
                <w:sz w:val="16"/>
                <w:szCs w:val="16"/>
              </w:rPr>
              <w:t>3</w:t>
            </w:r>
          </w:p>
        </w:tc>
        <w:tc>
          <w:tcPr>
            <w:tcW w:w="1300" w:type="dxa"/>
            <w:tcBorders>
              <w:top w:val="nil"/>
              <w:left w:val="nil"/>
              <w:bottom w:val="single" w:sz="4" w:space="0" w:color="auto"/>
              <w:right w:val="single" w:sz="4" w:space="0" w:color="auto"/>
            </w:tcBorders>
            <w:shd w:val="clear" w:color="auto" w:fill="auto"/>
            <w:noWrap/>
            <w:vAlign w:val="center"/>
            <w:hideMark/>
          </w:tcPr>
          <w:p w14:paraId="521420E1"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693E46EE"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c>
          <w:tcPr>
            <w:tcW w:w="1300" w:type="dxa"/>
            <w:tcBorders>
              <w:top w:val="nil"/>
              <w:left w:val="nil"/>
              <w:bottom w:val="single" w:sz="4" w:space="0" w:color="auto"/>
              <w:right w:val="single" w:sz="4" w:space="0" w:color="auto"/>
            </w:tcBorders>
            <w:shd w:val="clear" w:color="auto" w:fill="auto"/>
            <w:noWrap/>
            <w:vAlign w:val="center"/>
            <w:hideMark/>
          </w:tcPr>
          <w:p w14:paraId="15340795"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0</w:t>
            </w:r>
          </w:p>
        </w:tc>
      </w:tr>
      <w:tr w:rsidR="002267C0" w:rsidRPr="002267C0" w14:paraId="601F2038" w14:textId="77777777" w:rsidTr="002267C0">
        <w:trPr>
          <w:trHeight w:val="3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74111D47"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13</w:t>
            </w:r>
          </w:p>
        </w:tc>
        <w:tc>
          <w:tcPr>
            <w:tcW w:w="2396" w:type="dxa"/>
            <w:tcBorders>
              <w:top w:val="nil"/>
              <w:left w:val="nil"/>
              <w:bottom w:val="single" w:sz="4" w:space="0" w:color="auto"/>
              <w:right w:val="single" w:sz="4" w:space="0" w:color="auto"/>
            </w:tcBorders>
            <w:shd w:val="clear" w:color="auto" w:fill="auto"/>
            <w:vAlign w:val="center"/>
            <w:hideMark/>
          </w:tcPr>
          <w:p w14:paraId="4F9D18B0"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Техническое обслуживание</w:t>
            </w:r>
          </w:p>
        </w:tc>
        <w:tc>
          <w:tcPr>
            <w:tcW w:w="2060" w:type="dxa"/>
            <w:tcBorders>
              <w:top w:val="nil"/>
              <w:left w:val="nil"/>
              <w:bottom w:val="single" w:sz="4" w:space="0" w:color="auto"/>
              <w:right w:val="single" w:sz="4" w:space="0" w:color="auto"/>
            </w:tcBorders>
            <w:shd w:val="clear" w:color="auto" w:fill="auto"/>
            <w:vAlign w:val="center"/>
            <w:hideMark/>
          </w:tcPr>
          <w:p w14:paraId="58C9075B" w14:textId="208F46D0"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Демонтаж, монтаж, промывка, проверка изоляции, настройка</w:t>
            </w:r>
            <w:r w:rsidRPr="002267C0">
              <w:rPr>
                <w:rFonts w:ascii="Arial" w:hAnsi="Arial" w:cs="Arial"/>
                <w:color w:val="000000"/>
                <w:sz w:val="16"/>
                <w:szCs w:val="16"/>
              </w:rPr>
              <w:t xml:space="preserve"> </w:t>
            </w:r>
          </w:p>
        </w:tc>
        <w:tc>
          <w:tcPr>
            <w:tcW w:w="1626" w:type="dxa"/>
            <w:tcBorders>
              <w:top w:val="nil"/>
              <w:left w:val="nil"/>
              <w:bottom w:val="single" w:sz="4" w:space="0" w:color="auto"/>
              <w:right w:val="single" w:sz="4" w:space="0" w:color="auto"/>
            </w:tcBorders>
            <w:shd w:val="clear" w:color="auto" w:fill="auto"/>
            <w:vAlign w:val="center"/>
            <w:hideMark/>
          </w:tcPr>
          <w:p w14:paraId="332C0BB8" w14:textId="1DB4BDB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xml:space="preserve">ИВБ ТЭМ-104 </w:t>
            </w:r>
          </w:p>
        </w:tc>
        <w:tc>
          <w:tcPr>
            <w:tcW w:w="1417" w:type="dxa"/>
            <w:tcBorders>
              <w:top w:val="nil"/>
              <w:left w:val="nil"/>
              <w:bottom w:val="single" w:sz="4" w:space="0" w:color="auto"/>
              <w:right w:val="single" w:sz="4" w:space="0" w:color="auto"/>
            </w:tcBorders>
            <w:shd w:val="clear" w:color="auto" w:fill="auto"/>
            <w:noWrap/>
            <w:vAlign w:val="center"/>
            <w:hideMark/>
          </w:tcPr>
          <w:p w14:paraId="3BCA6DA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w:t>
            </w:r>
          </w:p>
        </w:tc>
        <w:tc>
          <w:tcPr>
            <w:tcW w:w="1300" w:type="dxa"/>
            <w:tcBorders>
              <w:top w:val="nil"/>
              <w:left w:val="nil"/>
              <w:bottom w:val="single" w:sz="4" w:space="0" w:color="auto"/>
              <w:right w:val="single" w:sz="4" w:space="0" w:color="auto"/>
            </w:tcBorders>
            <w:shd w:val="clear" w:color="auto" w:fill="auto"/>
            <w:noWrap/>
            <w:vAlign w:val="center"/>
            <w:hideMark/>
          </w:tcPr>
          <w:p w14:paraId="5FDCA6E2"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49 850,00</w:t>
            </w:r>
          </w:p>
        </w:tc>
        <w:tc>
          <w:tcPr>
            <w:tcW w:w="1300" w:type="dxa"/>
            <w:tcBorders>
              <w:top w:val="nil"/>
              <w:left w:val="nil"/>
              <w:bottom w:val="single" w:sz="4" w:space="0" w:color="auto"/>
              <w:right w:val="single" w:sz="4" w:space="0" w:color="auto"/>
            </w:tcBorders>
            <w:shd w:val="clear" w:color="auto" w:fill="auto"/>
            <w:noWrap/>
            <w:vAlign w:val="center"/>
            <w:hideMark/>
          </w:tcPr>
          <w:p w14:paraId="2EFB0D6F" w14:textId="22CF6D43"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59820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703F334A" w14:textId="1B952A3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99700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439F812A" w14:textId="25F6D641"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19940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592AF5A8" w14:textId="51C8072B"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119640</w:t>
            </w:r>
            <w:r w:rsidR="00C172AD">
              <w:rPr>
                <w:rFonts w:ascii="Arial" w:hAnsi="Arial" w:cs="Arial"/>
                <w:color w:val="000000"/>
                <w:sz w:val="16"/>
                <w:szCs w:val="16"/>
              </w:rPr>
              <w:t>,00</w:t>
            </w:r>
          </w:p>
        </w:tc>
      </w:tr>
      <w:tr w:rsidR="002267C0" w:rsidRPr="002267C0" w14:paraId="4475BC9E" w14:textId="77777777" w:rsidTr="002267C0">
        <w:trPr>
          <w:trHeight w:val="300"/>
        </w:trPr>
        <w:tc>
          <w:tcPr>
            <w:tcW w:w="434" w:type="dxa"/>
            <w:tcBorders>
              <w:top w:val="nil"/>
              <w:left w:val="single" w:sz="4" w:space="0" w:color="auto"/>
              <w:bottom w:val="single" w:sz="4" w:space="0" w:color="auto"/>
              <w:right w:val="single" w:sz="4" w:space="0" w:color="auto"/>
            </w:tcBorders>
            <w:shd w:val="clear" w:color="auto" w:fill="auto"/>
            <w:vAlign w:val="center"/>
            <w:hideMark/>
          </w:tcPr>
          <w:p w14:paraId="2523FDA8"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14</w:t>
            </w:r>
          </w:p>
        </w:tc>
        <w:tc>
          <w:tcPr>
            <w:tcW w:w="2396" w:type="dxa"/>
            <w:tcBorders>
              <w:top w:val="nil"/>
              <w:left w:val="nil"/>
              <w:bottom w:val="single" w:sz="4" w:space="0" w:color="auto"/>
              <w:right w:val="single" w:sz="4" w:space="0" w:color="auto"/>
            </w:tcBorders>
            <w:shd w:val="clear" w:color="auto" w:fill="auto"/>
            <w:vAlign w:val="center"/>
            <w:hideMark/>
          </w:tcPr>
          <w:p w14:paraId="70C6CC6D"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Техническое обслуживание</w:t>
            </w:r>
          </w:p>
        </w:tc>
        <w:tc>
          <w:tcPr>
            <w:tcW w:w="2060" w:type="dxa"/>
            <w:tcBorders>
              <w:top w:val="nil"/>
              <w:left w:val="nil"/>
              <w:bottom w:val="single" w:sz="4" w:space="0" w:color="auto"/>
              <w:right w:val="single" w:sz="4" w:space="0" w:color="auto"/>
            </w:tcBorders>
            <w:shd w:val="clear" w:color="auto" w:fill="auto"/>
            <w:vAlign w:val="center"/>
            <w:hideMark/>
          </w:tcPr>
          <w:p w14:paraId="159D6CDC" w14:textId="5E881B25"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Демонтаж, монтаж, промывка, проверка изоляции, настройка</w:t>
            </w:r>
          </w:p>
        </w:tc>
        <w:tc>
          <w:tcPr>
            <w:tcW w:w="1626" w:type="dxa"/>
            <w:tcBorders>
              <w:top w:val="nil"/>
              <w:left w:val="nil"/>
              <w:bottom w:val="single" w:sz="4" w:space="0" w:color="auto"/>
              <w:right w:val="single" w:sz="4" w:space="0" w:color="auto"/>
            </w:tcBorders>
            <w:shd w:val="clear" w:color="auto" w:fill="auto"/>
            <w:vAlign w:val="center"/>
            <w:hideMark/>
          </w:tcPr>
          <w:p w14:paraId="5365DFC1" w14:textId="0B94B48B"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ПРП Ду32, ПРП Ду25</w:t>
            </w:r>
          </w:p>
        </w:tc>
        <w:tc>
          <w:tcPr>
            <w:tcW w:w="1417" w:type="dxa"/>
            <w:tcBorders>
              <w:top w:val="nil"/>
              <w:left w:val="nil"/>
              <w:bottom w:val="single" w:sz="4" w:space="0" w:color="auto"/>
              <w:right w:val="single" w:sz="4" w:space="0" w:color="auto"/>
            </w:tcBorders>
            <w:shd w:val="clear" w:color="auto" w:fill="auto"/>
            <w:noWrap/>
            <w:vAlign w:val="center"/>
            <w:hideMark/>
          </w:tcPr>
          <w:p w14:paraId="0645D2EC"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4</w:t>
            </w:r>
          </w:p>
        </w:tc>
        <w:tc>
          <w:tcPr>
            <w:tcW w:w="1300" w:type="dxa"/>
            <w:tcBorders>
              <w:top w:val="nil"/>
              <w:left w:val="nil"/>
              <w:bottom w:val="single" w:sz="4" w:space="0" w:color="auto"/>
              <w:right w:val="single" w:sz="4" w:space="0" w:color="auto"/>
            </w:tcBorders>
            <w:shd w:val="clear" w:color="auto" w:fill="auto"/>
            <w:noWrap/>
            <w:vAlign w:val="center"/>
            <w:hideMark/>
          </w:tcPr>
          <w:p w14:paraId="3FB9591D"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24 900,00</w:t>
            </w:r>
          </w:p>
        </w:tc>
        <w:tc>
          <w:tcPr>
            <w:tcW w:w="1300" w:type="dxa"/>
            <w:tcBorders>
              <w:top w:val="nil"/>
              <w:left w:val="nil"/>
              <w:bottom w:val="single" w:sz="4" w:space="0" w:color="auto"/>
              <w:right w:val="single" w:sz="4" w:space="0" w:color="auto"/>
            </w:tcBorders>
            <w:shd w:val="clear" w:color="auto" w:fill="auto"/>
            <w:noWrap/>
            <w:vAlign w:val="center"/>
            <w:hideMark/>
          </w:tcPr>
          <w:p w14:paraId="449C7BE9" w14:textId="5BD989BE"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29880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424A7355" w14:textId="264BC6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99600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3D376DFA" w14:textId="111A512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19920</w:t>
            </w:r>
            <w:r w:rsidR="00C172AD">
              <w:rPr>
                <w:rFonts w:ascii="Arial" w:hAnsi="Arial" w:cs="Arial"/>
                <w:color w:val="000000"/>
                <w:sz w:val="16"/>
                <w:szCs w:val="16"/>
              </w:rPr>
              <w:t>,00</w:t>
            </w:r>
          </w:p>
        </w:tc>
        <w:tc>
          <w:tcPr>
            <w:tcW w:w="1300" w:type="dxa"/>
            <w:tcBorders>
              <w:top w:val="nil"/>
              <w:left w:val="nil"/>
              <w:bottom w:val="single" w:sz="4" w:space="0" w:color="auto"/>
              <w:right w:val="single" w:sz="4" w:space="0" w:color="auto"/>
            </w:tcBorders>
            <w:shd w:val="clear" w:color="auto" w:fill="auto"/>
            <w:noWrap/>
            <w:vAlign w:val="center"/>
            <w:hideMark/>
          </w:tcPr>
          <w:p w14:paraId="1282F174" w14:textId="325D1920"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119520</w:t>
            </w:r>
            <w:r w:rsidR="00C172AD">
              <w:rPr>
                <w:rFonts w:ascii="Arial" w:hAnsi="Arial" w:cs="Arial"/>
                <w:color w:val="000000"/>
                <w:sz w:val="16"/>
                <w:szCs w:val="16"/>
              </w:rPr>
              <w:t>,00</w:t>
            </w:r>
          </w:p>
        </w:tc>
      </w:tr>
      <w:tr w:rsidR="002267C0" w:rsidRPr="002267C0" w14:paraId="74AD760A" w14:textId="77777777" w:rsidTr="002267C0">
        <w:trPr>
          <w:trHeight w:val="300"/>
        </w:trPr>
        <w:tc>
          <w:tcPr>
            <w:tcW w:w="65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1CC31" w14:textId="77777777" w:rsidR="002267C0" w:rsidRPr="002267C0" w:rsidRDefault="002267C0" w:rsidP="002267C0">
            <w:pPr>
              <w:rPr>
                <w:rFonts w:ascii="Arial" w:hAnsi="Arial" w:cs="Arial"/>
                <w:color w:val="000000"/>
                <w:sz w:val="16"/>
                <w:szCs w:val="16"/>
              </w:rPr>
            </w:pPr>
            <w:r w:rsidRPr="002267C0">
              <w:rPr>
                <w:rFonts w:ascii="Arial" w:hAnsi="Arial" w:cs="Arial"/>
                <w:color w:val="000000"/>
                <w:sz w:val="16"/>
                <w:szCs w:val="16"/>
              </w:rPr>
              <w:t>ВСЕГО:</w:t>
            </w:r>
          </w:p>
        </w:tc>
        <w:tc>
          <w:tcPr>
            <w:tcW w:w="1417" w:type="dxa"/>
            <w:tcBorders>
              <w:top w:val="nil"/>
              <w:left w:val="nil"/>
              <w:bottom w:val="single" w:sz="4" w:space="0" w:color="auto"/>
              <w:right w:val="single" w:sz="4" w:space="0" w:color="auto"/>
            </w:tcBorders>
            <w:shd w:val="clear" w:color="auto" w:fill="auto"/>
            <w:noWrap/>
            <w:vAlign w:val="center"/>
            <w:hideMark/>
          </w:tcPr>
          <w:p w14:paraId="529368FD"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399</w:t>
            </w:r>
          </w:p>
        </w:tc>
        <w:tc>
          <w:tcPr>
            <w:tcW w:w="1300" w:type="dxa"/>
            <w:tcBorders>
              <w:top w:val="nil"/>
              <w:left w:val="nil"/>
              <w:bottom w:val="single" w:sz="4" w:space="0" w:color="auto"/>
              <w:right w:val="single" w:sz="4" w:space="0" w:color="auto"/>
            </w:tcBorders>
            <w:shd w:val="clear" w:color="auto" w:fill="auto"/>
            <w:noWrap/>
            <w:vAlign w:val="center"/>
            <w:hideMark/>
          </w:tcPr>
          <w:p w14:paraId="7C2F8F0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14:paraId="478F90BB" w14:textId="77777777" w:rsidR="002267C0" w:rsidRPr="002267C0" w:rsidRDefault="002267C0" w:rsidP="002267C0">
            <w:pPr>
              <w:jc w:val="center"/>
              <w:rPr>
                <w:rFonts w:ascii="Arial" w:hAnsi="Arial" w:cs="Arial"/>
                <w:color w:val="000000"/>
                <w:sz w:val="16"/>
                <w:szCs w:val="16"/>
              </w:rPr>
            </w:pPr>
            <w:r w:rsidRPr="002267C0">
              <w:rPr>
                <w:rFonts w:ascii="Arial" w:hAnsi="Arial" w:cs="Arial"/>
                <w:color w:val="000000"/>
                <w:sz w:val="16"/>
                <w:szCs w:val="16"/>
              </w:rPr>
              <w:t> </w:t>
            </w:r>
          </w:p>
        </w:tc>
        <w:tc>
          <w:tcPr>
            <w:tcW w:w="1300" w:type="dxa"/>
            <w:tcBorders>
              <w:top w:val="nil"/>
              <w:left w:val="nil"/>
              <w:bottom w:val="single" w:sz="4" w:space="0" w:color="auto"/>
              <w:right w:val="single" w:sz="4" w:space="0" w:color="auto"/>
            </w:tcBorders>
            <w:shd w:val="clear" w:color="auto" w:fill="auto"/>
            <w:noWrap/>
            <w:vAlign w:val="center"/>
            <w:hideMark/>
          </w:tcPr>
          <w:p w14:paraId="69B039F6" w14:textId="7291EEBF"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2 507 017,98</w:t>
            </w:r>
          </w:p>
        </w:tc>
        <w:tc>
          <w:tcPr>
            <w:tcW w:w="1300" w:type="dxa"/>
            <w:tcBorders>
              <w:top w:val="nil"/>
              <w:left w:val="nil"/>
              <w:bottom w:val="single" w:sz="4" w:space="0" w:color="auto"/>
              <w:right w:val="single" w:sz="4" w:space="0" w:color="auto"/>
            </w:tcBorders>
            <w:shd w:val="clear" w:color="auto" w:fill="auto"/>
            <w:noWrap/>
            <w:vAlign w:val="center"/>
            <w:hideMark/>
          </w:tcPr>
          <w:p w14:paraId="28AC7F04" w14:textId="68ECC1C6"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501 403,60</w:t>
            </w:r>
          </w:p>
        </w:tc>
        <w:tc>
          <w:tcPr>
            <w:tcW w:w="1300" w:type="dxa"/>
            <w:tcBorders>
              <w:top w:val="nil"/>
              <w:left w:val="nil"/>
              <w:bottom w:val="single" w:sz="4" w:space="0" w:color="auto"/>
              <w:right w:val="single" w:sz="4" w:space="0" w:color="auto"/>
            </w:tcBorders>
            <w:shd w:val="clear" w:color="auto" w:fill="auto"/>
            <w:noWrap/>
            <w:vAlign w:val="center"/>
            <w:hideMark/>
          </w:tcPr>
          <w:p w14:paraId="7C917E76" w14:textId="75144D3A" w:rsidR="002267C0" w:rsidRPr="002267C0" w:rsidRDefault="002267C0" w:rsidP="002267C0">
            <w:pPr>
              <w:jc w:val="center"/>
              <w:rPr>
                <w:rFonts w:ascii="Arial" w:hAnsi="Arial" w:cs="Arial"/>
                <w:color w:val="000000"/>
                <w:sz w:val="16"/>
                <w:szCs w:val="16"/>
              </w:rPr>
            </w:pPr>
            <w:r>
              <w:rPr>
                <w:rFonts w:ascii="Arial" w:hAnsi="Arial" w:cs="Arial"/>
                <w:color w:val="000000"/>
                <w:sz w:val="16"/>
                <w:szCs w:val="16"/>
              </w:rPr>
              <w:t>3 008 421,58</w:t>
            </w:r>
          </w:p>
        </w:tc>
      </w:tr>
    </w:tbl>
    <w:p w14:paraId="232288A8" w14:textId="77777777" w:rsidR="002267C0" w:rsidRDefault="002267C0" w:rsidP="003F11A1">
      <w:pPr>
        <w:ind w:firstLine="709"/>
        <w:jc w:val="center"/>
        <w:rPr>
          <w:sz w:val="22"/>
          <w:szCs w:val="22"/>
        </w:rPr>
      </w:pPr>
    </w:p>
    <w:p w14:paraId="771B070B" w14:textId="1ED9146F" w:rsidR="002840F9" w:rsidRPr="001E425D" w:rsidRDefault="002840F9" w:rsidP="000A13F8">
      <w:pPr>
        <w:rPr>
          <w:sz w:val="22"/>
          <w:szCs w:val="22"/>
        </w:rPr>
      </w:pPr>
    </w:p>
    <w:tbl>
      <w:tblPr>
        <w:tblW w:w="12898" w:type="dxa"/>
        <w:tblInd w:w="5" w:type="dxa"/>
        <w:tblBorders>
          <w:insideH w:val="nil"/>
          <w:insideV w:val="nil"/>
        </w:tblBorders>
        <w:tblLayout w:type="fixed"/>
        <w:tblLook w:val="04A0" w:firstRow="1" w:lastRow="0" w:firstColumn="1" w:lastColumn="0" w:noHBand="0" w:noVBand="1"/>
      </w:tblPr>
      <w:tblGrid>
        <w:gridCol w:w="8183"/>
        <w:gridCol w:w="4715"/>
      </w:tblGrid>
      <w:tr w:rsidR="003F11A1" w:rsidRPr="003D400C" w14:paraId="4046B2C7" w14:textId="77777777" w:rsidTr="000A13F8">
        <w:tc>
          <w:tcPr>
            <w:tcW w:w="8183" w:type="dxa"/>
            <w:tcBorders>
              <w:top w:val="nil"/>
              <w:left w:val="nil"/>
              <w:bottom w:val="nil"/>
              <w:right w:val="nil"/>
            </w:tcBorders>
          </w:tcPr>
          <w:p w14:paraId="042B2CB7" w14:textId="77777777" w:rsidR="003F11A1" w:rsidRPr="003D400C" w:rsidRDefault="003F11A1" w:rsidP="000A13F8">
            <w:pPr>
              <w:rPr>
                <w:sz w:val="18"/>
              </w:rPr>
            </w:pPr>
          </w:p>
          <w:p w14:paraId="075F10A5" w14:textId="77777777" w:rsidR="003F11A1" w:rsidRPr="003D400C" w:rsidRDefault="003F11A1" w:rsidP="000A13F8">
            <w:pPr>
              <w:rPr>
                <w:b/>
                <w:sz w:val="18"/>
              </w:rPr>
            </w:pPr>
            <w:r w:rsidRPr="003D400C">
              <w:rPr>
                <w:b/>
                <w:sz w:val="18"/>
              </w:rPr>
              <w:t>Заказчик:</w:t>
            </w:r>
          </w:p>
          <w:p w14:paraId="650E4B34" w14:textId="4F498120" w:rsidR="003F11A1" w:rsidRPr="00840BFB" w:rsidRDefault="003F11A1" w:rsidP="000A13F8">
            <w:pPr>
              <w:rPr>
                <w:b/>
                <w:sz w:val="18"/>
              </w:rPr>
            </w:pPr>
            <w:r w:rsidRPr="003D400C">
              <w:rPr>
                <w:b/>
                <w:sz w:val="18"/>
              </w:rPr>
              <w:t xml:space="preserve">Директор филиала </w:t>
            </w:r>
            <w:r w:rsidR="002267C0">
              <w:rPr>
                <w:b/>
                <w:sz w:val="18"/>
              </w:rPr>
              <w:t>АО «ИЭСК</w:t>
            </w:r>
            <w:r w:rsidRPr="003D400C">
              <w:rPr>
                <w:b/>
                <w:sz w:val="18"/>
              </w:rPr>
              <w:t xml:space="preserve"> </w:t>
            </w:r>
          </w:p>
          <w:p w14:paraId="7067EBBF" w14:textId="77777777" w:rsidR="003F11A1" w:rsidRPr="003D400C" w:rsidRDefault="003F11A1" w:rsidP="000A13F8">
            <w:pPr>
              <w:rPr>
                <w:b/>
                <w:sz w:val="18"/>
              </w:rPr>
            </w:pPr>
            <w:r w:rsidRPr="003D400C">
              <w:rPr>
                <w:b/>
                <w:sz w:val="18"/>
              </w:rPr>
              <w:t>«Южные электрические сети»</w:t>
            </w:r>
          </w:p>
          <w:p w14:paraId="5DCBE0C4" w14:textId="77777777" w:rsidR="003F11A1" w:rsidRPr="003D400C" w:rsidRDefault="003F11A1" w:rsidP="000A13F8">
            <w:pPr>
              <w:rPr>
                <w:b/>
                <w:sz w:val="18"/>
              </w:rPr>
            </w:pPr>
          </w:p>
          <w:p w14:paraId="717AAC12" w14:textId="12E65E3F" w:rsidR="003F11A1" w:rsidRPr="003A732A" w:rsidRDefault="003F11A1" w:rsidP="000A13F8">
            <w:pPr>
              <w:rPr>
                <w:b/>
                <w:sz w:val="18"/>
                <w:highlight w:val="yellow"/>
              </w:rPr>
            </w:pPr>
            <w:r w:rsidRPr="003A732A">
              <w:rPr>
                <w:b/>
                <w:sz w:val="18"/>
                <w:highlight w:val="yellow"/>
              </w:rPr>
              <w:t>___________________ /</w:t>
            </w:r>
            <w:r w:rsidR="000E66E7">
              <w:rPr>
                <w:b/>
                <w:sz w:val="18"/>
                <w:highlight w:val="yellow"/>
              </w:rPr>
              <w:t>______________________</w:t>
            </w:r>
            <w:r w:rsidRPr="003A732A">
              <w:rPr>
                <w:b/>
                <w:sz w:val="18"/>
                <w:highlight w:val="yellow"/>
              </w:rPr>
              <w:t>/</w:t>
            </w:r>
          </w:p>
          <w:p w14:paraId="0A282BD3" w14:textId="37EDBFF7" w:rsidR="003F11A1" w:rsidRPr="003D400C" w:rsidRDefault="003F11A1" w:rsidP="00114E49">
            <w:pPr>
              <w:rPr>
                <w:sz w:val="18"/>
                <w:szCs w:val="22"/>
              </w:rPr>
            </w:pPr>
            <w:r w:rsidRPr="003A732A">
              <w:rPr>
                <w:b/>
                <w:sz w:val="18"/>
                <w:highlight w:val="yellow"/>
              </w:rPr>
              <w:t>«____»__________________</w:t>
            </w:r>
            <w:r w:rsidR="002267C0">
              <w:rPr>
                <w:b/>
                <w:sz w:val="18"/>
                <w:highlight w:val="yellow"/>
              </w:rPr>
              <w:t>2024</w:t>
            </w:r>
            <w:r w:rsidRPr="003A732A">
              <w:rPr>
                <w:b/>
                <w:sz w:val="18"/>
                <w:highlight w:val="yellow"/>
              </w:rPr>
              <w:t xml:space="preserve"> г.</w:t>
            </w:r>
            <w:r w:rsidRPr="003D400C">
              <w:rPr>
                <w:b/>
                <w:sz w:val="18"/>
              </w:rPr>
              <w:br/>
              <w:t>М.П.</w:t>
            </w:r>
          </w:p>
        </w:tc>
        <w:tc>
          <w:tcPr>
            <w:tcW w:w="4715" w:type="dxa"/>
            <w:tcBorders>
              <w:top w:val="nil"/>
              <w:left w:val="nil"/>
              <w:bottom w:val="nil"/>
              <w:right w:val="nil"/>
            </w:tcBorders>
          </w:tcPr>
          <w:p w14:paraId="4225E5BD" w14:textId="77777777" w:rsidR="003F11A1" w:rsidRPr="003D400C" w:rsidRDefault="003F11A1" w:rsidP="000A13F8">
            <w:pPr>
              <w:rPr>
                <w:b/>
                <w:sz w:val="18"/>
                <w:szCs w:val="22"/>
              </w:rPr>
            </w:pPr>
          </w:p>
          <w:p w14:paraId="42EB6451" w14:textId="77777777" w:rsidR="003F11A1" w:rsidRPr="003D400C" w:rsidRDefault="003F11A1" w:rsidP="000A13F8">
            <w:pPr>
              <w:spacing w:after="200"/>
              <w:rPr>
                <w:b/>
                <w:bCs/>
                <w:sz w:val="18"/>
                <w:szCs w:val="22"/>
              </w:rPr>
            </w:pPr>
            <w:r w:rsidRPr="003D400C">
              <w:rPr>
                <w:b/>
                <w:bCs/>
                <w:sz w:val="18"/>
                <w:szCs w:val="22"/>
              </w:rPr>
              <w:t>Исполнитель:</w:t>
            </w:r>
          </w:p>
          <w:p w14:paraId="5B745D67" w14:textId="77777777" w:rsidR="003F11A1" w:rsidRPr="003D400C" w:rsidRDefault="003F11A1" w:rsidP="000A13F8">
            <w:pPr>
              <w:tabs>
                <w:tab w:val="center" w:pos="4677"/>
                <w:tab w:val="right" w:pos="9355"/>
              </w:tabs>
              <w:rPr>
                <w:b/>
                <w:bCs/>
                <w:sz w:val="18"/>
              </w:rPr>
            </w:pPr>
          </w:p>
          <w:p w14:paraId="1A301A6D" w14:textId="77777777" w:rsidR="003F11A1" w:rsidRPr="003D400C" w:rsidRDefault="003F11A1" w:rsidP="000A13F8">
            <w:pPr>
              <w:tabs>
                <w:tab w:val="center" w:pos="4677"/>
                <w:tab w:val="right" w:pos="9355"/>
              </w:tabs>
              <w:rPr>
                <w:b/>
                <w:bCs/>
                <w:sz w:val="18"/>
              </w:rPr>
            </w:pPr>
          </w:p>
          <w:p w14:paraId="4272918D" w14:textId="4FCDDFF9" w:rsidR="003F11A1" w:rsidRPr="003D400C" w:rsidRDefault="003F11A1" w:rsidP="00114E49">
            <w:pPr>
              <w:rPr>
                <w:sz w:val="18"/>
                <w:szCs w:val="22"/>
              </w:rPr>
            </w:pPr>
            <w:r w:rsidRPr="003D400C">
              <w:rPr>
                <w:b/>
                <w:bCs/>
                <w:sz w:val="18"/>
              </w:rPr>
              <w:t>___________________   / _____________________/                           «____»__________________</w:t>
            </w:r>
            <w:r w:rsidR="002267C0">
              <w:rPr>
                <w:b/>
                <w:bCs/>
                <w:sz w:val="18"/>
              </w:rPr>
              <w:t>2024</w:t>
            </w:r>
            <w:r w:rsidRPr="003D400C">
              <w:rPr>
                <w:b/>
                <w:bCs/>
                <w:sz w:val="18"/>
              </w:rPr>
              <w:t xml:space="preserve">  г.</w:t>
            </w:r>
            <w:r w:rsidRPr="003D400C">
              <w:rPr>
                <w:b/>
                <w:bCs/>
                <w:sz w:val="18"/>
              </w:rPr>
              <w:br/>
              <w:t>М.П.</w:t>
            </w:r>
          </w:p>
        </w:tc>
      </w:tr>
    </w:tbl>
    <w:p w14:paraId="73454CFD" w14:textId="77777777" w:rsidR="003F11A1" w:rsidRPr="001E425D" w:rsidRDefault="003F11A1" w:rsidP="003B6371">
      <w:pPr>
        <w:ind w:firstLine="709"/>
        <w:rPr>
          <w:sz w:val="22"/>
          <w:szCs w:val="22"/>
        </w:rPr>
        <w:sectPr w:rsidR="003F11A1" w:rsidRPr="001E425D" w:rsidSect="001F4071">
          <w:pgSz w:w="16838" w:h="11906" w:orient="landscape" w:code="9"/>
          <w:pgMar w:top="1418" w:right="567" w:bottom="707" w:left="709" w:header="284" w:footer="596" w:gutter="0"/>
          <w:cols w:space="708"/>
          <w:titlePg/>
          <w:rtlGutter/>
          <w:docGrid w:linePitch="360"/>
        </w:sectPr>
      </w:pPr>
    </w:p>
    <w:tbl>
      <w:tblPr>
        <w:tblW w:w="0" w:type="auto"/>
        <w:tblBorders>
          <w:top w:val="nil"/>
          <w:left w:val="nil"/>
          <w:bottom w:val="nil"/>
          <w:right w:val="nil"/>
          <w:insideH w:val="nil"/>
          <w:insideV w:val="nil"/>
        </w:tblBorders>
        <w:tblLook w:val="04A0" w:firstRow="1" w:lastRow="0" w:firstColumn="1" w:lastColumn="0" w:noHBand="0" w:noVBand="1"/>
      </w:tblPr>
      <w:tblGrid>
        <w:gridCol w:w="4868"/>
        <w:gridCol w:w="4913"/>
      </w:tblGrid>
      <w:tr w:rsidR="003F11A1" w:rsidRPr="001E425D" w14:paraId="71BC5393" w14:textId="77777777" w:rsidTr="003B6371">
        <w:tc>
          <w:tcPr>
            <w:tcW w:w="4868" w:type="dxa"/>
          </w:tcPr>
          <w:p w14:paraId="67ABD0E8" w14:textId="77777777" w:rsidR="003F11A1" w:rsidRPr="001E425D" w:rsidRDefault="003F11A1" w:rsidP="003B6371">
            <w:pPr>
              <w:tabs>
                <w:tab w:val="left" w:pos="7056"/>
              </w:tabs>
              <w:suppressAutoHyphens/>
              <w:rPr>
                <w:sz w:val="22"/>
                <w:szCs w:val="22"/>
              </w:rPr>
            </w:pPr>
          </w:p>
        </w:tc>
        <w:tc>
          <w:tcPr>
            <w:tcW w:w="4913" w:type="dxa"/>
          </w:tcPr>
          <w:p w14:paraId="3603EAF9" w14:textId="77777777" w:rsidR="000A7645" w:rsidRDefault="000A7645" w:rsidP="000A13F8">
            <w:pPr>
              <w:shd w:val="clear" w:color="auto" w:fill="FFFFFF"/>
              <w:tabs>
                <w:tab w:val="left" w:pos="7056"/>
              </w:tabs>
              <w:suppressAutoHyphens/>
              <w:jc w:val="right"/>
              <w:rPr>
                <w:szCs w:val="22"/>
              </w:rPr>
            </w:pPr>
          </w:p>
          <w:p w14:paraId="457A4187" w14:textId="654227F6" w:rsidR="003F11A1" w:rsidRPr="001E425D" w:rsidRDefault="003F11A1" w:rsidP="000A13F8">
            <w:pPr>
              <w:shd w:val="clear" w:color="auto" w:fill="FFFFFF"/>
              <w:tabs>
                <w:tab w:val="left" w:pos="7056"/>
              </w:tabs>
              <w:suppressAutoHyphens/>
              <w:jc w:val="right"/>
              <w:rPr>
                <w:szCs w:val="22"/>
              </w:rPr>
            </w:pPr>
            <w:r w:rsidRPr="001E425D">
              <w:rPr>
                <w:szCs w:val="22"/>
              </w:rPr>
              <w:t>Приложение № 2</w:t>
            </w:r>
          </w:p>
          <w:p w14:paraId="7E30AB6F" w14:textId="77777777" w:rsidR="003F11A1" w:rsidRPr="001E425D" w:rsidRDefault="003F11A1" w:rsidP="000A13F8">
            <w:pPr>
              <w:shd w:val="clear" w:color="auto" w:fill="FFFFFF"/>
              <w:tabs>
                <w:tab w:val="left" w:pos="7056"/>
              </w:tabs>
              <w:suppressAutoHyphens/>
              <w:jc w:val="right"/>
              <w:rPr>
                <w:szCs w:val="22"/>
              </w:rPr>
            </w:pPr>
            <w:r w:rsidRPr="001E425D">
              <w:rPr>
                <w:szCs w:val="22"/>
              </w:rPr>
              <w:t>к договору №________</w:t>
            </w:r>
          </w:p>
          <w:p w14:paraId="2C2DC7E6" w14:textId="7932E77B" w:rsidR="003F11A1" w:rsidRPr="001E425D" w:rsidRDefault="003F11A1" w:rsidP="000A13F8">
            <w:pPr>
              <w:tabs>
                <w:tab w:val="left" w:pos="7056"/>
              </w:tabs>
              <w:suppressAutoHyphens/>
              <w:jc w:val="right"/>
              <w:rPr>
                <w:szCs w:val="22"/>
              </w:rPr>
            </w:pPr>
            <w:r w:rsidRPr="001E425D">
              <w:rPr>
                <w:szCs w:val="22"/>
              </w:rPr>
              <w:t>от «_</w:t>
            </w:r>
            <w:proofErr w:type="gramStart"/>
            <w:r w:rsidRPr="001E425D">
              <w:rPr>
                <w:szCs w:val="22"/>
              </w:rPr>
              <w:t>_»_</w:t>
            </w:r>
            <w:proofErr w:type="gramEnd"/>
            <w:r w:rsidRPr="001E425D">
              <w:rPr>
                <w:szCs w:val="22"/>
              </w:rPr>
              <w:t>_______</w:t>
            </w:r>
            <w:r w:rsidR="002267C0">
              <w:rPr>
                <w:szCs w:val="22"/>
              </w:rPr>
              <w:t>2024</w:t>
            </w:r>
            <w:r w:rsidRPr="001E425D">
              <w:rPr>
                <w:szCs w:val="22"/>
              </w:rPr>
              <w:t xml:space="preserve"> г.</w:t>
            </w:r>
          </w:p>
          <w:p w14:paraId="735A7EB8" w14:textId="77777777" w:rsidR="003F11A1" w:rsidRPr="001E425D" w:rsidRDefault="003F11A1" w:rsidP="000A13F8">
            <w:pPr>
              <w:tabs>
                <w:tab w:val="left" w:pos="7056"/>
              </w:tabs>
              <w:suppressAutoHyphens/>
              <w:jc w:val="right"/>
              <w:rPr>
                <w:szCs w:val="22"/>
              </w:rPr>
            </w:pPr>
          </w:p>
        </w:tc>
      </w:tr>
    </w:tbl>
    <w:p w14:paraId="51E33DD0" w14:textId="77777777" w:rsidR="000A7645" w:rsidRDefault="000A7645" w:rsidP="003F11A1">
      <w:pPr>
        <w:jc w:val="center"/>
        <w:rPr>
          <w:b/>
          <w:sz w:val="22"/>
          <w:szCs w:val="24"/>
        </w:rPr>
      </w:pPr>
    </w:p>
    <w:p w14:paraId="60DF1C9F" w14:textId="1AB22340" w:rsidR="003F11A1" w:rsidRDefault="003F11A1" w:rsidP="003F11A1">
      <w:pPr>
        <w:jc w:val="center"/>
        <w:rPr>
          <w:b/>
          <w:sz w:val="22"/>
          <w:szCs w:val="24"/>
        </w:rPr>
      </w:pPr>
      <w:r w:rsidRPr="001E425D">
        <w:rPr>
          <w:b/>
          <w:sz w:val="22"/>
          <w:szCs w:val="24"/>
        </w:rPr>
        <w:t>Соглашение о соблюдении антикоррупционных условий</w:t>
      </w:r>
    </w:p>
    <w:p w14:paraId="3EFF125C" w14:textId="77777777" w:rsidR="006933FA" w:rsidRDefault="006933FA" w:rsidP="003F11A1">
      <w:pPr>
        <w:jc w:val="center"/>
        <w:rPr>
          <w:b/>
          <w:sz w:val="22"/>
          <w:szCs w:val="24"/>
        </w:rPr>
      </w:pPr>
    </w:p>
    <w:p w14:paraId="2662D98F" w14:textId="77777777" w:rsidR="00E25BED" w:rsidRDefault="00E25BED" w:rsidP="002267C0">
      <w:pPr>
        <w:rPr>
          <w:b/>
          <w:sz w:val="22"/>
          <w:szCs w:val="22"/>
        </w:rPr>
      </w:pPr>
    </w:p>
    <w:p w14:paraId="3941155F" w14:textId="77777777" w:rsidR="00E25BED" w:rsidRDefault="00E25BED" w:rsidP="00E25BED">
      <w:pPr>
        <w:widowControl w:val="0"/>
        <w:tabs>
          <w:tab w:val="left" w:pos="1134"/>
        </w:tabs>
        <w:suppressAutoHyphens/>
        <w:autoSpaceDN w:val="0"/>
        <w:jc w:val="both"/>
        <w:textAlignment w:val="baseline"/>
        <w:rPr>
          <w:sz w:val="22"/>
          <w:szCs w:val="22"/>
          <w:lang w:val="x-none"/>
        </w:rPr>
      </w:pPr>
      <w:r>
        <w:rPr>
          <w:sz w:val="22"/>
          <w:szCs w:val="22"/>
          <w:lang w:val="x-none"/>
        </w:rPr>
        <w:t>Полное фирменное наименование (сокращенное фирменное наименование), именуемое в дальнейшем «</w:t>
      </w:r>
      <w:r>
        <w:rPr>
          <w:sz w:val="22"/>
          <w:szCs w:val="22"/>
        </w:rPr>
        <w:t>Компания</w:t>
      </w:r>
      <w:r>
        <w:rPr>
          <w:sz w:val="22"/>
          <w:szCs w:val="22"/>
          <w:lang w:val="x-none"/>
        </w:rPr>
        <w:t xml:space="preserve">», в лице ________________________, действующего на основании ______________________, с одной стороны, и   </w:t>
      </w:r>
    </w:p>
    <w:p w14:paraId="10DDAFDC" w14:textId="77777777" w:rsidR="00E25BED" w:rsidRDefault="00E25BED" w:rsidP="00E25BED">
      <w:pPr>
        <w:widowControl w:val="0"/>
        <w:tabs>
          <w:tab w:val="left" w:pos="1134"/>
        </w:tabs>
        <w:suppressAutoHyphens/>
        <w:autoSpaceDN w:val="0"/>
        <w:jc w:val="both"/>
        <w:textAlignment w:val="baseline"/>
        <w:rPr>
          <w:sz w:val="22"/>
          <w:szCs w:val="22"/>
          <w:lang w:val="x-none"/>
        </w:rPr>
      </w:pPr>
      <w:r>
        <w:rPr>
          <w:sz w:val="22"/>
          <w:szCs w:val="22"/>
          <w:lang w:val="x-none"/>
        </w:rPr>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Pr>
          <w:sz w:val="22"/>
          <w:szCs w:val="22"/>
        </w:rPr>
        <w:t xml:space="preserve">, </w:t>
      </w:r>
      <w:r>
        <w:rPr>
          <w:sz w:val="22"/>
          <w:szCs w:val="22"/>
          <w:lang w:val="x-none"/>
        </w:rPr>
        <w:t>заключили настоящее Соглашение к Договору о</w:t>
      </w:r>
      <w:r>
        <w:rPr>
          <w:sz w:val="22"/>
          <w:szCs w:val="22"/>
        </w:rPr>
        <w:t xml:space="preserve"> применении к отношениям Сторон по Договору следующих положений</w:t>
      </w:r>
      <w:r>
        <w:rPr>
          <w:sz w:val="22"/>
          <w:szCs w:val="22"/>
          <w:lang w:val="x-none"/>
        </w:rPr>
        <w:t xml:space="preserve">: </w:t>
      </w:r>
    </w:p>
    <w:p w14:paraId="23B0564D" w14:textId="77777777" w:rsidR="00E25BED" w:rsidRDefault="00E25BED" w:rsidP="00E25BED">
      <w:pPr>
        <w:widowControl w:val="0"/>
        <w:tabs>
          <w:tab w:val="left" w:pos="1134"/>
        </w:tabs>
        <w:suppressAutoHyphens/>
        <w:autoSpaceDN w:val="0"/>
        <w:ind w:firstLine="709"/>
        <w:jc w:val="both"/>
        <w:textAlignment w:val="baseline"/>
        <w:rPr>
          <w:sz w:val="22"/>
          <w:szCs w:val="22"/>
          <w:lang w:val="x-none"/>
        </w:rPr>
      </w:pPr>
    </w:p>
    <w:p w14:paraId="3EEB9779"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 xml:space="preserve">При исполнении обязательств </w:t>
      </w:r>
      <w:r>
        <w:rPr>
          <w:sz w:val="22"/>
          <w:szCs w:val="22"/>
        </w:rPr>
        <w:t>Стороны,</w:t>
      </w:r>
      <w:r>
        <w:rPr>
          <w:sz w:val="22"/>
          <w:szCs w:val="22"/>
          <w:lang w:val="x-none"/>
        </w:rPr>
        <w:t xml:space="preserve"> их аффилированные лица</w:t>
      </w:r>
      <w:r>
        <w:rPr>
          <w:sz w:val="22"/>
          <w:szCs w:val="22"/>
        </w:rPr>
        <w:t>, работники или лица, действующие от их имени и (или) в их интересах:</w:t>
      </w:r>
    </w:p>
    <w:p w14:paraId="6F1ECC14" w14:textId="77777777" w:rsidR="00E25BED" w:rsidRDefault="00E25BED" w:rsidP="00E25BED">
      <w:pPr>
        <w:widowControl w:val="0"/>
        <w:tabs>
          <w:tab w:val="left" w:pos="1134"/>
        </w:tabs>
        <w:suppressAutoHyphens/>
        <w:autoSpaceDN w:val="0"/>
        <w:ind w:firstLine="680"/>
        <w:jc w:val="both"/>
        <w:textAlignment w:val="baseline"/>
        <w:rPr>
          <w:sz w:val="22"/>
          <w:szCs w:val="22"/>
          <w:lang w:val="x-none"/>
        </w:rPr>
      </w:pPr>
      <w:r>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Pr>
          <w:sz w:val="22"/>
          <w:szCs w:val="22"/>
        </w:rPr>
        <w:t xml:space="preserve"> неправомерные</w:t>
      </w:r>
      <w:r>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0B881447" w14:textId="77777777" w:rsidR="00E25BED" w:rsidRDefault="00E25BED" w:rsidP="00E25BED">
      <w:pPr>
        <w:widowControl w:val="0"/>
        <w:tabs>
          <w:tab w:val="left" w:pos="1134"/>
        </w:tabs>
        <w:suppressAutoHyphens/>
        <w:autoSpaceDN w:val="0"/>
        <w:ind w:firstLine="680"/>
        <w:jc w:val="both"/>
        <w:textAlignment w:val="baseline"/>
        <w:rPr>
          <w:sz w:val="22"/>
          <w:szCs w:val="22"/>
          <w:lang w:val="x-none"/>
        </w:rPr>
      </w:pPr>
      <w:r>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E7EA8C1" w14:textId="77777777" w:rsidR="00E25BED" w:rsidRDefault="00E25BED" w:rsidP="00E25BED">
      <w:pPr>
        <w:widowControl w:val="0"/>
        <w:tabs>
          <w:tab w:val="left" w:pos="1134"/>
        </w:tabs>
        <w:suppressAutoHyphens/>
        <w:autoSpaceDN w:val="0"/>
        <w:ind w:firstLine="680"/>
        <w:jc w:val="both"/>
        <w:textAlignment w:val="baseline"/>
        <w:rPr>
          <w:sz w:val="22"/>
          <w:szCs w:val="22"/>
          <w:lang w:val="x-none"/>
        </w:rPr>
      </w:pPr>
      <w:r>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Pr>
          <w:sz w:val="22"/>
          <w:szCs w:val="22"/>
          <w:lang w:val="x-none"/>
        </w:rPr>
        <w:t xml:space="preserve"> </w:t>
      </w:r>
    </w:p>
    <w:p w14:paraId="5C1CE075" w14:textId="77777777" w:rsidR="00E25BED" w:rsidRDefault="00E25BED" w:rsidP="00E25BED">
      <w:pPr>
        <w:widowControl w:val="0"/>
        <w:tabs>
          <w:tab w:val="left" w:pos="1134"/>
        </w:tabs>
        <w:suppressAutoHyphens/>
        <w:autoSpaceDN w:val="0"/>
        <w:ind w:firstLine="680"/>
        <w:jc w:val="both"/>
        <w:textAlignment w:val="baseline"/>
        <w:rPr>
          <w:sz w:val="22"/>
          <w:szCs w:val="22"/>
          <w:lang w:val="x-none"/>
        </w:rPr>
      </w:pPr>
    </w:p>
    <w:p w14:paraId="5ADBDB84" w14:textId="77777777" w:rsidR="00E25BED" w:rsidRDefault="00E25BED" w:rsidP="001D4AB8">
      <w:pPr>
        <w:widowControl w:val="0"/>
        <w:numPr>
          <w:ilvl w:val="0"/>
          <w:numId w:val="44"/>
        </w:numPr>
        <w:tabs>
          <w:tab w:val="left" w:pos="567"/>
          <w:tab w:val="left" w:pos="1134"/>
        </w:tabs>
        <w:suppressAutoHyphens/>
        <w:autoSpaceDN w:val="0"/>
        <w:spacing w:after="60"/>
        <w:contextualSpacing/>
        <w:jc w:val="both"/>
        <w:textAlignment w:val="baseline"/>
        <w:rPr>
          <w:sz w:val="22"/>
          <w:szCs w:val="22"/>
        </w:rPr>
      </w:pPr>
      <w:r>
        <w:rPr>
          <w:sz w:val="22"/>
          <w:szCs w:val="22"/>
          <w:lang w:val="x-none"/>
        </w:rPr>
        <w:t>В случае возникновения</w:t>
      </w:r>
      <w:r>
        <w:rPr>
          <w:sz w:val="22"/>
          <w:szCs w:val="22"/>
        </w:rPr>
        <w:t xml:space="preserve"> у Сторон</w:t>
      </w:r>
      <w:r>
        <w:rPr>
          <w:sz w:val="22"/>
          <w:szCs w:val="22"/>
          <w:lang w:val="x-none"/>
        </w:rPr>
        <w:t xml:space="preserve"> подозрений, что произошло или может произойти нарушение каких-либо антикоррупционных условий, </w:t>
      </w:r>
      <w:r>
        <w:rPr>
          <w:sz w:val="22"/>
          <w:szCs w:val="22"/>
        </w:rPr>
        <w:t xml:space="preserve">соответствующая Сторона  </w:t>
      </w:r>
      <w:r>
        <w:rPr>
          <w:sz w:val="22"/>
          <w:szCs w:val="22"/>
          <w:lang w:val="x-none"/>
        </w:rPr>
        <w:t>обязуется уведомить</w:t>
      </w:r>
      <w:r>
        <w:rPr>
          <w:sz w:val="22"/>
          <w:szCs w:val="22"/>
        </w:rPr>
        <w:t xml:space="preserve"> другую Сторону об этом</w:t>
      </w:r>
      <w:r>
        <w:rPr>
          <w:sz w:val="22"/>
          <w:szCs w:val="22"/>
          <w:lang w:val="x-none"/>
        </w:rPr>
        <w:t xml:space="preserve">  в письменной форме.</w:t>
      </w:r>
    </w:p>
    <w:p w14:paraId="3F815030" w14:textId="77777777" w:rsidR="00E25BED" w:rsidRDefault="00E25BED" w:rsidP="00E25BED">
      <w:pPr>
        <w:widowControl w:val="0"/>
        <w:tabs>
          <w:tab w:val="left" w:pos="1134"/>
        </w:tabs>
        <w:suppressAutoHyphens/>
        <w:autoSpaceDN w:val="0"/>
        <w:ind w:left="360"/>
        <w:contextualSpacing/>
        <w:jc w:val="both"/>
        <w:textAlignment w:val="baseline"/>
        <w:rPr>
          <w:sz w:val="22"/>
          <w:szCs w:val="22"/>
        </w:rPr>
      </w:pPr>
    </w:p>
    <w:p w14:paraId="5EEE173B"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 xml:space="preserve">В письменном уведомлении </w:t>
      </w:r>
      <w:r>
        <w:rPr>
          <w:sz w:val="22"/>
          <w:szCs w:val="22"/>
        </w:rPr>
        <w:t>Сторона</w:t>
      </w:r>
      <w:r>
        <w:rPr>
          <w:sz w:val="22"/>
          <w:szCs w:val="22"/>
          <w:lang w:val="x-none"/>
        </w:rPr>
        <w:t xml:space="preserve"> обязан</w:t>
      </w:r>
      <w:r>
        <w:rPr>
          <w:sz w:val="22"/>
          <w:szCs w:val="22"/>
        </w:rPr>
        <w:t>а</w:t>
      </w:r>
      <w:r>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Pr>
          <w:sz w:val="22"/>
          <w:szCs w:val="22"/>
        </w:rPr>
        <w:t>Контрагент</w:t>
      </w:r>
      <w:r>
        <w:rPr>
          <w:sz w:val="22"/>
          <w:szCs w:val="22"/>
          <w:lang w:val="x-none"/>
        </w:rPr>
        <w:t xml:space="preserve">ом, его аффилированными лицами, </w:t>
      </w:r>
      <w:r>
        <w:rPr>
          <w:sz w:val="22"/>
          <w:szCs w:val="22"/>
        </w:rPr>
        <w:t xml:space="preserve">работниками </w:t>
      </w:r>
      <w:r>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EFE0B72" w14:textId="77777777" w:rsidR="00E25BED" w:rsidRDefault="00E25BED" w:rsidP="00E25BED">
      <w:pPr>
        <w:widowControl w:val="0"/>
        <w:tabs>
          <w:tab w:val="left" w:pos="1134"/>
        </w:tabs>
        <w:suppressAutoHyphens/>
        <w:autoSpaceDN w:val="0"/>
        <w:ind w:left="360"/>
        <w:contextualSpacing/>
        <w:jc w:val="both"/>
        <w:textAlignment w:val="baseline"/>
        <w:rPr>
          <w:sz w:val="22"/>
          <w:szCs w:val="22"/>
        </w:rPr>
      </w:pPr>
    </w:p>
    <w:p w14:paraId="230A0C87"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38F511D" w14:textId="77777777" w:rsidR="00E25BED" w:rsidRDefault="00E25BED" w:rsidP="00E25BED">
      <w:pPr>
        <w:widowControl w:val="0"/>
        <w:tabs>
          <w:tab w:val="left" w:pos="1134"/>
        </w:tabs>
        <w:suppressAutoHyphens/>
        <w:autoSpaceDN w:val="0"/>
        <w:ind w:left="360"/>
        <w:contextualSpacing/>
        <w:jc w:val="both"/>
        <w:textAlignment w:val="baseline"/>
        <w:rPr>
          <w:sz w:val="22"/>
          <w:szCs w:val="22"/>
        </w:rPr>
      </w:pPr>
    </w:p>
    <w:p w14:paraId="3C27969C"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C9A6AD" w14:textId="77777777" w:rsidR="00E25BED" w:rsidRDefault="00E25BED" w:rsidP="00E25BED">
      <w:pPr>
        <w:widowControl w:val="0"/>
        <w:tabs>
          <w:tab w:val="left" w:pos="1134"/>
        </w:tabs>
        <w:suppressAutoHyphens/>
        <w:autoSpaceDN w:val="0"/>
        <w:ind w:left="360"/>
        <w:contextualSpacing/>
        <w:jc w:val="both"/>
        <w:textAlignment w:val="baseline"/>
        <w:rPr>
          <w:sz w:val="22"/>
          <w:szCs w:val="22"/>
          <w:lang w:val="x-none"/>
        </w:rPr>
      </w:pPr>
    </w:p>
    <w:p w14:paraId="340C2A0B"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 xml:space="preserve">Стороны гарантируют осуществление надлежащего разбирательства по </w:t>
      </w:r>
      <w:r>
        <w:rPr>
          <w:sz w:val="22"/>
          <w:szCs w:val="22"/>
        </w:rPr>
        <w:t>выявленным</w:t>
      </w:r>
      <w:r>
        <w:rPr>
          <w:sz w:val="22"/>
          <w:szCs w:val="22"/>
          <w:lang w:val="x-none"/>
        </w:rPr>
        <w:t xml:space="preserve"> фактам с </w:t>
      </w:r>
      <w:r>
        <w:rPr>
          <w:sz w:val="22"/>
          <w:szCs w:val="22"/>
          <w:lang w:val="x-none"/>
        </w:rPr>
        <w:lastRenderedPageBreak/>
        <w:t>соблюдением принципов конфиденциальности и применение</w:t>
      </w:r>
      <w:r>
        <w:rPr>
          <w:sz w:val="22"/>
          <w:szCs w:val="22"/>
        </w:rPr>
        <w:t>м</w:t>
      </w:r>
      <w:r>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51B5B0C0" w14:textId="77777777" w:rsidR="00E25BED" w:rsidRDefault="00E25BED" w:rsidP="00E25BED">
      <w:pPr>
        <w:widowControl w:val="0"/>
        <w:tabs>
          <w:tab w:val="left" w:pos="567"/>
        </w:tabs>
        <w:suppressAutoHyphens/>
        <w:autoSpaceDN w:val="0"/>
        <w:jc w:val="both"/>
        <w:textAlignment w:val="baseline"/>
        <w:rPr>
          <w:sz w:val="22"/>
          <w:szCs w:val="22"/>
        </w:rPr>
      </w:pPr>
    </w:p>
    <w:p w14:paraId="424A9DE7"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3986CD4" w14:textId="77777777" w:rsidR="00E25BED" w:rsidRDefault="00E25BED" w:rsidP="00E25BED">
      <w:pPr>
        <w:widowControl w:val="0"/>
        <w:tabs>
          <w:tab w:val="left" w:pos="567"/>
        </w:tabs>
        <w:suppressAutoHyphens/>
        <w:autoSpaceDN w:val="0"/>
        <w:jc w:val="both"/>
        <w:textAlignment w:val="baseline"/>
        <w:rPr>
          <w:sz w:val="22"/>
          <w:szCs w:val="22"/>
        </w:rPr>
      </w:pPr>
    </w:p>
    <w:p w14:paraId="4993C68C"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534D847" w14:textId="77777777" w:rsidR="00E25BED" w:rsidRDefault="00E25BED" w:rsidP="00E25BED">
      <w:pPr>
        <w:pStyle w:val="ad"/>
        <w:rPr>
          <w:sz w:val="22"/>
          <w:szCs w:val="22"/>
        </w:rPr>
      </w:pPr>
    </w:p>
    <w:p w14:paraId="1759F975" w14:textId="77777777" w:rsidR="00E25BED" w:rsidRDefault="00E25BED" w:rsidP="001D4AB8">
      <w:pPr>
        <w:widowControl w:val="0"/>
        <w:numPr>
          <w:ilvl w:val="0"/>
          <w:numId w:val="44"/>
        </w:numPr>
        <w:tabs>
          <w:tab w:val="left" w:pos="567"/>
        </w:tabs>
        <w:suppressAutoHyphens/>
        <w:autoSpaceDN w:val="0"/>
        <w:spacing w:after="60"/>
        <w:contextualSpacing/>
        <w:jc w:val="both"/>
        <w:textAlignment w:val="baseline"/>
        <w:rPr>
          <w:sz w:val="22"/>
          <w:szCs w:val="22"/>
        </w:rPr>
      </w:pPr>
      <w:r>
        <w:rPr>
          <w:sz w:val="22"/>
          <w:szCs w:val="22"/>
        </w:rPr>
        <w:t>Подписи сторон:</w:t>
      </w:r>
    </w:p>
    <w:p w14:paraId="52AB65B9" w14:textId="77777777" w:rsidR="006933FA" w:rsidRPr="001E425D" w:rsidRDefault="006933FA" w:rsidP="006933FA">
      <w:pPr>
        <w:widowControl w:val="0"/>
        <w:tabs>
          <w:tab w:val="left" w:pos="851"/>
          <w:tab w:val="left" w:pos="1134"/>
        </w:tabs>
        <w:suppressAutoHyphens/>
        <w:autoSpaceDN w:val="0"/>
        <w:jc w:val="both"/>
        <w:textAlignment w:val="baseline"/>
        <w:rPr>
          <w:sz w:val="22"/>
          <w:szCs w:val="24"/>
        </w:rPr>
      </w:pPr>
    </w:p>
    <w:tbl>
      <w:tblPr>
        <w:tblW w:w="0" w:type="auto"/>
        <w:tblCellMar>
          <w:left w:w="0" w:type="dxa"/>
          <w:right w:w="0" w:type="dxa"/>
        </w:tblCellMar>
        <w:tblLook w:val="0000" w:firstRow="0" w:lastRow="0" w:firstColumn="0" w:lastColumn="0" w:noHBand="0" w:noVBand="0"/>
      </w:tblPr>
      <w:tblGrid>
        <w:gridCol w:w="5404"/>
        <w:gridCol w:w="4166"/>
      </w:tblGrid>
      <w:tr w:rsidR="003F11A1" w:rsidRPr="001E425D" w14:paraId="5F2A292C" w14:textId="77777777" w:rsidTr="000A13F8">
        <w:trPr>
          <w:trHeight w:val="193"/>
        </w:trPr>
        <w:tc>
          <w:tcPr>
            <w:tcW w:w="5404" w:type="dxa"/>
            <w:tcMar>
              <w:top w:w="0" w:type="dxa"/>
              <w:left w:w="108" w:type="dxa"/>
              <w:bottom w:w="0" w:type="dxa"/>
              <w:right w:w="108" w:type="dxa"/>
            </w:tcMar>
          </w:tcPr>
          <w:p w14:paraId="37E2D7B9" w14:textId="77777777" w:rsidR="003F11A1" w:rsidRPr="001E425D" w:rsidRDefault="003F11A1" w:rsidP="000A13F8">
            <w:pPr>
              <w:rPr>
                <w:b/>
              </w:rPr>
            </w:pPr>
            <w:r w:rsidRPr="001E425D">
              <w:rPr>
                <w:b/>
              </w:rPr>
              <w:t>Заказчик:</w:t>
            </w:r>
          </w:p>
          <w:p w14:paraId="147AA1FC" w14:textId="77777777" w:rsidR="003F11A1" w:rsidRPr="001E425D" w:rsidRDefault="003F11A1" w:rsidP="000A13F8">
            <w:pPr>
              <w:rPr>
                <w:b/>
              </w:rPr>
            </w:pPr>
            <w:r w:rsidRPr="001E425D">
              <w:rPr>
                <w:b/>
              </w:rPr>
              <w:t>Полное фирменное наименование:</w:t>
            </w:r>
          </w:p>
          <w:p w14:paraId="3FA508DA" w14:textId="77777777" w:rsidR="003F11A1" w:rsidRPr="001E425D" w:rsidRDefault="003F11A1" w:rsidP="000A13F8">
            <w:r w:rsidRPr="001E425D">
              <w:t>Открытое акционерное общество</w:t>
            </w:r>
          </w:p>
          <w:p w14:paraId="395177E6" w14:textId="77777777" w:rsidR="003F11A1" w:rsidRPr="001E425D" w:rsidRDefault="003F11A1" w:rsidP="000A13F8">
            <w:r w:rsidRPr="001E425D">
              <w:t>«Иркутская электросетевая компания»</w:t>
            </w:r>
          </w:p>
          <w:p w14:paraId="05719131" w14:textId="77777777" w:rsidR="003F11A1" w:rsidRPr="001E425D" w:rsidRDefault="003F11A1" w:rsidP="000A13F8">
            <w:r w:rsidRPr="001E425D">
              <w:t>ИНН/КПП 3812122706/775050001</w:t>
            </w:r>
          </w:p>
          <w:p w14:paraId="70DBC815" w14:textId="77777777" w:rsidR="003F11A1" w:rsidRPr="001E425D" w:rsidRDefault="003F11A1" w:rsidP="000A13F8">
            <w:pPr>
              <w:rPr>
                <w:b/>
              </w:rPr>
            </w:pPr>
            <w:r w:rsidRPr="001E425D">
              <w:rPr>
                <w:b/>
              </w:rPr>
              <w:t>Сокращенное наименование:</w:t>
            </w:r>
          </w:p>
          <w:p w14:paraId="3A97D22D" w14:textId="518EB132" w:rsidR="003F11A1" w:rsidRPr="001E425D" w:rsidRDefault="002267C0" w:rsidP="000A13F8">
            <w:r>
              <w:t>АО «ИЭСК</w:t>
            </w:r>
          </w:p>
          <w:p w14:paraId="6D66EE9F" w14:textId="77777777" w:rsidR="003F11A1" w:rsidRPr="001E425D" w:rsidRDefault="003F11A1" w:rsidP="000A13F8">
            <w:r w:rsidRPr="001E425D">
              <w:rPr>
                <w:b/>
              </w:rPr>
              <w:t>Юридический адрес:</w:t>
            </w:r>
            <w:r w:rsidRPr="001E425D">
              <w:t xml:space="preserve"> 664033, Российская Федерация,         г. Иркутск, ул. Лермонтова, 257 </w:t>
            </w:r>
          </w:p>
          <w:p w14:paraId="20DD47A5" w14:textId="77777777" w:rsidR="003F11A1" w:rsidRPr="001E425D" w:rsidRDefault="003F11A1" w:rsidP="000A13F8">
            <w:r w:rsidRPr="001E425D">
              <w:rPr>
                <w:b/>
              </w:rPr>
              <w:t>Тел/факс</w:t>
            </w:r>
            <w:r w:rsidRPr="001E425D">
              <w:t xml:space="preserve"> (395-2)792-459/(395-2)792-461</w:t>
            </w:r>
          </w:p>
          <w:p w14:paraId="64123E69" w14:textId="77777777" w:rsidR="003F11A1" w:rsidRPr="001E425D" w:rsidRDefault="003F11A1" w:rsidP="000A13F8">
            <w:pPr>
              <w:rPr>
                <w:b/>
              </w:rPr>
            </w:pPr>
            <w:r w:rsidRPr="001E425D">
              <w:rPr>
                <w:b/>
              </w:rPr>
              <w:t>Наименование филиала:</w:t>
            </w:r>
          </w:p>
          <w:p w14:paraId="2AF12833" w14:textId="6A394660" w:rsidR="003F11A1" w:rsidRPr="001E425D" w:rsidRDefault="003F11A1" w:rsidP="000A13F8">
            <w:r w:rsidRPr="001E425D">
              <w:t xml:space="preserve">Филиал </w:t>
            </w:r>
            <w:r w:rsidR="002267C0">
              <w:t>АО «ИЭСК</w:t>
            </w:r>
            <w:r w:rsidRPr="001E425D">
              <w:t xml:space="preserve"> «Южные электрические сети»</w:t>
            </w:r>
          </w:p>
          <w:p w14:paraId="009FEF25" w14:textId="77777777" w:rsidR="003F11A1" w:rsidRPr="001E425D" w:rsidRDefault="003F11A1" w:rsidP="000A13F8">
            <w:r w:rsidRPr="001E425D">
              <w:rPr>
                <w:b/>
              </w:rPr>
              <w:t>ИНН/КПП</w:t>
            </w:r>
            <w:r w:rsidRPr="001E425D">
              <w:t xml:space="preserve"> 3812122706/381243001</w:t>
            </w:r>
          </w:p>
          <w:p w14:paraId="12A5FDEA" w14:textId="77777777" w:rsidR="003F11A1" w:rsidRPr="001E425D" w:rsidRDefault="003F11A1" w:rsidP="000A13F8">
            <w:r w:rsidRPr="001E425D">
              <w:rPr>
                <w:b/>
              </w:rPr>
              <w:t>Почтовый адрес:</w:t>
            </w:r>
            <w:r w:rsidRPr="001E425D">
              <w:t xml:space="preserve"> 664056, Иркутская область, </w:t>
            </w:r>
          </w:p>
          <w:p w14:paraId="050AB894" w14:textId="77777777" w:rsidR="003F11A1" w:rsidRPr="001E425D" w:rsidRDefault="003F11A1" w:rsidP="000A13F8">
            <w:r w:rsidRPr="001E425D">
              <w:t xml:space="preserve">г. Иркутск, ул. </w:t>
            </w:r>
            <w:proofErr w:type="spellStart"/>
            <w:r w:rsidRPr="001E425D">
              <w:t>Безбокова</w:t>
            </w:r>
            <w:proofErr w:type="spellEnd"/>
            <w:r w:rsidRPr="001E425D">
              <w:t>, 38</w:t>
            </w:r>
          </w:p>
          <w:p w14:paraId="0757B815" w14:textId="77777777" w:rsidR="003F11A1" w:rsidRPr="001E425D" w:rsidRDefault="003F11A1" w:rsidP="000A13F8">
            <w:r w:rsidRPr="001E425D">
              <w:rPr>
                <w:b/>
              </w:rPr>
              <w:t>Тел/факс</w:t>
            </w:r>
            <w:r w:rsidRPr="001E425D">
              <w:t xml:space="preserve"> 793-359,793-163 / 793-203</w:t>
            </w:r>
          </w:p>
          <w:p w14:paraId="4B3DC333" w14:textId="77777777" w:rsidR="003F11A1" w:rsidRPr="001E425D" w:rsidRDefault="003F11A1" w:rsidP="000A13F8">
            <w:pPr>
              <w:rPr>
                <w:b/>
              </w:rPr>
            </w:pPr>
            <w:r w:rsidRPr="001E425D">
              <w:rPr>
                <w:b/>
              </w:rPr>
              <w:t>Банковские реквизиты:</w:t>
            </w:r>
          </w:p>
          <w:p w14:paraId="1B765B40" w14:textId="77777777" w:rsidR="003F11A1" w:rsidRPr="001E425D" w:rsidRDefault="003F11A1" w:rsidP="000A13F8">
            <w:r w:rsidRPr="001E425D">
              <w:t>Иркутский филиал АКБ «СОЮЗ» (АО)</w:t>
            </w:r>
          </w:p>
          <w:p w14:paraId="26976EA2" w14:textId="77777777" w:rsidR="003F11A1" w:rsidRPr="001E425D" w:rsidRDefault="003F11A1" w:rsidP="000A13F8">
            <w:r w:rsidRPr="001E425D">
              <w:t>БИК  042520728</w:t>
            </w:r>
          </w:p>
          <w:p w14:paraId="1A7C022A" w14:textId="77777777" w:rsidR="003F11A1" w:rsidRPr="001E425D" w:rsidRDefault="003F11A1" w:rsidP="000A13F8">
            <w:r w:rsidRPr="001E425D">
              <w:t>Р/с 40702810790040001453</w:t>
            </w:r>
          </w:p>
          <w:p w14:paraId="226BB969" w14:textId="77777777" w:rsidR="003F11A1" w:rsidRPr="001E425D" w:rsidRDefault="003F11A1" w:rsidP="000A13F8">
            <w:r w:rsidRPr="001E425D">
              <w:t>К/</w:t>
            </w:r>
            <w:proofErr w:type="spellStart"/>
            <w:r w:rsidRPr="001E425D">
              <w:t>сч</w:t>
            </w:r>
            <w:proofErr w:type="spellEnd"/>
            <w:r w:rsidRPr="001E425D">
              <w:t>. 30101810300000000728</w:t>
            </w:r>
          </w:p>
          <w:p w14:paraId="19B4B4CF" w14:textId="77777777" w:rsidR="003F11A1" w:rsidRPr="001E425D" w:rsidRDefault="003F11A1" w:rsidP="000A13F8">
            <w:pPr>
              <w:rPr>
                <w:b/>
              </w:rPr>
            </w:pPr>
            <w:r w:rsidRPr="001E425D">
              <w:rPr>
                <w:b/>
              </w:rPr>
              <w:t>Заказчик:</w:t>
            </w:r>
          </w:p>
          <w:p w14:paraId="44891D80" w14:textId="69C032F5" w:rsidR="003F11A1" w:rsidRPr="001E425D" w:rsidRDefault="003F11A1" w:rsidP="000A13F8">
            <w:r w:rsidRPr="001E425D">
              <w:t xml:space="preserve">Директор филиала </w:t>
            </w:r>
            <w:r w:rsidR="002267C0">
              <w:t>АО «ИЭСК</w:t>
            </w:r>
            <w:r w:rsidRPr="001E425D">
              <w:t xml:space="preserve"> </w:t>
            </w:r>
          </w:p>
          <w:p w14:paraId="5B3D8918" w14:textId="77777777" w:rsidR="003F11A1" w:rsidRPr="001E425D" w:rsidRDefault="003F11A1" w:rsidP="000A13F8">
            <w:r w:rsidRPr="001E425D">
              <w:t>«Южные электрические сети»</w:t>
            </w:r>
          </w:p>
          <w:p w14:paraId="62C15680" w14:textId="77777777" w:rsidR="003F11A1" w:rsidRPr="001E425D" w:rsidRDefault="003F11A1" w:rsidP="000A13F8"/>
          <w:p w14:paraId="2E206536" w14:textId="4C621DE7" w:rsidR="003F11A1" w:rsidRPr="001E425D" w:rsidRDefault="003F11A1" w:rsidP="000A13F8">
            <w:r w:rsidRPr="001E425D">
              <w:t>___________________ /</w:t>
            </w:r>
            <w:r w:rsidR="000E66E7">
              <w:t>________________________</w:t>
            </w:r>
            <w:r w:rsidRPr="001E425D">
              <w:t>/</w:t>
            </w:r>
          </w:p>
          <w:p w14:paraId="2BD793FF" w14:textId="35117AFE" w:rsidR="003F11A1" w:rsidRPr="001E425D" w:rsidRDefault="003F11A1" w:rsidP="00234016">
            <w:r w:rsidRPr="001E425D">
              <w:t>«____»__________________</w:t>
            </w:r>
            <w:r w:rsidR="002267C0">
              <w:t>2024</w:t>
            </w:r>
            <w:r w:rsidRPr="001E425D">
              <w:t xml:space="preserve"> г.</w:t>
            </w:r>
            <w:r w:rsidRPr="001E425D">
              <w:br/>
              <w:t>М.П.</w:t>
            </w:r>
          </w:p>
        </w:tc>
        <w:tc>
          <w:tcPr>
            <w:tcW w:w="4166" w:type="dxa"/>
            <w:tcMar>
              <w:top w:w="0" w:type="dxa"/>
              <w:left w:w="108" w:type="dxa"/>
              <w:bottom w:w="0" w:type="dxa"/>
              <w:right w:w="108" w:type="dxa"/>
            </w:tcMar>
          </w:tcPr>
          <w:p w14:paraId="08556D24" w14:textId="77777777" w:rsidR="003F11A1" w:rsidRPr="001E425D" w:rsidRDefault="003F11A1" w:rsidP="000A13F8">
            <w:pPr>
              <w:spacing w:line="0" w:lineRule="atLeast"/>
              <w:rPr>
                <w:b/>
              </w:rPr>
            </w:pPr>
            <w:r w:rsidRPr="001E425D">
              <w:rPr>
                <w:b/>
              </w:rPr>
              <w:t>Исполнитель:</w:t>
            </w:r>
          </w:p>
          <w:p w14:paraId="5048A6D7" w14:textId="77777777" w:rsidR="003F11A1" w:rsidRPr="001E425D" w:rsidRDefault="003F11A1" w:rsidP="000A13F8">
            <w:pPr>
              <w:spacing w:line="0" w:lineRule="atLeast"/>
              <w:rPr>
                <w:b/>
              </w:rPr>
            </w:pPr>
          </w:p>
          <w:p w14:paraId="0E3558C1" w14:textId="77777777" w:rsidR="003F11A1" w:rsidRPr="001E425D" w:rsidRDefault="003F11A1" w:rsidP="000A13F8">
            <w:pPr>
              <w:spacing w:line="0" w:lineRule="atLeast"/>
              <w:rPr>
                <w:b/>
              </w:rPr>
            </w:pPr>
          </w:p>
          <w:p w14:paraId="2F9AA501" w14:textId="77777777" w:rsidR="003F11A1" w:rsidRPr="001E425D" w:rsidRDefault="003F11A1" w:rsidP="000A13F8">
            <w:pPr>
              <w:spacing w:line="0" w:lineRule="atLeast"/>
              <w:rPr>
                <w:b/>
              </w:rPr>
            </w:pPr>
          </w:p>
          <w:p w14:paraId="5AB8D660" w14:textId="77777777" w:rsidR="003F11A1" w:rsidRPr="001E425D" w:rsidRDefault="003F11A1" w:rsidP="000A13F8">
            <w:pPr>
              <w:spacing w:line="0" w:lineRule="atLeast"/>
              <w:rPr>
                <w:b/>
              </w:rPr>
            </w:pPr>
          </w:p>
          <w:p w14:paraId="000517DE" w14:textId="77777777" w:rsidR="003F11A1" w:rsidRPr="001E425D" w:rsidRDefault="003F11A1" w:rsidP="000A13F8">
            <w:pPr>
              <w:spacing w:line="0" w:lineRule="atLeast"/>
              <w:rPr>
                <w:b/>
              </w:rPr>
            </w:pPr>
          </w:p>
          <w:p w14:paraId="5E713DD8" w14:textId="77777777" w:rsidR="003F11A1" w:rsidRPr="001E425D" w:rsidRDefault="003F11A1" w:rsidP="000A13F8">
            <w:pPr>
              <w:spacing w:line="0" w:lineRule="atLeast"/>
              <w:rPr>
                <w:b/>
              </w:rPr>
            </w:pPr>
          </w:p>
          <w:p w14:paraId="395E6907" w14:textId="77777777" w:rsidR="003F11A1" w:rsidRPr="001E425D" w:rsidRDefault="003F11A1" w:rsidP="000A13F8">
            <w:pPr>
              <w:spacing w:line="0" w:lineRule="atLeast"/>
              <w:rPr>
                <w:b/>
              </w:rPr>
            </w:pPr>
          </w:p>
          <w:p w14:paraId="75F005E9" w14:textId="77777777" w:rsidR="003F11A1" w:rsidRPr="001E425D" w:rsidRDefault="003F11A1" w:rsidP="000A13F8">
            <w:pPr>
              <w:spacing w:line="0" w:lineRule="atLeast"/>
              <w:rPr>
                <w:b/>
              </w:rPr>
            </w:pPr>
          </w:p>
          <w:p w14:paraId="141FA9B8" w14:textId="77777777" w:rsidR="003F11A1" w:rsidRPr="001E425D" w:rsidRDefault="003F11A1" w:rsidP="000A13F8">
            <w:pPr>
              <w:spacing w:line="0" w:lineRule="atLeast"/>
              <w:rPr>
                <w:b/>
              </w:rPr>
            </w:pPr>
          </w:p>
          <w:p w14:paraId="1DBEA4E1" w14:textId="77777777" w:rsidR="003F11A1" w:rsidRPr="001E425D" w:rsidRDefault="003F11A1" w:rsidP="000A13F8">
            <w:pPr>
              <w:spacing w:line="0" w:lineRule="atLeast"/>
              <w:rPr>
                <w:b/>
              </w:rPr>
            </w:pPr>
          </w:p>
          <w:p w14:paraId="35C80595" w14:textId="77777777" w:rsidR="003F11A1" w:rsidRPr="001E425D" w:rsidRDefault="003F11A1" w:rsidP="000A13F8">
            <w:pPr>
              <w:spacing w:line="0" w:lineRule="atLeast"/>
              <w:rPr>
                <w:b/>
              </w:rPr>
            </w:pPr>
          </w:p>
          <w:p w14:paraId="558B07A9" w14:textId="77777777" w:rsidR="003F11A1" w:rsidRPr="001E425D" w:rsidRDefault="003F11A1" w:rsidP="000A13F8">
            <w:pPr>
              <w:spacing w:line="0" w:lineRule="atLeast"/>
              <w:rPr>
                <w:b/>
              </w:rPr>
            </w:pPr>
          </w:p>
          <w:p w14:paraId="51B1B2C3" w14:textId="77777777" w:rsidR="003F11A1" w:rsidRPr="001E425D" w:rsidRDefault="003F11A1" w:rsidP="000A13F8">
            <w:pPr>
              <w:spacing w:line="0" w:lineRule="atLeast"/>
              <w:rPr>
                <w:b/>
              </w:rPr>
            </w:pPr>
          </w:p>
          <w:p w14:paraId="2923D0E9" w14:textId="77777777" w:rsidR="003F11A1" w:rsidRPr="001E425D" w:rsidRDefault="003F11A1" w:rsidP="000A13F8">
            <w:pPr>
              <w:spacing w:line="0" w:lineRule="atLeast"/>
              <w:rPr>
                <w:b/>
              </w:rPr>
            </w:pPr>
          </w:p>
          <w:p w14:paraId="5E124DF7" w14:textId="77777777" w:rsidR="003F11A1" w:rsidRPr="001E425D" w:rsidRDefault="003F11A1" w:rsidP="000A13F8">
            <w:pPr>
              <w:spacing w:line="0" w:lineRule="atLeast"/>
              <w:rPr>
                <w:b/>
              </w:rPr>
            </w:pPr>
          </w:p>
          <w:p w14:paraId="7F45D5F7" w14:textId="77777777" w:rsidR="003F11A1" w:rsidRPr="001E425D" w:rsidRDefault="003F11A1" w:rsidP="000A13F8">
            <w:pPr>
              <w:spacing w:line="0" w:lineRule="atLeast"/>
              <w:rPr>
                <w:b/>
              </w:rPr>
            </w:pPr>
          </w:p>
          <w:p w14:paraId="352E71BF" w14:textId="77777777" w:rsidR="003F11A1" w:rsidRPr="001E425D" w:rsidRDefault="003F11A1" w:rsidP="000A13F8">
            <w:pPr>
              <w:spacing w:line="0" w:lineRule="atLeast"/>
              <w:rPr>
                <w:b/>
              </w:rPr>
            </w:pPr>
          </w:p>
          <w:p w14:paraId="51CE8088" w14:textId="77777777" w:rsidR="003F11A1" w:rsidRPr="001E425D" w:rsidRDefault="003F11A1" w:rsidP="000A13F8">
            <w:pPr>
              <w:spacing w:line="0" w:lineRule="atLeast"/>
              <w:rPr>
                <w:b/>
              </w:rPr>
            </w:pPr>
          </w:p>
          <w:p w14:paraId="7A25BA91" w14:textId="77777777" w:rsidR="003F11A1" w:rsidRPr="001E425D" w:rsidRDefault="003F11A1" w:rsidP="000A13F8">
            <w:pPr>
              <w:spacing w:line="0" w:lineRule="atLeast"/>
              <w:rPr>
                <w:b/>
              </w:rPr>
            </w:pPr>
          </w:p>
          <w:p w14:paraId="147352BA" w14:textId="77777777" w:rsidR="003F11A1" w:rsidRPr="001E425D" w:rsidRDefault="003F11A1" w:rsidP="000A13F8">
            <w:pPr>
              <w:spacing w:line="0" w:lineRule="atLeast"/>
              <w:rPr>
                <w:b/>
              </w:rPr>
            </w:pPr>
          </w:p>
          <w:p w14:paraId="27395B66" w14:textId="77777777" w:rsidR="003F11A1" w:rsidRPr="001E425D" w:rsidRDefault="003F11A1" w:rsidP="000A13F8">
            <w:pPr>
              <w:spacing w:after="200"/>
              <w:rPr>
                <w:b/>
                <w:bCs/>
              </w:rPr>
            </w:pPr>
            <w:r w:rsidRPr="001E425D">
              <w:rPr>
                <w:b/>
                <w:bCs/>
              </w:rPr>
              <w:t>Исполнитель:</w:t>
            </w:r>
          </w:p>
          <w:p w14:paraId="5E7429E0" w14:textId="77777777" w:rsidR="003F11A1" w:rsidRPr="001E425D" w:rsidRDefault="003F11A1" w:rsidP="000A13F8"/>
          <w:p w14:paraId="29775DB4" w14:textId="77777777" w:rsidR="003F11A1" w:rsidRPr="001E425D" w:rsidRDefault="003F11A1" w:rsidP="000A13F8"/>
          <w:p w14:paraId="6352885F" w14:textId="77777777" w:rsidR="003F11A1" w:rsidRPr="001E425D" w:rsidRDefault="003F11A1" w:rsidP="000A13F8">
            <w:r w:rsidRPr="001E425D">
              <w:t>_________________  /</w:t>
            </w:r>
            <w:r w:rsidRPr="001E425D">
              <w:rPr>
                <w:b/>
                <w:bCs/>
              </w:rPr>
              <w:t>________________</w:t>
            </w:r>
            <w:r w:rsidRPr="001E425D">
              <w:t>/</w:t>
            </w:r>
          </w:p>
          <w:p w14:paraId="70469760" w14:textId="1EEC8630" w:rsidR="003F11A1" w:rsidRPr="001E425D" w:rsidRDefault="003F11A1" w:rsidP="00234016">
            <w:pPr>
              <w:spacing w:line="0" w:lineRule="atLeast"/>
            </w:pPr>
            <w:r w:rsidRPr="001E425D">
              <w:t>«____»__________________</w:t>
            </w:r>
            <w:r w:rsidR="002267C0">
              <w:t>2024</w:t>
            </w:r>
            <w:r w:rsidRPr="001E425D">
              <w:t xml:space="preserve">  г.</w:t>
            </w:r>
            <w:r w:rsidRPr="001E425D">
              <w:br/>
              <w:t>М.П.</w:t>
            </w:r>
          </w:p>
        </w:tc>
      </w:tr>
    </w:tbl>
    <w:p w14:paraId="6F7A5B04" w14:textId="77777777" w:rsidR="003F11A1" w:rsidRPr="001E425D" w:rsidRDefault="003F11A1" w:rsidP="003F11A1">
      <w:pPr>
        <w:rPr>
          <w:szCs w:val="22"/>
        </w:rPr>
      </w:pPr>
    </w:p>
    <w:p w14:paraId="4402A715" w14:textId="77777777" w:rsidR="003F11A1" w:rsidRPr="001E425D" w:rsidRDefault="003F11A1" w:rsidP="003F11A1">
      <w:pPr>
        <w:rPr>
          <w:szCs w:val="22"/>
        </w:rPr>
      </w:pPr>
    </w:p>
    <w:p w14:paraId="34D0A992" w14:textId="77777777" w:rsidR="003F11A1" w:rsidRPr="001E425D" w:rsidRDefault="003F11A1" w:rsidP="003F11A1">
      <w:pPr>
        <w:rPr>
          <w:szCs w:val="22"/>
        </w:rPr>
      </w:pPr>
    </w:p>
    <w:p w14:paraId="440610D1" w14:textId="77777777" w:rsidR="003F11A1" w:rsidRPr="001E425D" w:rsidRDefault="003F11A1" w:rsidP="003F11A1">
      <w:pPr>
        <w:rPr>
          <w:szCs w:val="22"/>
        </w:rPr>
      </w:pPr>
    </w:p>
    <w:p w14:paraId="37C00668" w14:textId="77777777" w:rsidR="003F11A1" w:rsidRPr="001E425D" w:rsidRDefault="003F11A1" w:rsidP="003F11A1">
      <w:pPr>
        <w:rPr>
          <w:szCs w:val="22"/>
        </w:rPr>
        <w:sectPr w:rsidR="003F11A1" w:rsidRPr="001E425D" w:rsidSect="001F4071">
          <w:pgSz w:w="11906" w:h="16838" w:code="9"/>
          <w:pgMar w:top="567" w:right="707" w:bottom="709" w:left="1418" w:header="284" w:footer="596" w:gutter="0"/>
          <w:cols w:space="708"/>
          <w:titlePg/>
          <w:rtlGutter/>
          <w:docGrid w:linePitch="360"/>
        </w:sectPr>
      </w:pPr>
    </w:p>
    <w:tbl>
      <w:tblPr>
        <w:tblW w:w="0" w:type="auto"/>
        <w:tblBorders>
          <w:top w:val="nil"/>
          <w:left w:val="nil"/>
          <w:bottom w:val="nil"/>
          <w:right w:val="nil"/>
          <w:insideH w:val="nil"/>
          <w:insideV w:val="nil"/>
        </w:tblBorders>
        <w:tblLook w:val="04A0" w:firstRow="1" w:lastRow="0" w:firstColumn="1" w:lastColumn="0" w:noHBand="0" w:noVBand="1"/>
      </w:tblPr>
      <w:tblGrid>
        <w:gridCol w:w="4855"/>
        <w:gridCol w:w="4926"/>
      </w:tblGrid>
      <w:tr w:rsidR="003F11A1" w:rsidRPr="001E425D" w14:paraId="5C7B5430" w14:textId="77777777" w:rsidTr="000A13F8">
        <w:tc>
          <w:tcPr>
            <w:tcW w:w="4855" w:type="dxa"/>
          </w:tcPr>
          <w:p w14:paraId="5CC28D82" w14:textId="77777777" w:rsidR="003F11A1" w:rsidRPr="001E425D" w:rsidRDefault="003F11A1" w:rsidP="000A13F8">
            <w:pPr>
              <w:tabs>
                <w:tab w:val="left" w:pos="7056"/>
              </w:tabs>
              <w:suppressAutoHyphens/>
              <w:jc w:val="right"/>
              <w:rPr>
                <w:sz w:val="22"/>
                <w:szCs w:val="22"/>
              </w:rPr>
            </w:pPr>
          </w:p>
        </w:tc>
        <w:tc>
          <w:tcPr>
            <w:tcW w:w="4926" w:type="dxa"/>
          </w:tcPr>
          <w:p w14:paraId="109926CE" w14:textId="77777777" w:rsidR="000A7645" w:rsidRDefault="000A7645" w:rsidP="000A13F8">
            <w:pPr>
              <w:shd w:val="clear" w:color="auto" w:fill="FFFFFF"/>
              <w:tabs>
                <w:tab w:val="left" w:pos="7056"/>
              </w:tabs>
              <w:suppressAutoHyphens/>
              <w:jc w:val="right"/>
              <w:rPr>
                <w:sz w:val="22"/>
                <w:szCs w:val="22"/>
              </w:rPr>
            </w:pPr>
          </w:p>
          <w:p w14:paraId="2EBBAA3D" w14:textId="0C255E23" w:rsidR="003F11A1" w:rsidRPr="001E425D" w:rsidRDefault="003F11A1" w:rsidP="000A13F8">
            <w:pPr>
              <w:shd w:val="clear" w:color="auto" w:fill="FFFFFF"/>
              <w:tabs>
                <w:tab w:val="left" w:pos="7056"/>
              </w:tabs>
              <w:suppressAutoHyphens/>
              <w:jc w:val="right"/>
              <w:rPr>
                <w:sz w:val="22"/>
                <w:szCs w:val="22"/>
              </w:rPr>
            </w:pPr>
            <w:r w:rsidRPr="001E425D">
              <w:rPr>
                <w:sz w:val="22"/>
                <w:szCs w:val="22"/>
              </w:rPr>
              <w:t>Приложение № 3</w:t>
            </w:r>
          </w:p>
          <w:p w14:paraId="707EC338" w14:textId="77777777" w:rsidR="003F11A1" w:rsidRPr="001E425D" w:rsidRDefault="003F11A1" w:rsidP="000A13F8">
            <w:pPr>
              <w:shd w:val="clear" w:color="auto" w:fill="FFFFFF"/>
              <w:tabs>
                <w:tab w:val="left" w:pos="7056"/>
              </w:tabs>
              <w:suppressAutoHyphens/>
              <w:jc w:val="right"/>
              <w:rPr>
                <w:sz w:val="22"/>
                <w:szCs w:val="22"/>
              </w:rPr>
            </w:pPr>
            <w:r w:rsidRPr="001E425D">
              <w:rPr>
                <w:sz w:val="22"/>
                <w:szCs w:val="22"/>
              </w:rPr>
              <w:t>к договору №__________________</w:t>
            </w:r>
          </w:p>
          <w:p w14:paraId="4A142C1C" w14:textId="4ABEB4D0" w:rsidR="003F11A1" w:rsidRPr="001E425D" w:rsidRDefault="003F11A1" w:rsidP="000A13F8">
            <w:pPr>
              <w:tabs>
                <w:tab w:val="left" w:pos="7056"/>
              </w:tabs>
              <w:suppressAutoHyphens/>
              <w:jc w:val="right"/>
              <w:rPr>
                <w:sz w:val="22"/>
                <w:szCs w:val="22"/>
              </w:rPr>
            </w:pPr>
            <w:r w:rsidRPr="001E425D">
              <w:rPr>
                <w:sz w:val="22"/>
                <w:szCs w:val="22"/>
              </w:rPr>
              <w:t>от «___</w:t>
            </w:r>
            <w:proofErr w:type="gramStart"/>
            <w:r w:rsidRPr="001E425D">
              <w:rPr>
                <w:sz w:val="22"/>
                <w:szCs w:val="22"/>
              </w:rPr>
              <w:t>_»_</w:t>
            </w:r>
            <w:proofErr w:type="gramEnd"/>
            <w:r w:rsidRPr="001E425D">
              <w:rPr>
                <w:sz w:val="22"/>
                <w:szCs w:val="22"/>
              </w:rPr>
              <w:t>_________</w:t>
            </w:r>
            <w:r w:rsidR="002267C0">
              <w:rPr>
                <w:sz w:val="22"/>
                <w:szCs w:val="22"/>
              </w:rPr>
              <w:t>2024</w:t>
            </w:r>
            <w:r w:rsidRPr="001E425D">
              <w:rPr>
                <w:sz w:val="22"/>
                <w:szCs w:val="22"/>
              </w:rPr>
              <w:t>г.</w:t>
            </w:r>
          </w:p>
          <w:p w14:paraId="44385F35" w14:textId="77777777" w:rsidR="003F11A1" w:rsidRDefault="003F11A1" w:rsidP="000A13F8">
            <w:pPr>
              <w:tabs>
                <w:tab w:val="left" w:pos="7056"/>
              </w:tabs>
              <w:suppressAutoHyphens/>
              <w:jc w:val="right"/>
              <w:rPr>
                <w:sz w:val="22"/>
                <w:szCs w:val="22"/>
              </w:rPr>
            </w:pPr>
          </w:p>
          <w:p w14:paraId="02ED1640" w14:textId="32D41618" w:rsidR="000A7645" w:rsidRPr="001E425D" w:rsidRDefault="000A7645" w:rsidP="000A13F8">
            <w:pPr>
              <w:tabs>
                <w:tab w:val="left" w:pos="7056"/>
              </w:tabs>
              <w:suppressAutoHyphens/>
              <w:jc w:val="right"/>
              <w:rPr>
                <w:sz w:val="22"/>
                <w:szCs w:val="22"/>
              </w:rPr>
            </w:pPr>
          </w:p>
        </w:tc>
      </w:tr>
    </w:tbl>
    <w:p w14:paraId="0259A576" w14:textId="77777777" w:rsidR="003F11A1" w:rsidRPr="008036AA" w:rsidRDefault="003F11A1" w:rsidP="003F11A1">
      <w:pPr>
        <w:pStyle w:val="SCH"/>
        <w:numPr>
          <w:ilvl w:val="0"/>
          <w:numId w:val="0"/>
        </w:numPr>
        <w:spacing w:after="0" w:line="240" w:lineRule="auto"/>
        <w:jc w:val="center"/>
        <w:outlineLvl w:val="0"/>
        <w:rPr>
          <w:i w:val="0"/>
          <w:sz w:val="22"/>
          <w:szCs w:val="22"/>
        </w:rPr>
      </w:pPr>
      <w:bookmarkStart w:id="2404" w:name="_Toc99033253"/>
      <w:r w:rsidRPr="008036A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4"/>
    </w:p>
    <w:p w14:paraId="442D5930" w14:textId="77777777" w:rsidR="003F11A1" w:rsidRPr="008036AA" w:rsidRDefault="003F11A1" w:rsidP="003F11A1">
      <w:pPr>
        <w:pStyle w:val="SCH"/>
        <w:numPr>
          <w:ilvl w:val="0"/>
          <w:numId w:val="0"/>
        </w:numPr>
        <w:spacing w:after="0" w:line="240" w:lineRule="auto"/>
        <w:jc w:val="center"/>
        <w:outlineLvl w:val="0"/>
        <w:rPr>
          <w:i w:val="0"/>
          <w:sz w:val="22"/>
          <w:szCs w:val="22"/>
        </w:rPr>
      </w:pPr>
    </w:p>
    <w:p w14:paraId="1AC35E8F" w14:textId="77777777" w:rsidR="003F11A1" w:rsidRPr="007E67AE" w:rsidRDefault="003F11A1" w:rsidP="003F11A1">
      <w:pPr>
        <w:widowControl w:val="0"/>
        <w:jc w:val="right"/>
        <w:rPr>
          <w:sz w:val="22"/>
          <w:szCs w:val="22"/>
        </w:rPr>
      </w:pPr>
      <w:r w:rsidRPr="007E67AE">
        <w:rPr>
          <w:sz w:val="22"/>
          <w:szCs w:val="22"/>
        </w:rPr>
        <w:t>«___»________2022 г.</w:t>
      </w:r>
    </w:p>
    <w:p w14:paraId="540F4F71" w14:textId="77777777" w:rsidR="003F11A1" w:rsidRPr="007E67AE" w:rsidRDefault="003F11A1" w:rsidP="003F11A1">
      <w:pPr>
        <w:widowControl w:val="0"/>
        <w:jc w:val="right"/>
        <w:rPr>
          <w:sz w:val="22"/>
          <w:szCs w:val="22"/>
        </w:rPr>
      </w:pPr>
    </w:p>
    <w:p w14:paraId="6A67846E" w14:textId="50C20CE1" w:rsidR="003F11A1" w:rsidRPr="007E67AE" w:rsidRDefault="003F11A1" w:rsidP="003F11A1">
      <w:pPr>
        <w:pStyle w:val="afc"/>
        <w:spacing w:after="120"/>
        <w:rPr>
          <w:sz w:val="22"/>
          <w:szCs w:val="22"/>
        </w:rPr>
      </w:pPr>
      <w:r w:rsidRPr="001E425D">
        <w:rPr>
          <w:sz w:val="22"/>
          <w:szCs w:val="22"/>
        </w:rPr>
        <w:t xml:space="preserve">Открытое акционерное общество </w:t>
      </w:r>
      <w:r w:rsidRPr="001E425D">
        <w:rPr>
          <w:b/>
          <w:bCs/>
          <w:sz w:val="22"/>
          <w:szCs w:val="22"/>
        </w:rPr>
        <w:t>«Иркутская электросетевая компания» (</w:t>
      </w:r>
      <w:r w:rsidR="002267C0">
        <w:rPr>
          <w:b/>
          <w:bCs/>
          <w:sz w:val="22"/>
          <w:szCs w:val="22"/>
        </w:rPr>
        <w:t>АО «ИЭСК</w:t>
      </w:r>
      <w:r w:rsidRPr="001E425D">
        <w:rPr>
          <w:b/>
          <w:bCs/>
          <w:sz w:val="22"/>
          <w:szCs w:val="22"/>
        </w:rPr>
        <w:t>)</w:t>
      </w:r>
      <w:r w:rsidRPr="001E425D">
        <w:rPr>
          <w:sz w:val="22"/>
          <w:szCs w:val="22"/>
        </w:rPr>
        <w:t xml:space="preserve">, именуемое в дальнейшем </w:t>
      </w:r>
      <w:r w:rsidRPr="001E425D">
        <w:rPr>
          <w:b/>
          <w:bCs/>
          <w:sz w:val="22"/>
          <w:szCs w:val="22"/>
        </w:rPr>
        <w:t>«Заказчик»</w:t>
      </w:r>
      <w:r w:rsidRPr="001E425D">
        <w:rPr>
          <w:sz w:val="22"/>
          <w:szCs w:val="22"/>
        </w:rPr>
        <w:t>, в лице директора филиала</w:t>
      </w:r>
      <w:r w:rsidRPr="001E425D">
        <w:rPr>
          <w:b/>
          <w:bCs/>
          <w:sz w:val="22"/>
          <w:szCs w:val="22"/>
        </w:rPr>
        <w:t xml:space="preserve"> </w:t>
      </w:r>
      <w:r w:rsidR="002267C0">
        <w:rPr>
          <w:b/>
          <w:bCs/>
          <w:sz w:val="22"/>
          <w:szCs w:val="22"/>
        </w:rPr>
        <w:t>АО «ИЭСК</w:t>
      </w:r>
      <w:r w:rsidRPr="001E425D">
        <w:rPr>
          <w:b/>
          <w:bCs/>
          <w:sz w:val="22"/>
          <w:szCs w:val="22"/>
        </w:rPr>
        <w:t xml:space="preserve"> «Южные электрические сети»  </w:t>
      </w:r>
      <w:r w:rsidR="00114E49">
        <w:rPr>
          <w:b/>
          <w:bCs/>
          <w:sz w:val="22"/>
          <w:szCs w:val="22"/>
        </w:rPr>
        <w:t>_____________________________________</w:t>
      </w:r>
      <w:r w:rsidRPr="001E425D">
        <w:rPr>
          <w:sz w:val="22"/>
          <w:szCs w:val="22"/>
        </w:rPr>
        <w:t xml:space="preserve">,  действующего на основании Доверенности </w:t>
      </w:r>
      <w:r w:rsidRPr="00D77A5D">
        <w:rPr>
          <w:b/>
          <w:bCs/>
          <w:sz w:val="22"/>
          <w:szCs w:val="22"/>
        </w:rPr>
        <w:t>№</w:t>
      </w:r>
      <w:r w:rsidRPr="001E425D">
        <w:rPr>
          <w:sz w:val="22"/>
          <w:szCs w:val="22"/>
        </w:rPr>
        <w:t xml:space="preserve"> </w:t>
      </w:r>
      <w:r w:rsidRPr="00624935">
        <w:rPr>
          <w:rFonts w:eastAsia="Calibri"/>
          <w:b/>
          <w:sz w:val="24"/>
          <w:szCs w:val="24"/>
          <w:lang w:eastAsia="en-US"/>
        </w:rPr>
        <w:t>юр</w:t>
      </w:r>
      <w:r w:rsidR="00114E49">
        <w:rPr>
          <w:rFonts w:eastAsia="Calibri"/>
          <w:b/>
          <w:sz w:val="24"/>
          <w:szCs w:val="24"/>
          <w:lang w:eastAsia="en-US"/>
        </w:rPr>
        <w:t>__________________________</w:t>
      </w:r>
      <w:r>
        <w:rPr>
          <w:rFonts w:eastAsia="Calibri"/>
          <w:b/>
          <w:sz w:val="24"/>
          <w:szCs w:val="24"/>
          <w:lang w:eastAsia="en-US"/>
        </w:rPr>
        <w:t>.</w:t>
      </w:r>
      <w:r w:rsidRPr="001E425D">
        <w:rPr>
          <w:sz w:val="22"/>
          <w:szCs w:val="22"/>
        </w:rPr>
        <w:t>, с одной стороны, и ________________, именуемое в дальнейшем «Исполнитель», имеющее лицензию ________________, в лице ______________ __________________________, действующего на основании _____________</w:t>
      </w:r>
      <w:r>
        <w:rPr>
          <w:sz w:val="22"/>
          <w:szCs w:val="22"/>
        </w:rPr>
        <w:t xml:space="preserve">__ с другой стороны, </w:t>
      </w:r>
    </w:p>
    <w:p w14:paraId="20505CC2" w14:textId="77777777" w:rsidR="003F11A1" w:rsidRPr="003307E1" w:rsidRDefault="003F11A1" w:rsidP="003F11A1">
      <w:pPr>
        <w:pStyle w:val="afc"/>
        <w:spacing w:after="120"/>
        <w:rPr>
          <w:sz w:val="22"/>
          <w:szCs w:val="22"/>
        </w:rPr>
      </w:pPr>
      <w:r w:rsidRPr="007E67AE">
        <w:rPr>
          <w:sz w:val="22"/>
          <w:szCs w:val="22"/>
        </w:rPr>
        <w:t>при совместном упоминании именуемыми «</w:t>
      </w:r>
      <w:r w:rsidRPr="007E67AE">
        <w:rPr>
          <w:b/>
          <w:sz w:val="22"/>
          <w:szCs w:val="22"/>
        </w:rPr>
        <w:t>Стороны</w:t>
      </w:r>
      <w:r w:rsidRPr="007E67AE">
        <w:rPr>
          <w:sz w:val="22"/>
          <w:szCs w:val="22"/>
        </w:rPr>
        <w:t>» и по отдельности «</w:t>
      </w:r>
      <w:r w:rsidRPr="007E67AE">
        <w:rPr>
          <w:b/>
          <w:sz w:val="22"/>
          <w:szCs w:val="22"/>
        </w:rPr>
        <w:t>Сторона</w:t>
      </w:r>
      <w:r w:rsidRPr="007E67AE">
        <w:rPr>
          <w:sz w:val="22"/>
          <w:szCs w:val="22"/>
        </w:rPr>
        <w:t>», на следующих условиях.</w:t>
      </w:r>
    </w:p>
    <w:p w14:paraId="46034E6D" w14:textId="77777777" w:rsidR="003F11A1" w:rsidRPr="007E67AE" w:rsidRDefault="003F11A1" w:rsidP="001D4AB8">
      <w:pPr>
        <w:widowControl w:val="0"/>
        <w:numPr>
          <w:ilvl w:val="0"/>
          <w:numId w:val="38"/>
        </w:numPr>
        <w:tabs>
          <w:tab w:val="left" w:pos="284"/>
        </w:tabs>
        <w:autoSpaceDE w:val="0"/>
        <w:autoSpaceDN w:val="0"/>
        <w:adjustRightInd w:val="0"/>
        <w:jc w:val="center"/>
        <w:rPr>
          <w:b/>
          <w:sz w:val="22"/>
          <w:szCs w:val="22"/>
        </w:rPr>
      </w:pPr>
      <w:r w:rsidRPr="007E67AE">
        <w:rPr>
          <w:b/>
          <w:sz w:val="22"/>
          <w:szCs w:val="22"/>
        </w:rPr>
        <w:t>Основные положения</w:t>
      </w:r>
    </w:p>
    <w:p w14:paraId="07E47E2C" w14:textId="77777777" w:rsidR="003F11A1" w:rsidRPr="007E67AE" w:rsidRDefault="003F11A1" w:rsidP="003F11A1">
      <w:pPr>
        <w:widowControl w:val="0"/>
        <w:tabs>
          <w:tab w:val="left" w:pos="284"/>
        </w:tabs>
        <w:autoSpaceDE w:val="0"/>
        <w:autoSpaceDN w:val="0"/>
        <w:adjustRightInd w:val="0"/>
        <w:rPr>
          <w:b/>
          <w:sz w:val="22"/>
          <w:szCs w:val="22"/>
        </w:rPr>
      </w:pPr>
    </w:p>
    <w:p w14:paraId="63C917E7"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34A6E26B"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охраны труда;</w:t>
      </w:r>
    </w:p>
    <w:p w14:paraId="0148F320"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правил противопожарного режима в Российской Федерации, </w:t>
      </w:r>
    </w:p>
    <w:p w14:paraId="66A3B457"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федеральных норм и правил в области промышленной безопасности;</w:t>
      </w:r>
    </w:p>
    <w:p w14:paraId="314A63C5"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охраны окружающей среды;</w:t>
      </w:r>
    </w:p>
    <w:p w14:paraId="0DE24CAB" w14:textId="77777777" w:rsidR="003F11A1" w:rsidRPr="007E67AE" w:rsidRDefault="003F11A1" w:rsidP="003F11A1">
      <w:pPr>
        <w:widowControl w:val="0"/>
        <w:tabs>
          <w:tab w:val="left" w:pos="851"/>
          <w:tab w:val="left" w:pos="900"/>
          <w:tab w:val="left" w:pos="993"/>
        </w:tabs>
        <w:ind w:firstLine="567"/>
        <w:jc w:val="both"/>
        <w:rPr>
          <w:sz w:val="22"/>
          <w:szCs w:val="22"/>
        </w:rPr>
      </w:pPr>
      <w:r w:rsidRPr="007E67A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DA3F644"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62B66BE"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7E67AE">
        <w:rPr>
          <w:b/>
          <w:i/>
          <w:color w:val="FF0000"/>
          <w:sz w:val="22"/>
          <w:szCs w:val="22"/>
        </w:rPr>
        <w:t xml:space="preserve"> </w:t>
      </w:r>
      <w:hyperlink r:id="rId27" w:history="1">
        <w:r w:rsidRPr="007E67AE">
          <w:rPr>
            <w:color w:val="0000FF"/>
            <w:sz w:val="22"/>
            <w:szCs w:val="22"/>
            <w:u w:val="single"/>
            <w:lang w:eastAsia="en-US"/>
          </w:rPr>
          <w:t>http://irk-esk.ru/поставщикам-работ-услуг</w:t>
        </w:r>
      </w:hyperlink>
      <w:r w:rsidRPr="007E67AE">
        <w:rPr>
          <w:sz w:val="22"/>
          <w:szCs w:val="22"/>
        </w:rPr>
        <w:t xml:space="preserve">. </w:t>
      </w:r>
    </w:p>
    <w:p w14:paraId="5A117145" w14:textId="77777777" w:rsidR="003F11A1" w:rsidRPr="007E67AE" w:rsidRDefault="003F11A1" w:rsidP="003F11A1">
      <w:pPr>
        <w:widowControl w:val="0"/>
        <w:tabs>
          <w:tab w:val="num" w:pos="180"/>
          <w:tab w:val="left" w:pos="851"/>
          <w:tab w:val="left" w:pos="993"/>
        </w:tabs>
        <w:ind w:firstLine="567"/>
        <w:jc w:val="both"/>
        <w:rPr>
          <w:sz w:val="22"/>
          <w:szCs w:val="22"/>
        </w:rPr>
      </w:pPr>
      <w:r w:rsidRPr="007E67A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A3353A2"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E1C5973"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0A06453"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4358BF0" w14:textId="77777777" w:rsidR="003F11A1" w:rsidRPr="007E67AE" w:rsidRDefault="003F11A1" w:rsidP="001D4AB8">
      <w:pPr>
        <w:widowControl w:val="0"/>
        <w:numPr>
          <w:ilvl w:val="1"/>
          <w:numId w:val="31"/>
        </w:numPr>
        <w:tabs>
          <w:tab w:val="left" w:pos="851"/>
          <w:tab w:val="left" w:pos="993"/>
        </w:tabs>
        <w:autoSpaceDE w:val="0"/>
        <w:autoSpaceDN w:val="0"/>
        <w:adjustRightInd w:val="0"/>
        <w:ind w:left="0" w:firstLine="567"/>
        <w:jc w:val="both"/>
        <w:rPr>
          <w:sz w:val="22"/>
          <w:szCs w:val="22"/>
        </w:rPr>
      </w:pPr>
      <w:r w:rsidRPr="007E67AE">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65462A1C" w14:textId="77777777" w:rsidR="003F11A1" w:rsidRPr="007E67AE" w:rsidRDefault="003F11A1" w:rsidP="003F11A1">
      <w:pPr>
        <w:widowControl w:val="0"/>
        <w:tabs>
          <w:tab w:val="left" w:pos="851"/>
          <w:tab w:val="left" w:pos="993"/>
        </w:tabs>
        <w:autoSpaceDE w:val="0"/>
        <w:autoSpaceDN w:val="0"/>
        <w:adjustRightInd w:val="0"/>
        <w:ind w:left="567"/>
        <w:jc w:val="both"/>
        <w:rPr>
          <w:sz w:val="22"/>
          <w:szCs w:val="22"/>
        </w:rPr>
      </w:pPr>
    </w:p>
    <w:p w14:paraId="4FCA6FA7" w14:textId="77777777" w:rsidR="003F11A1" w:rsidRPr="007E67AE" w:rsidRDefault="003F11A1" w:rsidP="001D4AB8">
      <w:pPr>
        <w:widowControl w:val="0"/>
        <w:numPr>
          <w:ilvl w:val="0"/>
          <w:numId w:val="38"/>
        </w:numPr>
        <w:tabs>
          <w:tab w:val="left" w:pos="284"/>
        </w:tabs>
        <w:autoSpaceDE w:val="0"/>
        <w:autoSpaceDN w:val="0"/>
        <w:adjustRightInd w:val="0"/>
        <w:ind w:left="0" w:firstLine="0"/>
        <w:jc w:val="center"/>
        <w:rPr>
          <w:b/>
          <w:sz w:val="22"/>
          <w:szCs w:val="22"/>
        </w:rPr>
      </w:pPr>
      <w:r w:rsidRPr="007E67AE">
        <w:rPr>
          <w:b/>
          <w:sz w:val="22"/>
          <w:szCs w:val="22"/>
        </w:rPr>
        <w:t xml:space="preserve">Основные требования в области охраны труда, охраны окружающей среды, промышленной и пожарной безопасности </w:t>
      </w:r>
    </w:p>
    <w:p w14:paraId="242A40B2" w14:textId="77777777" w:rsidR="003F11A1" w:rsidRPr="007E67AE" w:rsidRDefault="003F11A1" w:rsidP="003F11A1">
      <w:pPr>
        <w:widowControl w:val="0"/>
        <w:tabs>
          <w:tab w:val="left" w:pos="284"/>
        </w:tabs>
        <w:autoSpaceDE w:val="0"/>
        <w:autoSpaceDN w:val="0"/>
        <w:adjustRightInd w:val="0"/>
        <w:rPr>
          <w:b/>
          <w:sz w:val="22"/>
          <w:szCs w:val="22"/>
        </w:rPr>
      </w:pPr>
    </w:p>
    <w:p w14:paraId="0400BD24"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7E67AE">
        <w:rPr>
          <w:sz w:val="22"/>
          <w:szCs w:val="22"/>
        </w:rPr>
        <w:t>стропальные</w:t>
      </w:r>
      <w:proofErr w:type="spellEnd"/>
      <w:r w:rsidRPr="007E67AE">
        <w:rPr>
          <w:sz w:val="22"/>
          <w:szCs w:val="22"/>
        </w:rPr>
        <w:t xml:space="preserve"> и иные работы).</w:t>
      </w:r>
    </w:p>
    <w:p w14:paraId="2B64C4B4" w14:textId="77777777" w:rsidR="003F11A1" w:rsidRPr="007E67AE" w:rsidRDefault="003F11A1" w:rsidP="003F11A1">
      <w:pPr>
        <w:widowControl w:val="0"/>
        <w:tabs>
          <w:tab w:val="left" w:pos="709"/>
          <w:tab w:val="left" w:pos="900"/>
          <w:tab w:val="left" w:pos="993"/>
        </w:tabs>
        <w:ind w:firstLine="567"/>
        <w:jc w:val="both"/>
        <w:rPr>
          <w:sz w:val="22"/>
          <w:szCs w:val="22"/>
        </w:rPr>
      </w:pPr>
      <w:r w:rsidRPr="007E67AE">
        <w:rPr>
          <w:sz w:val="22"/>
          <w:szCs w:val="22"/>
        </w:rPr>
        <w:t>Подрядчик в полном объеме несет ответственность за безопасное выполнение работ Субподрядчиком.</w:t>
      </w:r>
    </w:p>
    <w:p w14:paraId="53DAF0D3"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155BAC7" w14:textId="77777777" w:rsidR="003F11A1" w:rsidRPr="007E67AE" w:rsidRDefault="003F11A1" w:rsidP="003F11A1">
      <w:pPr>
        <w:widowControl w:val="0"/>
        <w:tabs>
          <w:tab w:val="left" w:pos="709"/>
          <w:tab w:val="left" w:pos="900"/>
          <w:tab w:val="left" w:pos="993"/>
        </w:tabs>
        <w:ind w:firstLine="567"/>
        <w:jc w:val="both"/>
        <w:rPr>
          <w:sz w:val="22"/>
          <w:szCs w:val="22"/>
        </w:rPr>
      </w:pPr>
      <w:r w:rsidRPr="007E67AE">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0EB1BE4"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Перед началом производства Работ Подрядчик обязан согласовать с Заказчиком:</w:t>
      </w:r>
    </w:p>
    <w:p w14:paraId="7699CB1F"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512678A"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схемы разрешенных проездов по территории;</w:t>
      </w:r>
    </w:p>
    <w:p w14:paraId="2E1AD59A"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схемы подземных коммуникаций (в случае пролегания их в зоне производства Работ);</w:t>
      </w:r>
    </w:p>
    <w:p w14:paraId="56813ED3"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необходимость и способы прокладки временных коммуникаций;</w:t>
      </w:r>
    </w:p>
    <w:p w14:paraId="3754023D"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необходимые средства индивидуальной защиты;</w:t>
      </w:r>
    </w:p>
    <w:p w14:paraId="2CE6B2FB"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 xml:space="preserve"> порядок действий в случае аварийных и нештатных ситуаций.</w:t>
      </w:r>
    </w:p>
    <w:p w14:paraId="296D1257"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8654E33"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175D604" w14:textId="77777777" w:rsidR="003F11A1" w:rsidRPr="007E67AE" w:rsidRDefault="003F11A1" w:rsidP="003F11A1">
      <w:pPr>
        <w:widowControl w:val="0"/>
        <w:tabs>
          <w:tab w:val="left" w:pos="709"/>
          <w:tab w:val="left" w:pos="900"/>
          <w:tab w:val="left" w:pos="993"/>
        </w:tabs>
        <w:ind w:firstLine="567"/>
        <w:jc w:val="both"/>
        <w:rPr>
          <w:sz w:val="22"/>
          <w:szCs w:val="22"/>
        </w:rPr>
      </w:pPr>
      <w:r w:rsidRPr="007E67A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0A028F9"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B50CA45"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56CB5E5"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68B03B6"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E1A17B5" w14:textId="77777777" w:rsidR="003F11A1" w:rsidRPr="007E67AE" w:rsidRDefault="003F11A1" w:rsidP="003F11A1">
      <w:pPr>
        <w:widowControl w:val="0"/>
        <w:tabs>
          <w:tab w:val="left" w:pos="709"/>
          <w:tab w:val="left" w:pos="900"/>
          <w:tab w:val="left" w:pos="993"/>
        </w:tabs>
        <w:ind w:firstLine="567"/>
        <w:jc w:val="both"/>
        <w:rPr>
          <w:sz w:val="22"/>
          <w:szCs w:val="22"/>
        </w:rPr>
      </w:pPr>
      <w:r w:rsidRPr="007E67AE">
        <w:rPr>
          <w:sz w:val="22"/>
          <w:szCs w:val="22"/>
        </w:rPr>
        <w:t>Персонал Подрядчика до начала работ должен пройти вводный и первичный инструктажи по охране труда.</w:t>
      </w:r>
    </w:p>
    <w:p w14:paraId="7A0C7C9A"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 xml:space="preserve">Подрядчик и Субподрядные организации, привлеченные Подрядчиком, обязаны в любое </w:t>
      </w:r>
      <w:r w:rsidRPr="007E67AE">
        <w:rPr>
          <w:sz w:val="22"/>
          <w:szCs w:val="22"/>
        </w:rPr>
        <w:lastRenderedPageBreak/>
        <w:t>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1517E8" w14:textId="77777777" w:rsidR="003F11A1" w:rsidRPr="007E67AE" w:rsidRDefault="003F11A1" w:rsidP="001D4AB8">
      <w:pPr>
        <w:widowControl w:val="0"/>
        <w:numPr>
          <w:ilvl w:val="1"/>
          <w:numId w:val="38"/>
        </w:numPr>
        <w:tabs>
          <w:tab w:val="left" w:pos="709"/>
          <w:tab w:val="left" w:pos="993"/>
          <w:tab w:val="left" w:pos="1080"/>
        </w:tabs>
        <w:autoSpaceDE w:val="0"/>
        <w:autoSpaceDN w:val="0"/>
        <w:adjustRightInd w:val="0"/>
        <w:ind w:left="0" w:firstLine="567"/>
        <w:jc w:val="both"/>
        <w:rPr>
          <w:sz w:val="22"/>
          <w:szCs w:val="22"/>
        </w:rPr>
      </w:pPr>
      <w:r w:rsidRPr="007E67AE">
        <w:rPr>
          <w:sz w:val="22"/>
          <w:szCs w:val="22"/>
        </w:rPr>
        <w:t>Подрядчику запрещается:</w:t>
      </w:r>
    </w:p>
    <w:p w14:paraId="6042F1C7"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к работе работников с признаками алкогольного, наркотического или токсического опьянения;</w:t>
      </w:r>
    </w:p>
    <w:p w14:paraId="0342389D"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E827FEE"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доставлять любым способом на территорию Заказчика материально-технические ценности без соответствующего разрешения;</w:t>
      </w:r>
    </w:p>
    <w:p w14:paraId="0F729D57"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самовольно изменять условия, последовательность и объем Работ;</w:t>
      </w:r>
    </w:p>
    <w:p w14:paraId="3B0ACED9"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28AE362C"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без необходимости находиться на действующих установках, в производственных помещениях Заказчика;</w:t>
      </w:r>
    </w:p>
    <w:p w14:paraId="3E60F992"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отвлекать работников Заказчика во время проведения ими производственных работ;</w:t>
      </w:r>
    </w:p>
    <w:p w14:paraId="295329BC"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пользоваться оборудованием и механизмами Заказчика без согласования с ним;</w:t>
      </w:r>
    </w:p>
    <w:p w14:paraId="7674E703"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курить вне отведенных для этого мест;</w:t>
      </w:r>
    </w:p>
    <w:p w14:paraId="7DCF567F"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накапливать любые виды отходов вне отведенных мест;</w:t>
      </w:r>
    </w:p>
    <w:p w14:paraId="16364272"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совместно накапливать твердые коммунальные отходы, промышленные отходы и металлолом, в любых сочетаниях;</w:t>
      </w:r>
    </w:p>
    <w:p w14:paraId="3A9FD014"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FFE5FBE"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7CABB2A5"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1F14DBD"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14037C9"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7A8D19E"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27E6BB2"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сжигание любых видов отходов на территории Заказчика;</w:t>
      </w:r>
    </w:p>
    <w:p w14:paraId="06F67415"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сброс и слив отходов в системы канализации, на грунт;</w:t>
      </w:r>
    </w:p>
    <w:p w14:paraId="37CFEE58"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емкости с горюче-смазочными материалами, красками и растворителями на почве без поддонов;</w:t>
      </w:r>
    </w:p>
    <w:p w14:paraId="3EF77FF5"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хранить нефтепродукты в резервуарах без маркировки, с открытыми крышками;</w:t>
      </w:r>
    </w:p>
    <w:p w14:paraId="37F4B99D"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допускать утечки потребляемых видов энергоресурсов;</w:t>
      </w:r>
    </w:p>
    <w:p w14:paraId="42818D2F" w14:textId="77777777" w:rsidR="003F11A1" w:rsidRPr="007E67AE" w:rsidRDefault="003F11A1" w:rsidP="001D4AB8">
      <w:pPr>
        <w:widowControl w:val="0"/>
        <w:numPr>
          <w:ilvl w:val="0"/>
          <w:numId w:val="32"/>
        </w:numPr>
        <w:tabs>
          <w:tab w:val="left" w:pos="709"/>
          <w:tab w:val="left" w:pos="993"/>
          <w:tab w:val="left" w:pos="1134"/>
        </w:tabs>
        <w:autoSpaceDE w:val="0"/>
        <w:autoSpaceDN w:val="0"/>
        <w:adjustRightInd w:val="0"/>
        <w:ind w:left="0" w:firstLine="567"/>
        <w:jc w:val="both"/>
        <w:rPr>
          <w:sz w:val="22"/>
          <w:szCs w:val="22"/>
        </w:rPr>
      </w:pPr>
      <w:r w:rsidRPr="007E67AE">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F12130C" w14:textId="77777777" w:rsidR="003F11A1" w:rsidRPr="007E67AE" w:rsidRDefault="003F11A1" w:rsidP="003F11A1">
      <w:pPr>
        <w:widowControl w:val="0"/>
        <w:tabs>
          <w:tab w:val="left" w:pos="709"/>
          <w:tab w:val="left" w:pos="993"/>
          <w:tab w:val="left" w:pos="1134"/>
        </w:tabs>
        <w:autoSpaceDE w:val="0"/>
        <w:autoSpaceDN w:val="0"/>
        <w:adjustRightInd w:val="0"/>
        <w:ind w:left="567"/>
        <w:jc w:val="both"/>
        <w:rPr>
          <w:sz w:val="22"/>
          <w:szCs w:val="22"/>
        </w:rPr>
      </w:pPr>
    </w:p>
    <w:p w14:paraId="73719E6E" w14:textId="77777777" w:rsidR="003F11A1" w:rsidRPr="007E67AE" w:rsidRDefault="003F11A1" w:rsidP="001D4AB8">
      <w:pPr>
        <w:widowControl w:val="0"/>
        <w:numPr>
          <w:ilvl w:val="0"/>
          <w:numId w:val="38"/>
        </w:numPr>
        <w:tabs>
          <w:tab w:val="left" w:pos="284"/>
        </w:tabs>
        <w:autoSpaceDE w:val="0"/>
        <w:autoSpaceDN w:val="0"/>
        <w:adjustRightInd w:val="0"/>
        <w:ind w:left="0" w:firstLine="0"/>
        <w:jc w:val="center"/>
        <w:rPr>
          <w:b/>
          <w:sz w:val="22"/>
          <w:szCs w:val="22"/>
        </w:rPr>
      </w:pPr>
      <w:r w:rsidRPr="007E67AE">
        <w:rPr>
          <w:b/>
          <w:sz w:val="22"/>
          <w:szCs w:val="22"/>
        </w:rPr>
        <w:t>Отдельные требования</w:t>
      </w:r>
    </w:p>
    <w:p w14:paraId="68D7D187" w14:textId="77777777" w:rsidR="003F11A1" w:rsidRPr="007E67AE" w:rsidRDefault="003F11A1" w:rsidP="003F11A1">
      <w:pPr>
        <w:widowControl w:val="0"/>
        <w:tabs>
          <w:tab w:val="left" w:pos="284"/>
        </w:tabs>
        <w:autoSpaceDE w:val="0"/>
        <w:autoSpaceDN w:val="0"/>
        <w:adjustRightInd w:val="0"/>
        <w:rPr>
          <w:b/>
          <w:sz w:val="22"/>
          <w:szCs w:val="22"/>
        </w:rPr>
      </w:pPr>
      <w:r w:rsidRPr="007E67AE">
        <w:rPr>
          <w:b/>
          <w:sz w:val="22"/>
          <w:szCs w:val="22"/>
        </w:rPr>
        <w:t xml:space="preserve"> </w:t>
      </w:r>
    </w:p>
    <w:p w14:paraId="3A8E13B7" w14:textId="77777777" w:rsidR="003F11A1" w:rsidRPr="007E67AE" w:rsidRDefault="003F11A1" w:rsidP="001D4AB8">
      <w:pPr>
        <w:widowControl w:val="0"/>
        <w:numPr>
          <w:ilvl w:val="1"/>
          <w:numId w:val="38"/>
        </w:numPr>
        <w:tabs>
          <w:tab w:val="left" w:pos="851"/>
          <w:tab w:val="left" w:pos="993"/>
        </w:tabs>
        <w:autoSpaceDE w:val="0"/>
        <w:autoSpaceDN w:val="0"/>
        <w:adjustRightInd w:val="0"/>
        <w:ind w:left="0" w:firstLine="567"/>
        <w:jc w:val="both"/>
        <w:rPr>
          <w:sz w:val="22"/>
          <w:szCs w:val="22"/>
        </w:rPr>
      </w:pPr>
      <w:r w:rsidRPr="007E67AE">
        <w:rPr>
          <w:sz w:val="22"/>
          <w:szCs w:val="22"/>
        </w:rPr>
        <w:t>Средства индивидуальной защиты, транспорт:</w:t>
      </w:r>
    </w:p>
    <w:p w14:paraId="77972DFE"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7DCC534B"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Работники Подрядчика должны обязательно применять застегнутые подбородочным ремнем защитные каски:</w:t>
      </w:r>
    </w:p>
    <w:p w14:paraId="22A4655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17D0DFF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выполнении грузоподъёмных работ и при перемещении грузов;</w:t>
      </w:r>
    </w:p>
    <w:p w14:paraId="432D28B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строительных работах;</w:t>
      </w:r>
    </w:p>
    <w:p w14:paraId="3680362C"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lastRenderedPageBreak/>
        <w:t>при работе в зонах, обозначенных табличками «Обязательное ношение каски»;</w:t>
      </w:r>
    </w:p>
    <w:p w14:paraId="6FAAFE36"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в зоне возможного контакта головы с электропроводкой;</w:t>
      </w:r>
    </w:p>
    <w:p w14:paraId="0DE761B8"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в зоне опасности контакта головы с низко расположенными элементами конструкций.</w:t>
      </w:r>
    </w:p>
    <w:p w14:paraId="009C8C51" w14:textId="77777777" w:rsidR="003F11A1" w:rsidRPr="007E67AE" w:rsidRDefault="003F11A1" w:rsidP="003F11A1">
      <w:pPr>
        <w:widowControl w:val="0"/>
        <w:tabs>
          <w:tab w:val="left" w:pos="851"/>
          <w:tab w:val="left" w:pos="900"/>
          <w:tab w:val="left" w:pos="993"/>
        </w:tabs>
        <w:ind w:firstLine="567"/>
        <w:jc w:val="both"/>
        <w:rPr>
          <w:sz w:val="22"/>
          <w:szCs w:val="22"/>
        </w:rPr>
      </w:pPr>
      <w:r w:rsidRPr="007E67AE">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0BFA2F2"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Работники Подрядчика должны обязательно применять защитные очки или щитки:</w:t>
      </w:r>
    </w:p>
    <w:p w14:paraId="22DAD524"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с ручным инструментом ударного действия;</w:t>
      </w:r>
    </w:p>
    <w:p w14:paraId="402F8009"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работе с электрифицированным и пневматическим абразивным инструментом;</w:t>
      </w:r>
    </w:p>
    <w:p w14:paraId="794FB311"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при электро- и газосварочных работах.</w:t>
      </w:r>
    </w:p>
    <w:p w14:paraId="01959AF3"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636614D9"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Все транспортные средства Подрядчика, используемые при проведении Работ, должны быть оборудованы следующим:</w:t>
      </w:r>
    </w:p>
    <w:p w14:paraId="5E3AA7FE"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ремнями безопасности для водителя и всех пассажиров (если это предусмотрено заводом-изготовителем);</w:t>
      </w:r>
    </w:p>
    <w:p w14:paraId="0B4B9471"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аптечкой первой помощи;</w:t>
      </w:r>
    </w:p>
    <w:p w14:paraId="6D8A6C5E"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огнетушителем;</w:t>
      </w:r>
    </w:p>
    <w:p w14:paraId="726C50A0"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системами автоматики, блокировок, сигнализации (если это предусмотрено соответствующими нормативно-правовыми актами);</w:t>
      </w:r>
    </w:p>
    <w:p w14:paraId="405DFB58"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знаком аварийной остановки;</w:t>
      </w:r>
    </w:p>
    <w:p w14:paraId="70802420"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противооткатными башмаками;</w:t>
      </w:r>
    </w:p>
    <w:p w14:paraId="7EF6D290"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искрогасителями (на территориях взрывопожароопасных объектов Заказчика);</w:t>
      </w:r>
    </w:p>
    <w:p w14:paraId="5DF8D0BA"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Подрядчик должен обеспечить:</w:t>
      </w:r>
    </w:p>
    <w:p w14:paraId="2D6C577F"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обучение и достаточную квалификацию водителей транспортных средств;</w:t>
      </w:r>
    </w:p>
    <w:p w14:paraId="30657A81"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проведение регулярных техосмотров транспортных средств;</w:t>
      </w:r>
    </w:p>
    <w:p w14:paraId="401978C3"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использование и применение транспортных средств по их назначению;</w:t>
      </w:r>
    </w:p>
    <w:p w14:paraId="2C3A98C6"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соблюдение внутриобъектового скоростного режима, установленного Заказчиком;</w:t>
      </w:r>
    </w:p>
    <w:p w14:paraId="5F03A5C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движение и стоянку транспортных средств согласно разметке и дорожным знакам на территории Заказчика.</w:t>
      </w:r>
    </w:p>
    <w:p w14:paraId="29FC29A0" w14:textId="77777777" w:rsidR="003F11A1" w:rsidRPr="007E67AE" w:rsidRDefault="003F11A1" w:rsidP="001D4AB8">
      <w:pPr>
        <w:widowControl w:val="0"/>
        <w:numPr>
          <w:ilvl w:val="2"/>
          <w:numId w:val="38"/>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Подрядчик обязан:</w:t>
      </w:r>
    </w:p>
    <w:p w14:paraId="49D5A08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организовать предрейсовый медицинский осмотр водителей;</w:t>
      </w:r>
    </w:p>
    <w:p w14:paraId="237C9791"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организовать осмотры транспортных средств перед выездом на линию перед началом работ.</w:t>
      </w:r>
    </w:p>
    <w:p w14:paraId="7DCF4973" w14:textId="77777777" w:rsidR="003F11A1" w:rsidRPr="007E67AE" w:rsidRDefault="003F11A1" w:rsidP="001D4AB8">
      <w:pPr>
        <w:widowControl w:val="0"/>
        <w:numPr>
          <w:ilvl w:val="1"/>
          <w:numId w:val="38"/>
        </w:numPr>
        <w:tabs>
          <w:tab w:val="left" w:pos="851"/>
          <w:tab w:val="left" w:pos="993"/>
        </w:tabs>
        <w:autoSpaceDE w:val="0"/>
        <w:autoSpaceDN w:val="0"/>
        <w:adjustRightInd w:val="0"/>
        <w:ind w:left="0" w:firstLine="567"/>
        <w:jc w:val="both"/>
        <w:rPr>
          <w:sz w:val="22"/>
          <w:szCs w:val="22"/>
        </w:rPr>
      </w:pPr>
      <w:r w:rsidRPr="007E67AE">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1441AE53"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6C96F35"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8BC21EA"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46DE9CC"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7AEFE24"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6F588C68" w14:textId="77777777" w:rsidR="003F11A1" w:rsidRPr="007E67AE" w:rsidRDefault="003F11A1" w:rsidP="001D4AB8">
      <w:pPr>
        <w:widowControl w:val="0"/>
        <w:numPr>
          <w:ilvl w:val="0"/>
          <w:numId w:val="32"/>
        </w:numPr>
        <w:tabs>
          <w:tab w:val="left" w:pos="851"/>
          <w:tab w:val="left" w:pos="993"/>
          <w:tab w:val="left" w:pos="1134"/>
        </w:tabs>
        <w:autoSpaceDE w:val="0"/>
        <w:autoSpaceDN w:val="0"/>
        <w:adjustRightInd w:val="0"/>
        <w:ind w:left="0" w:firstLine="567"/>
        <w:jc w:val="both"/>
        <w:rPr>
          <w:sz w:val="22"/>
          <w:szCs w:val="22"/>
        </w:rPr>
      </w:pPr>
      <w:r w:rsidRPr="007E67AE">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30F701D" w14:textId="77777777" w:rsidR="003F11A1" w:rsidRPr="007E67AE" w:rsidRDefault="003F11A1" w:rsidP="001D4AB8">
      <w:pPr>
        <w:widowControl w:val="0"/>
        <w:numPr>
          <w:ilvl w:val="1"/>
          <w:numId w:val="38"/>
        </w:numPr>
        <w:tabs>
          <w:tab w:val="left" w:pos="851"/>
          <w:tab w:val="left" w:pos="993"/>
        </w:tabs>
        <w:autoSpaceDE w:val="0"/>
        <w:autoSpaceDN w:val="0"/>
        <w:adjustRightInd w:val="0"/>
        <w:ind w:left="0" w:firstLine="567"/>
        <w:jc w:val="both"/>
        <w:rPr>
          <w:sz w:val="22"/>
          <w:szCs w:val="22"/>
        </w:rPr>
      </w:pPr>
      <w:r w:rsidRPr="007E67AE">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724CC599" w14:textId="77777777" w:rsidR="003F11A1" w:rsidRPr="007E67AE" w:rsidRDefault="003F11A1" w:rsidP="003F11A1">
      <w:pPr>
        <w:widowControl w:val="0"/>
        <w:tabs>
          <w:tab w:val="left" w:pos="851"/>
          <w:tab w:val="left" w:pos="993"/>
        </w:tabs>
        <w:autoSpaceDE w:val="0"/>
        <w:autoSpaceDN w:val="0"/>
        <w:adjustRightInd w:val="0"/>
        <w:ind w:left="567"/>
        <w:jc w:val="both"/>
        <w:rPr>
          <w:sz w:val="22"/>
          <w:szCs w:val="22"/>
        </w:rPr>
      </w:pPr>
    </w:p>
    <w:p w14:paraId="06458036" w14:textId="77777777" w:rsidR="003F11A1" w:rsidRPr="007E67AE" w:rsidRDefault="003F11A1" w:rsidP="001D4AB8">
      <w:pPr>
        <w:widowControl w:val="0"/>
        <w:numPr>
          <w:ilvl w:val="0"/>
          <w:numId w:val="38"/>
        </w:numPr>
        <w:tabs>
          <w:tab w:val="left" w:pos="284"/>
        </w:tabs>
        <w:autoSpaceDE w:val="0"/>
        <w:autoSpaceDN w:val="0"/>
        <w:adjustRightInd w:val="0"/>
        <w:ind w:left="0" w:firstLine="0"/>
        <w:jc w:val="center"/>
        <w:rPr>
          <w:b/>
          <w:sz w:val="22"/>
          <w:szCs w:val="22"/>
        </w:rPr>
      </w:pPr>
      <w:r w:rsidRPr="007E67AE">
        <w:rPr>
          <w:b/>
          <w:sz w:val="22"/>
          <w:szCs w:val="22"/>
        </w:rPr>
        <w:t>Осведомленность</w:t>
      </w:r>
    </w:p>
    <w:p w14:paraId="33545463" w14:textId="77777777" w:rsidR="003F11A1" w:rsidRPr="007E67AE" w:rsidRDefault="003F11A1" w:rsidP="003F11A1">
      <w:pPr>
        <w:widowControl w:val="0"/>
        <w:tabs>
          <w:tab w:val="left" w:pos="284"/>
        </w:tabs>
        <w:autoSpaceDE w:val="0"/>
        <w:autoSpaceDN w:val="0"/>
        <w:adjustRightInd w:val="0"/>
        <w:rPr>
          <w:b/>
          <w:sz w:val="22"/>
          <w:szCs w:val="22"/>
        </w:rPr>
      </w:pPr>
    </w:p>
    <w:p w14:paraId="4536195B"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На момент заключения Договора, Подрядчик ознакомлен с ЛНА Заказчика в части, относящейся к деятельности Подрядчика.</w:t>
      </w:r>
    </w:p>
    <w:p w14:paraId="47778529"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Pr="007E67AE">
        <w:rPr>
          <w:sz w:val="22"/>
          <w:szCs w:val="22"/>
        </w:rPr>
        <w:lastRenderedPageBreak/>
        <w:t xml:space="preserve">Подрядчик обязуется руководствоваться ЛНА, опубликованными на веб-сайте: </w:t>
      </w:r>
      <w:hyperlink r:id="rId28" w:history="1">
        <w:r w:rsidRPr="007E67AE">
          <w:rPr>
            <w:color w:val="0000FF"/>
            <w:sz w:val="22"/>
            <w:szCs w:val="22"/>
            <w:u w:val="single"/>
            <w:lang w:eastAsia="en-US"/>
          </w:rPr>
          <w:t>http://irk-esk.ru/поставщикам-работ-услуг</w:t>
        </w:r>
      </w:hyperlink>
      <w:r w:rsidRPr="007E67AE">
        <w:rPr>
          <w:sz w:val="22"/>
          <w:szCs w:val="22"/>
        </w:rPr>
        <w:t>.</w:t>
      </w:r>
    </w:p>
    <w:p w14:paraId="4F3C4C36"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744970C"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D63829E" w14:textId="77777777" w:rsidR="003F11A1" w:rsidRPr="007E67AE" w:rsidRDefault="003F11A1" w:rsidP="003F11A1">
      <w:pPr>
        <w:widowControl w:val="0"/>
        <w:tabs>
          <w:tab w:val="left" w:pos="1080"/>
        </w:tabs>
        <w:autoSpaceDE w:val="0"/>
        <w:autoSpaceDN w:val="0"/>
        <w:adjustRightInd w:val="0"/>
        <w:ind w:left="567"/>
        <w:jc w:val="both"/>
        <w:rPr>
          <w:sz w:val="22"/>
          <w:szCs w:val="22"/>
        </w:rPr>
      </w:pPr>
    </w:p>
    <w:p w14:paraId="6D96F0BD" w14:textId="77777777" w:rsidR="003F11A1" w:rsidRPr="007E67AE" w:rsidRDefault="003F11A1" w:rsidP="001D4AB8">
      <w:pPr>
        <w:widowControl w:val="0"/>
        <w:numPr>
          <w:ilvl w:val="0"/>
          <w:numId w:val="38"/>
        </w:numPr>
        <w:tabs>
          <w:tab w:val="left" w:pos="284"/>
        </w:tabs>
        <w:autoSpaceDE w:val="0"/>
        <w:autoSpaceDN w:val="0"/>
        <w:adjustRightInd w:val="0"/>
        <w:ind w:left="0" w:firstLine="0"/>
        <w:jc w:val="center"/>
        <w:rPr>
          <w:b/>
          <w:sz w:val="22"/>
          <w:szCs w:val="22"/>
        </w:rPr>
      </w:pPr>
      <w:r w:rsidRPr="007E67AE">
        <w:rPr>
          <w:b/>
          <w:sz w:val="22"/>
          <w:szCs w:val="22"/>
        </w:rPr>
        <w:t>Порядок взаимодействия Заказчика и Подрядчика</w:t>
      </w:r>
    </w:p>
    <w:p w14:paraId="529E80EA" w14:textId="77777777" w:rsidR="003F11A1" w:rsidRPr="007E67AE" w:rsidRDefault="003F11A1" w:rsidP="003F11A1">
      <w:pPr>
        <w:widowControl w:val="0"/>
        <w:tabs>
          <w:tab w:val="left" w:pos="284"/>
        </w:tabs>
        <w:autoSpaceDE w:val="0"/>
        <w:autoSpaceDN w:val="0"/>
        <w:adjustRightInd w:val="0"/>
        <w:rPr>
          <w:b/>
          <w:sz w:val="22"/>
          <w:szCs w:val="22"/>
        </w:rPr>
      </w:pPr>
    </w:p>
    <w:p w14:paraId="25C46D65"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BA5941A"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2FB68A" w14:textId="77777777" w:rsidR="003F11A1" w:rsidRPr="007E67AE" w:rsidRDefault="003F11A1" w:rsidP="003F11A1">
      <w:pPr>
        <w:widowControl w:val="0"/>
        <w:tabs>
          <w:tab w:val="left" w:pos="993"/>
        </w:tabs>
        <w:autoSpaceDE w:val="0"/>
        <w:autoSpaceDN w:val="0"/>
        <w:adjustRightInd w:val="0"/>
        <w:ind w:left="567"/>
        <w:jc w:val="both"/>
        <w:rPr>
          <w:sz w:val="22"/>
          <w:szCs w:val="22"/>
        </w:rPr>
      </w:pPr>
    </w:p>
    <w:p w14:paraId="337A80CF" w14:textId="77777777" w:rsidR="003F11A1" w:rsidRPr="007E67AE" w:rsidRDefault="003F11A1" w:rsidP="001D4AB8">
      <w:pPr>
        <w:widowControl w:val="0"/>
        <w:numPr>
          <w:ilvl w:val="0"/>
          <w:numId w:val="38"/>
        </w:numPr>
        <w:tabs>
          <w:tab w:val="left" w:pos="284"/>
        </w:tabs>
        <w:autoSpaceDE w:val="0"/>
        <w:autoSpaceDN w:val="0"/>
        <w:adjustRightInd w:val="0"/>
        <w:ind w:left="0" w:firstLine="0"/>
        <w:jc w:val="center"/>
        <w:rPr>
          <w:b/>
          <w:sz w:val="22"/>
          <w:szCs w:val="22"/>
        </w:rPr>
      </w:pPr>
      <w:r w:rsidRPr="007E67AE">
        <w:rPr>
          <w:b/>
          <w:sz w:val="22"/>
          <w:szCs w:val="22"/>
        </w:rPr>
        <w:t>Ответственность Подрядчика</w:t>
      </w:r>
    </w:p>
    <w:p w14:paraId="7DAC5345" w14:textId="77777777" w:rsidR="003F11A1" w:rsidRPr="007E67AE" w:rsidRDefault="003F11A1" w:rsidP="003F11A1">
      <w:pPr>
        <w:widowControl w:val="0"/>
        <w:tabs>
          <w:tab w:val="left" w:pos="284"/>
        </w:tabs>
        <w:autoSpaceDE w:val="0"/>
        <w:autoSpaceDN w:val="0"/>
        <w:adjustRightInd w:val="0"/>
        <w:rPr>
          <w:b/>
          <w:sz w:val="22"/>
          <w:szCs w:val="22"/>
        </w:rPr>
      </w:pPr>
    </w:p>
    <w:p w14:paraId="5703889C"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3D9C9CF7"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C3E96D5"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82D40D2" w14:textId="77777777" w:rsidR="003F11A1" w:rsidRPr="007E67AE" w:rsidRDefault="003F11A1" w:rsidP="001D4AB8">
      <w:pPr>
        <w:widowControl w:val="0"/>
        <w:numPr>
          <w:ilvl w:val="1"/>
          <w:numId w:val="38"/>
        </w:numPr>
        <w:tabs>
          <w:tab w:val="left" w:pos="993"/>
          <w:tab w:val="left" w:pos="1134"/>
        </w:tabs>
        <w:autoSpaceDE w:val="0"/>
        <w:autoSpaceDN w:val="0"/>
        <w:adjustRightInd w:val="0"/>
        <w:ind w:left="0" w:firstLine="567"/>
        <w:jc w:val="both"/>
        <w:rPr>
          <w:sz w:val="22"/>
          <w:szCs w:val="22"/>
        </w:rPr>
      </w:pPr>
      <w:r w:rsidRPr="007E67AE">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B1C9128" w14:textId="77777777" w:rsidR="003F11A1" w:rsidRPr="007E67AE" w:rsidRDefault="003F11A1" w:rsidP="001D4AB8">
      <w:pPr>
        <w:widowControl w:val="0"/>
        <w:numPr>
          <w:ilvl w:val="1"/>
          <w:numId w:val="38"/>
        </w:numPr>
        <w:tabs>
          <w:tab w:val="left" w:pos="993"/>
        </w:tabs>
        <w:autoSpaceDE w:val="0"/>
        <w:autoSpaceDN w:val="0"/>
        <w:adjustRightInd w:val="0"/>
        <w:ind w:left="0" w:firstLine="567"/>
        <w:jc w:val="both"/>
        <w:rPr>
          <w:sz w:val="22"/>
          <w:szCs w:val="22"/>
        </w:rPr>
      </w:pPr>
      <w:r w:rsidRPr="007E67A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1F96F57" w14:textId="77777777" w:rsidR="003F11A1" w:rsidRPr="007E67AE" w:rsidRDefault="003F11A1" w:rsidP="003F11A1">
      <w:pPr>
        <w:widowControl w:val="0"/>
        <w:tabs>
          <w:tab w:val="left" w:pos="993"/>
        </w:tabs>
        <w:autoSpaceDE w:val="0"/>
        <w:autoSpaceDN w:val="0"/>
        <w:adjustRightInd w:val="0"/>
        <w:ind w:firstLine="567"/>
        <w:jc w:val="both"/>
        <w:rPr>
          <w:sz w:val="22"/>
          <w:szCs w:val="22"/>
        </w:rPr>
      </w:pPr>
      <w:r w:rsidRPr="007E67AE">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9314535" w14:textId="77777777" w:rsidR="003F11A1" w:rsidRPr="007E67AE" w:rsidRDefault="003F11A1" w:rsidP="003F11A1">
      <w:pPr>
        <w:widowControl w:val="0"/>
        <w:tabs>
          <w:tab w:val="left" w:pos="993"/>
        </w:tabs>
        <w:autoSpaceDE w:val="0"/>
        <w:autoSpaceDN w:val="0"/>
        <w:adjustRightInd w:val="0"/>
        <w:ind w:firstLine="567"/>
        <w:jc w:val="both"/>
        <w:rPr>
          <w:sz w:val="22"/>
          <w:szCs w:val="22"/>
        </w:rPr>
      </w:pPr>
      <w:r w:rsidRPr="007E67AE">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238CB9C" w14:textId="77777777" w:rsidR="003F11A1" w:rsidRPr="007E67AE" w:rsidRDefault="003F11A1" w:rsidP="003F11A1">
      <w:pPr>
        <w:widowControl w:val="0"/>
        <w:tabs>
          <w:tab w:val="left" w:pos="993"/>
        </w:tabs>
        <w:autoSpaceDE w:val="0"/>
        <w:autoSpaceDN w:val="0"/>
        <w:adjustRightInd w:val="0"/>
        <w:ind w:firstLine="567"/>
        <w:jc w:val="both"/>
        <w:rPr>
          <w:sz w:val="22"/>
          <w:szCs w:val="22"/>
        </w:rPr>
      </w:pPr>
      <w:r w:rsidRPr="007E67AE">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7E7F2D8" w14:textId="77777777" w:rsidR="003F11A1" w:rsidRPr="007E67AE" w:rsidRDefault="003F11A1" w:rsidP="003F11A1">
      <w:pPr>
        <w:widowControl w:val="0"/>
        <w:tabs>
          <w:tab w:val="left" w:pos="993"/>
        </w:tabs>
        <w:autoSpaceDE w:val="0"/>
        <w:autoSpaceDN w:val="0"/>
        <w:adjustRightInd w:val="0"/>
        <w:ind w:firstLine="567"/>
        <w:jc w:val="both"/>
        <w:rPr>
          <w:sz w:val="22"/>
          <w:szCs w:val="22"/>
        </w:rPr>
      </w:pPr>
      <w:r w:rsidRPr="007E67AE">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w:t>
      </w:r>
      <w:r w:rsidRPr="007E67AE">
        <w:rPr>
          <w:sz w:val="22"/>
          <w:szCs w:val="22"/>
        </w:rPr>
        <w:lastRenderedPageBreak/>
        <w:t>восстановительные работы за свой счет.</w:t>
      </w:r>
    </w:p>
    <w:p w14:paraId="285C13C6" w14:textId="77777777" w:rsidR="003F11A1" w:rsidRPr="007E67AE" w:rsidRDefault="003F11A1" w:rsidP="003F11A1">
      <w:pPr>
        <w:widowControl w:val="0"/>
        <w:tabs>
          <w:tab w:val="left" w:pos="993"/>
        </w:tabs>
        <w:autoSpaceDE w:val="0"/>
        <w:autoSpaceDN w:val="0"/>
        <w:adjustRightInd w:val="0"/>
        <w:ind w:firstLine="567"/>
        <w:jc w:val="both"/>
        <w:rPr>
          <w:sz w:val="22"/>
          <w:szCs w:val="22"/>
        </w:rPr>
      </w:pPr>
      <w:r w:rsidRPr="007E67AE">
        <w:rPr>
          <w:sz w:val="22"/>
          <w:szCs w:val="22"/>
        </w:rPr>
        <w:t xml:space="preserve">6.10. Заказчик вправе потребовать оплату штрафа от Подрядчика за каждый случай нарушения. </w:t>
      </w:r>
    </w:p>
    <w:p w14:paraId="6F6F5B75" w14:textId="77777777" w:rsidR="003F11A1" w:rsidRPr="007E67AE" w:rsidRDefault="003F11A1" w:rsidP="003F11A1">
      <w:pPr>
        <w:widowControl w:val="0"/>
        <w:tabs>
          <w:tab w:val="left" w:pos="1134"/>
        </w:tabs>
        <w:autoSpaceDE w:val="0"/>
        <w:autoSpaceDN w:val="0"/>
        <w:adjustRightInd w:val="0"/>
        <w:ind w:firstLine="567"/>
        <w:jc w:val="both"/>
        <w:rPr>
          <w:sz w:val="22"/>
          <w:szCs w:val="22"/>
        </w:rPr>
      </w:pPr>
      <w:r w:rsidRPr="007E67AE">
        <w:rPr>
          <w:sz w:val="22"/>
          <w:szCs w:val="22"/>
        </w:rPr>
        <w:t>6.11.</w:t>
      </w:r>
      <w:r w:rsidRPr="007E67A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E14911D" w14:textId="77777777" w:rsidR="003F11A1" w:rsidRPr="007E67AE" w:rsidRDefault="003F11A1" w:rsidP="003F11A1">
      <w:pPr>
        <w:widowControl w:val="0"/>
        <w:tabs>
          <w:tab w:val="left" w:pos="1080"/>
        </w:tabs>
        <w:autoSpaceDE w:val="0"/>
        <w:autoSpaceDN w:val="0"/>
        <w:adjustRightInd w:val="0"/>
        <w:ind w:firstLine="567"/>
        <w:jc w:val="both"/>
        <w:rPr>
          <w:i/>
          <w:sz w:val="22"/>
          <w:szCs w:val="22"/>
        </w:rPr>
      </w:pPr>
    </w:p>
    <w:p w14:paraId="160FD7E2" w14:textId="77777777" w:rsidR="003F11A1" w:rsidRPr="007E67AE" w:rsidRDefault="003F11A1" w:rsidP="001D4AB8">
      <w:pPr>
        <w:numPr>
          <w:ilvl w:val="0"/>
          <w:numId w:val="38"/>
        </w:numPr>
        <w:tabs>
          <w:tab w:val="left" w:pos="284"/>
        </w:tabs>
        <w:ind w:left="0" w:firstLine="0"/>
        <w:jc w:val="center"/>
        <w:rPr>
          <w:b/>
          <w:sz w:val="22"/>
          <w:szCs w:val="22"/>
          <w:lang w:eastAsia="ar-SA"/>
        </w:rPr>
      </w:pPr>
      <w:r w:rsidRPr="007E67AE">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8D9C47A" w14:textId="77777777" w:rsidR="003F11A1" w:rsidRPr="007E67AE" w:rsidRDefault="003F11A1" w:rsidP="003F11A1">
      <w:pPr>
        <w:tabs>
          <w:tab w:val="left" w:pos="284"/>
          <w:tab w:val="left" w:pos="567"/>
        </w:tabs>
        <w:jc w:val="center"/>
        <w:rPr>
          <w:b/>
          <w:sz w:val="22"/>
          <w:szCs w:val="22"/>
        </w:rPr>
      </w:pPr>
    </w:p>
    <w:p w14:paraId="5553722E" w14:textId="77777777" w:rsidR="003F11A1" w:rsidRPr="007E67AE" w:rsidRDefault="003F11A1" w:rsidP="001D4AB8">
      <w:pPr>
        <w:numPr>
          <w:ilvl w:val="1"/>
          <w:numId w:val="36"/>
        </w:numPr>
        <w:tabs>
          <w:tab w:val="left" w:pos="426"/>
        </w:tabs>
        <w:ind w:left="0" w:firstLine="0"/>
        <w:contextualSpacing/>
        <w:jc w:val="center"/>
        <w:rPr>
          <w:b/>
          <w:sz w:val="22"/>
          <w:szCs w:val="22"/>
        </w:rPr>
      </w:pPr>
      <w:r w:rsidRPr="007E67AE">
        <w:rPr>
          <w:b/>
          <w:sz w:val="22"/>
          <w:szCs w:val="22"/>
        </w:rPr>
        <w:t>Перечень нарушений и штрафов за нарушение правил охраны труда, промышленной, экологической и пожарной безопасности</w:t>
      </w:r>
    </w:p>
    <w:p w14:paraId="7D504445" w14:textId="77777777" w:rsidR="003F11A1" w:rsidRPr="007E67AE" w:rsidRDefault="003F11A1" w:rsidP="003F11A1">
      <w:pPr>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137"/>
        <w:gridCol w:w="995"/>
        <w:gridCol w:w="4117"/>
      </w:tblGrid>
      <w:tr w:rsidR="003F11A1" w:rsidRPr="007E67AE" w14:paraId="53AD6B57" w14:textId="77777777" w:rsidTr="000A13F8">
        <w:tc>
          <w:tcPr>
            <w:tcW w:w="267" w:type="pct"/>
            <w:vMerge w:val="restart"/>
            <w:vAlign w:val="center"/>
          </w:tcPr>
          <w:p w14:paraId="0B580B0C" w14:textId="77777777" w:rsidR="003F11A1" w:rsidRPr="007E67AE" w:rsidRDefault="003F11A1" w:rsidP="000A13F8">
            <w:pPr>
              <w:tabs>
                <w:tab w:val="left" w:pos="319"/>
              </w:tabs>
              <w:ind w:left="113"/>
              <w:jc w:val="center"/>
              <w:rPr>
                <w:sz w:val="18"/>
                <w:szCs w:val="18"/>
                <w:lang w:val="x-none"/>
              </w:rPr>
            </w:pPr>
          </w:p>
        </w:tc>
        <w:tc>
          <w:tcPr>
            <w:tcW w:w="2117" w:type="pct"/>
            <w:vMerge w:val="restart"/>
            <w:vAlign w:val="center"/>
          </w:tcPr>
          <w:p w14:paraId="4BAC8820" w14:textId="77777777" w:rsidR="003F11A1" w:rsidRPr="007E67AE" w:rsidRDefault="003F11A1" w:rsidP="000A13F8">
            <w:pPr>
              <w:jc w:val="center"/>
              <w:rPr>
                <w:b/>
                <w:sz w:val="18"/>
                <w:szCs w:val="18"/>
              </w:rPr>
            </w:pPr>
            <w:r w:rsidRPr="007E67AE">
              <w:rPr>
                <w:b/>
                <w:sz w:val="18"/>
                <w:szCs w:val="18"/>
                <w:lang w:val="x-none"/>
              </w:rPr>
              <w:t>Вид нарушения</w:t>
            </w:r>
            <w:r w:rsidRPr="007E67AE">
              <w:rPr>
                <w:b/>
                <w:sz w:val="18"/>
                <w:szCs w:val="18"/>
              </w:rPr>
              <w:t>*</w:t>
            </w:r>
          </w:p>
        </w:tc>
        <w:tc>
          <w:tcPr>
            <w:tcW w:w="2616" w:type="pct"/>
            <w:gridSpan w:val="2"/>
            <w:vAlign w:val="center"/>
          </w:tcPr>
          <w:p w14:paraId="34EF1961" w14:textId="77777777" w:rsidR="003F11A1" w:rsidRPr="007E67AE" w:rsidRDefault="003F11A1" w:rsidP="000A13F8">
            <w:pPr>
              <w:jc w:val="center"/>
              <w:rPr>
                <w:b/>
                <w:sz w:val="18"/>
                <w:szCs w:val="18"/>
                <w:lang w:val="x-none"/>
              </w:rPr>
            </w:pPr>
            <w:r w:rsidRPr="007E67AE">
              <w:rPr>
                <w:b/>
                <w:sz w:val="18"/>
                <w:szCs w:val="18"/>
                <w:lang w:val="x-none"/>
              </w:rPr>
              <w:t>Мера ответственности</w:t>
            </w:r>
            <w:r w:rsidRPr="007E67AE">
              <w:rPr>
                <w:b/>
                <w:sz w:val="18"/>
                <w:szCs w:val="18"/>
              </w:rPr>
              <w:t xml:space="preserve"> </w:t>
            </w:r>
            <w:r w:rsidRPr="007E67AE">
              <w:rPr>
                <w:b/>
                <w:sz w:val="18"/>
                <w:szCs w:val="18"/>
                <w:lang w:val="x-none"/>
              </w:rPr>
              <w:t>/</w:t>
            </w:r>
            <w:r w:rsidRPr="007E67AE">
              <w:rPr>
                <w:b/>
                <w:sz w:val="18"/>
                <w:szCs w:val="18"/>
              </w:rPr>
              <w:t xml:space="preserve"> </w:t>
            </w:r>
            <w:r w:rsidRPr="007E67AE">
              <w:rPr>
                <w:b/>
                <w:sz w:val="18"/>
                <w:szCs w:val="18"/>
                <w:lang w:val="x-none"/>
              </w:rPr>
              <w:t>штрафная санкция</w:t>
            </w:r>
          </w:p>
        </w:tc>
      </w:tr>
      <w:tr w:rsidR="003F11A1" w:rsidRPr="007E67AE" w14:paraId="5FF067F0" w14:textId="77777777" w:rsidTr="000A13F8">
        <w:tc>
          <w:tcPr>
            <w:tcW w:w="267" w:type="pct"/>
            <w:vMerge/>
            <w:vAlign w:val="center"/>
          </w:tcPr>
          <w:p w14:paraId="3EFBBEEC" w14:textId="77777777" w:rsidR="003F11A1" w:rsidRPr="007E67AE" w:rsidRDefault="003F11A1" w:rsidP="000A13F8">
            <w:pPr>
              <w:tabs>
                <w:tab w:val="left" w:pos="319"/>
              </w:tabs>
              <w:ind w:left="113"/>
              <w:jc w:val="center"/>
              <w:rPr>
                <w:sz w:val="18"/>
                <w:szCs w:val="18"/>
                <w:lang w:val="x-none"/>
              </w:rPr>
            </w:pPr>
          </w:p>
        </w:tc>
        <w:tc>
          <w:tcPr>
            <w:tcW w:w="2117" w:type="pct"/>
            <w:vMerge/>
            <w:vAlign w:val="center"/>
          </w:tcPr>
          <w:p w14:paraId="5AD8472A" w14:textId="77777777" w:rsidR="003F11A1" w:rsidRPr="007E67AE" w:rsidRDefault="003F11A1" w:rsidP="000A13F8">
            <w:pPr>
              <w:jc w:val="center"/>
              <w:rPr>
                <w:b/>
                <w:sz w:val="18"/>
                <w:szCs w:val="18"/>
                <w:lang w:val="x-none"/>
              </w:rPr>
            </w:pPr>
          </w:p>
        </w:tc>
        <w:tc>
          <w:tcPr>
            <w:tcW w:w="509" w:type="pct"/>
            <w:vAlign w:val="center"/>
          </w:tcPr>
          <w:p w14:paraId="362EF185" w14:textId="77777777" w:rsidR="003F11A1" w:rsidRPr="007E67AE" w:rsidRDefault="003F11A1" w:rsidP="000A13F8">
            <w:pPr>
              <w:jc w:val="center"/>
              <w:rPr>
                <w:b/>
                <w:sz w:val="18"/>
                <w:szCs w:val="18"/>
                <w:lang w:val="x-none"/>
              </w:rPr>
            </w:pPr>
            <w:r w:rsidRPr="007E67AE">
              <w:rPr>
                <w:b/>
                <w:sz w:val="18"/>
                <w:szCs w:val="18"/>
                <w:lang w:val="x-none"/>
              </w:rPr>
              <w:t>Штраф</w:t>
            </w:r>
          </w:p>
          <w:p w14:paraId="41F45E4C" w14:textId="77777777" w:rsidR="003F11A1" w:rsidRPr="007E67AE" w:rsidRDefault="003F11A1" w:rsidP="000A13F8">
            <w:pPr>
              <w:jc w:val="center"/>
              <w:rPr>
                <w:b/>
                <w:sz w:val="18"/>
                <w:szCs w:val="18"/>
                <w:lang w:val="x-none"/>
              </w:rPr>
            </w:pPr>
            <w:r w:rsidRPr="007E67AE">
              <w:rPr>
                <w:b/>
                <w:sz w:val="18"/>
                <w:szCs w:val="18"/>
                <w:lang w:val="x-none"/>
              </w:rPr>
              <w:t>(тыс. руб.)</w:t>
            </w:r>
          </w:p>
        </w:tc>
        <w:tc>
          <w:tcPr>
            <w:tcW w:w="2107" w:type="pct"/>
            <w:vAlign w:val="center"/>
          </w:tcPr>
          <w:p w14:paraId="56D2616D" w14:textId="77777777" w:rsidR="003F11A1" w:rsidRPr="007E67AE" w:rsidRDefault="003F11A1" w:rsidP="000A13F8">
            <w:pPr>
              <w:jc w:val="center"/>
              <w:rPr>
                <w:b/>
                <w:sz w:val="18"/>
                <w:szCs w:val="18"/>
                <w:lang w:val="x-none"/>
              </w:rPr>
            </w:pPr>
            <w:r w:rsidRPr="007E67AE">
              <w:rPr>
                <w:b/>
                <w:sz w:val="18"/>
                <w:szCs w:val="18"/>
                <w:lang w:val="x-none"/>
              </w:rPr>
              <w:t>Дополнительная санкция</w:t>
            </w:r>
          </w:p>
        </w:tc>
      </w:tr>
      <w:tr w:rsidR="003F11A1" w:rsidRPr="007E67AE" w14:paraId="6ABAEA4E" w14:textId="77777777" w:rsidTr="000A13F8">
        <w:tc>
          <w:tcPr>
            <w:tcW w:w="267" w:type="pct"/>
          </w:tcPr>
          <w:p w14:paraId="24D05E1F"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68B78F5F" w14:textId="77777777" w:rsidR="003F11A1" w:rsidRPr="007E67AE" w:rsidRDefault="003F11A1" w:rsidP="000A13F8">
            <w:pPr>
              <w:jc w:val="both"/>
              <w:rPr>
                <w:sz w:val="18"/>
                <w:szCs w:val="18"/>
                <w:lang w:val="en-US"/>
              </w:rPr>
            </w:pPr>
            <w:r w:rsidRPr="007E67AE">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5040D9F" w14:textId="77777777" w:rsidR="003F11A1" w:rsidRPr="007E67AE" w:rsidRDefault="003F11A1" w:rsidP="000A13F8">
            <w:pPr>
              <w:jc w:val="center"/>
              <w:rPr>
                <w:sz w:val="18"/>
                <w:szCs w:val="18"/>
                <w:lang w:val="x-none"/>
              </w:rPr>
            </w:pPr>
            <w:r w:rsidRPr="007E67AE">
              <w:rPr>
                <w:sz w:val="18"/>
                <w:szCs w:val="18"/>
                <w:lang w:val="x-none"/>
              </w:rPr>
              <w:t>100</w:t>
            </w:r>
          </w:p>
        </w:tc>
        <w:tc>
          <w:tcPr>
            <w:tcW w:w="2107" w:type="pct"/>
          </w:tcPr>
          <w:p w14:paraId="678B6BFE" w14:textId="77777777" w:rsidR="003F11A1" w:rsidRPr="007E67AE" w:rsidRDefault="003F11A1" w:rsidP="000A13F8">
            <w:pPr>
              <w:jc w:val="both"/>
              <w:rPr>
                <w:sz w:val="18"/>
                <w:szCs w:val="18"/>
                <w:lang w:val="x-none"/>
              </w:rPr>
            </w:pPr>
            <w:r w:rsidRPr="007E67AE">
              <w:rPr>
                <w:sz w:val="18"/>
                <w:szCs w:val="18"/>
                <w:lang w:val="x-none"/>
              </w:rPr>
              <w:t>Отстранение от работы, удаление исполнителей с места производства работ.</w:t>
            </w:r>
          </w:p>
        </w:tc>
      </w:tr>
      <w:tr w:rsidR="003F11A1" w:rsidRPr="007E67AE" w14:paraId="2FA81847" w14:textId="77777777" w:rsidTr="000A13F8">
        <w:tc>
          <w:tcPr>
            <w:tcW w:w="267" w:type="pct"/>
          </w:tcPr>
          <w:p w14:paraId="1FBB95EB"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A731B34" w14:textId="77777777" w:rsidR="003F11A1" w:rsidRPr="007E67AE" w:rsidRDefault="003F11A1" w:rsidP="000A13F8">
            <w:pPr>
              <w:jc w:val="both"/>
              <w:rPr>
                <w:sz w:val="18"/>
                <w:szCs w:val="18"/>
              </w:rPr>
            </w:pPr>
            <w:r w:rsidRPr="007E67AE">
              <w:rPr>
                <w:sz w:val="18"/>
                <w:szCs w:val="18"/>
                <w:lang w:val="x-none"/>
              </w:rPr>
              <w:t>Отсутствие у работников документов, подтверждающих их аттестаци</w:t>
            </w:r>
            <w:r w:rsidRPr="007E67AE">
              <w:rPr>
                <w:sz w:val="18"/>
                <w:szCs w:val="18"/>
              </w:rPr>
              <w:t>ю</w:t>
            </w:r>
            <w:r w:rsidRPr="007E67AE">
              <w:rPr>
                <w:sz w:val="18"/>
                <w:szCs w:val="18"/>
                <w:lang w:val="x-none"/>
              </w:rPr>
              <w:t xml:space="preserve">, квалификацию, прохождение </w:t>
            </w:r>
            <w:r w:rsidRPr="007E67AE">
              <w:rPr>
                <w:sz w:val="18"/>
                <w:szCs w:val="18"/>
              </w:rPr>
              <w:t xml:space="preserve">вводного инструктажа, инструктажа на рабочем месте (первичного / повторного / целевого), </w:t>
            </w:r>
            <w:r w:rsidRPr="007E67AE">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CE79AFE" w14:textId="77777777" w:rsidR="003F11A1" w:rsidRPr="007E67AE" w:rsidRDefault="003F11A1" w:rsidP="000A13F8">
            <w:pPr>
              <w:jc w:val="center"/>
              <w:rPr>
                <w:sz w:val="18"/>
                <w:szCs w:val="18"/>
              </w:rPr>
            </w:pPr>
            <w:r w:rsidRPr="007E67AE">
              <w:rPr>
                <w:sz w:val="18"/>
                <w:szCs w:val="18"/>
              </w:rPr>
              <w:t>50</w:t>
            </w:r>
          </w:p>
        </w:tc>
        <w:tc>
          <w:tcPr>
            <w:tcW w:w="2107" w:type="pct"/>
          </w:tcPr>
          <w:p w14:paraId="4C31DAEA" w14:textId="77777777" w:rsidR="003F11A1" w:rsidRPr="007E67AE" w:rsidRDefault="003F11A1" w:rsidP="000A13F8">
            <w:pPr>
              <w:jc w:val="both"/>
              <w:rPr>
                <w:sz w:val="18"/>
                <w:szCs w:val="18"/>
              </w:rPr>
            </w:pPr>
            <w:r w:rsidRPr="007E67AE">
              <w:rPr>
                <w:sz w:val="18"/>
                <w:szCs w:val="18"/>
              </w:rPr>
              <w:t>Отстранение от работы, удаление с территории объекта (блокирование пропуска нарушителя(-ей)).</w:t>
            </w:r>
          </w:p>
        </w:tc>
      </w:tr>
      <w:tr w:rsidR="003F11A1" w:rsidRPr="007E67AE" w14:paraId="654E149B" w14:textId="77777777" w:rsidTr="000A13F8">
        <w:tc>
          <w:tcPr>
            <w:tcW w:w="267" w:type="pct"/>
          </w:tcPr>
          <w:p w14:paraId="5EB82A64"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5A3F2CEC" w14:textId="77777777" w:rsidR="003F11A1" w:rsidRPr="007E67AE" w:rsidRDefault="003F11A1" w:rsidP="000A13F8">
            <w:pPr>
              <w:jc w:val="both"/>
              <w:rPr>
                <w:sz w:val="18"/>
                <w:szCs w:val="18"/>
                <w:lang w:val="x-none"/>
              </w:rPr>
            </w:pPr>
            <w:r w:rsidRPr="007E67AE">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4AB3778" w14:textId="77777777" w:rsidR="003F11A1" w:rsidRPr="007E67AE" w:rsidRDefault="003F11A1" w:rsidP="000A13F8">
            <w:pPr>
              <w:jc w:val="center"/>
              <w:rPr>
                <w:sz w:val="18"/>
                <w:szCs w:val="18"/>
              </w:rPr>
            </w:pPr>
            <w:r w:rsidRPr="007E67AE">
              <w:rPr>
                <w:sz w:val="18"/>
                <w:szCs w:val="18"/>
              </w:rPr>
              <w:t>50</w:t>
            </w:r>
          </w:p>
        </w:tc>
        <w:tc>
          <w:tcPr>
            <w:tcW w:w="2107" w:type="pct"/>
          </w:tcPr>
          <w:p w14:paraId="777BD959"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3F11A1" w:rsidRPr="007E67AE" w14:paraId="6B389CB4" w14:textId="77777777" w:rsidTr="000A13F8">
        <w:tc>
          <w:tcPr>
            <w:tcW w:w="267" w:type="pct"/>
          </w:tcPr>
          <w:p w14:paraId="7F796016"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6E682DC4" w14:textId="77777777" w:rsidR="003F11A1" w:rsidRPr="007E67AE" w:rsidRDefault="003F11A1" w:rsidP="000A13F8">
            <w:pPr>
              <w:jc w:val="both"/>
              <w:rPr>
                <w:sz w:val="18"/>
                <w:szCs w:val="18"/>
                <w:lang w:val="x-none"/>
              </w:rPr>
            </w:pPr>
            <w:r w:rsidRPr="007E67AE">
              <w:rPr>
                <w:sz w:val="18"/>
                <w:szCs w:val="18"/>
                <w:lang w:val="x-none"/>
              </w:rPr>
              <w:t>Нарушение правил по охране труда при работе на высоте.</w:t>
            </w:r>
          </w:p>
        </w:tc>
        <w:tc>
          <w:tcPr>
            <w:tcW w:w="509" w:type="pct"/>
          </w:tcPr>
          <w:p w14:paraId="2DB0A91F" w14:textId="77777777" w:rsidR="003F11A1" w:rsidRPr="007E67AE" w:rsidRDefault="003F11A1" w:rsidP="000A13F8">
            <w:pPr>
              <w:jc w:val="center"/>
              <w:rPr>
                <w:sz w:val="18"/>
                <w:szCs w:val="18"/>
              </w:rPr>
            </w:pPr>
            <w:r w:rsidRPr="007E67AE">
              <w:rPr>
                <w:sz w:val="18"/>
                <w:szCs w:val="18"/>
              </w:rPr>
              <w:t>50</w:t>
            </w:r>
          </w:p>
        </w:tc>
        <w:tc>
          <w:tcPr>
            <w:tcW w:w="2107" w:type="pct"/>
          </w:tcPr>
          <w:p w14:paraId="6D54D9E8"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F11A1" w:rsidRPr="007E67AE" w14:paraId="27C2C29D" w14:textId="77777777" w:rsidTr="000A13F8">
        <w:tc>
          <w:tcPr>
            <w:tcW w:w="267" w:type="pct"/>
          </w:tcPr>
          <w:p w14:paraId="75E0964E"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Borders>
              <w:bottom w:val="single" w:sz="4" w:space="0" w:color="auto"/>
            </w:tcBorders>
          </w:tcPr>
          <w:p w14:paraId="43F32459" w14:textId="77777777" w:rsidR="003F11A1" w:rsidRPr="007E67AE" w:rsidRDefault="003F11A1" w:rsidP="000A13F8">
            <w:pPr>
              <w:jc w:val="both"/>
              <w:rPr>
                <w:sz w:val="18"/>
                <w:szCs w:val="18"/>
                <w:lang w:val="x-none"/>
              </w:rPr>
            </w:pPr>
            <w:r w:rsidRPr="007E67AE">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1C64777" w14:textId="77777777" w:rsidR="003F11A1" w:rsidRPr="007E67AE" w:rsidRDefault="003F11A1" w:rsidP="000A13F8">
            <w:pPr>
              <w:jc w:val="center"/>
              <w:rPr>
                <w:sz w:val="18"/>
                <w:szCs w:val="18"/>
                <w:lang w:val="x-none"/>
              </w:rPr>
            </w:pPr>
            <w:r w:rsidRPr="007E67AE">
              <w:rPr>
                <w:sz w:val="18"/>
                <w:szCs w:val="18"/>
              </w:rPr>
              <w:t>50</w:t>
            </w:r>
          </w:p>
        </w:tc>
        <w:tc>
          <w:tcPr>
            <w:tcW w:w="2107" w:type="pct"/>
            <w:tcBorders>
              <w:bottom w:val="single" w:sz="4" w:space="0" w:color="auto"/>
            </w:tcBorders>
          </w:tcPr>
          <w:p w14:paraId="0EB097F8" w14:textId="77777777" w:rsidR="003F11A1" w:rsidRPr="007E67AE" w:rsidRDefault="003F11A1" w:rsidP="000A13F8">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3F11A1" w:rsidRPr="007E67AE" w14:paraId="05357BAD" w14:textId="77777777" w:rsidTr="000A13F8">
        <w:tc>
          <w:tcPr>
            <w:tcW w:w="267" w:type="pct"/>
            <w:vMerge w:val="restart"/>
          </w:tcPr>
          <w:p w14:paraId="75B0B961"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Borders>
              <w:right w:val="nil"/>
            </w:tcBorders>
          </w:tcPr>
          <w:p w14:paraId="17C4AEDC" w14:textId="77777777" w:rsidR="003F11A1" w:rsidRPr="007E67AE" w:rsidRDefault="003F11A1" w:rsidP="000A13F8">
            <w:pPr>
              <w:jc w:val="both"/>
              <w:rPr>
                <w:sz w:val="18"/>
                <w:szCs w:val="18"/>
              </w:rPr>
            </w:pPr>
            <w:r w:rsidRPr="007E67AE">
              <w:rPr>
                <w:sz w:val="18"/>
                <w:szCs w:val="18"/>
                <w:lang w:val="x-none"/>
              </w:rPr>
              <w:t>Неприменение или несоответствующее применение средств индивидуальной защиты и спецодежды</w:t>
            </w:r>
            <w:r w:rsidRPr="007E67AE">
              <w:rPr>
                <w:sz w:val="18"/>
                <w:szCs w:val="18"/>
              </w:rPr>
              <w:t>:</w:t>
            </w:r>
          </w:p>
        </w:tc>
        <w:tc>
          <w:tcPr>
            <w:tcW w:w="509" w:type="pct"/>
            <w:tcBorders>
              <w:left w:val="nil"/>
              <w:right w:val="nil"/>
            </w:tcBorders>
          </w:tcPr>
          <w:p w14:paraId="6F74E1B2" w14:textId="77777777" w:rsidR="003F11A1" w:rsidRPr="007E67AE" w:rsidRDefault="003F11A1" w:rsidP="000A13F8">
            <w:pPr>
              <w:jc w:val="center"/>
              <w:rPr>
                <w:sz w:val="18"/>
                <w:szCs w:val="18"/>
              </w:rPr>
            </w:pPr>
          </w:p>
        </w:tc>
        <w:tc>
          <w:tcPr>
            <w:tcW w:w="2107" w:type="pct"/>
            <w:tcBorders>
              <w:left w:val="nil"/>
            </w:tcBorders>
          </w:tcPr>
          <w:p w14:paraId="72035735" w14:textId="77777777" w:rsidR="003F11A1" w:rsidRPr="007E67AE" w:rsidRDefault="003F11A1" w:rsidP="000A13F8">
            <w:pPr>
              <w:jc w:val="both"/>
              <w:rPr>
                <w:sz w:val="18"/>
                <w:szCs w:val="18"/>
              </w:rPr>
            </w:pPr>
          </w:p>
        </w:tc>
      </w:tr>
      <w:tr w:rsidR="003F11A1" w:rsidRPr="007E67AE" w14:paraId="394E096E" w14:textId="77777777" w:rsidTr="000A13F8">
        <w:tc>
          <w:tcPr>
            <w:tcW w:w="267" w:type="pct"/>
            <w:vMerge/>
          </w:tcPr>
          <w:p w14:paraId="6FD65338" w14:textId="77777777" w:rsidR="003F11A1" w:rsidRPr="007E67AE" w:rsidRDefault="003F11A1" w:rsidP="000A13F8">
            <w:pPr>
              <w:tabs>
                <w:tab w:val="left" w:pos="319"/>
              </w:tabs>
              <w:ind w:left="113"/>
              <w:jc w:val="center"/>
              <w:rPr>
                <w:sz w:val="18"/>
                <w:szCs w:val="18"/>
                <w:lang w:val="x-none"/>
              </w:rPr>
            </w:pPr>
          </w:p>
        </w:tc>
        <w:tc>
          <w:tcPr>
            <w:tcW w:w="2117" w:type="pct"/>
          </w:tcPr>
          <w:p w14:paraId="0C436E1A" w14:textId="77777777" w:rsidR="003F11A1" w:rsidRPr="007E67AE" w:rsidRDefault="003F11A1" w:rsidP="000A13F8">
            <w:pPr>
              <w:jc w:val="both"/>
              <w:rPr>
                <w:sz w:val="18"/>
                <w:szCs w:val="18"/>
              </w:rPr>
            </w:pPr>
            <w:r w:rsidRPr="007E67AE">
              <w:rPr>
                <w:sz w:val="18"/>
                <w:szCs w:val="18"/>
                <w:lang w:val="x-none"/>
              </w:rPr>
              <w:t>- средств защиты от падения с высоты</w:t>
            </w:r>
            <w:r w:rsidRPr="007E67AE">
              <w:rPr>
                <w:sz w:val="18"/>
                <w:szCs w:val="18"/>
              </w:rPr>
              <w:t>;</w:t>
            </w:r>
          </w:p>
        </w:tc>
        <w:tc>
          <w:tcPr>
            <w:tcW w:w="509" w:type="pct"/>
          </w:tcPr>
          <w:p w14:paraId="11E39E82" w14:textId="77777777" w:rsidR="003F11A1" w:rsidRPr="007E67AE" w:rsidRDefault="003F11A1" w:rsidP="000A13F8">
            <w:pPr>
              <w:jc w:val="center"/>
              <w:rPr>
                <w:sz w:val="18"/>
                <w:szCs w:val="18"/>
              </w:rPr>
            </w:pPr>
            <w:r w:rsidRPr="007E67AE">
              <w:rPr>
                <w:sz w:val="18"/>
                <w:szCs w:val="18"/>
              </w:rPr>
              <w:t>50</w:t>
            </w:r>
          </w:p>
        </w:tc>
        <w:tc>
          <w:tcPr>
            <w:tcW w:w="2107" w:type="pct"/>
          </w:tcPr>
          <w:p w14:paraId="6444AA81"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F11A1" w:rsidRPr="007E67AE" w14:paraId="4CE4B311" w14:textId="77777777" w:rsidTr="000A13F8">
        <w:trPr>
          <w:trHeight w:val="542"/>
        </w:trPr>
        <w:tc>
          <w:tcPr>
            <w:tcW w:w="267" w:type="pct"/>
            <w:vMerge/>
          </w:tcPr>
          <w:p w14:paraId="01CC9064" w14:textId="77777777" w:rsidR="003F11A1" w:rsidRPr="007E67AE" w:rsidRDefault="003F11A1" w:rsidP="000A13F8">
            <w:pPr>
              <w:tabs>
                <w:tab w:val="left" w:pos="319"/>
              </w:tabs>
              <w:ind w:left="113"/>
              <w:jc w:val="center"/>
              <w:rPr>
                <w:sz w:val="18"/>
                <w:szCs w:val="18"/>
                <w:lang w:val="x-none"/>
              </w:rPr>
            </w:pPr>
          </w:p>
        </w:tc>
        <w:tc>
          <w:tcPr>
            <w:tcW w:w="2117" w:type="pct"/>
          </w:tcPr>
          <w:p w14:paraId="1FCBEE20" w14:textId="77777777" w:rsidR="003F11A1" w:rsidRPr="007E67AE" w:rsidRDefault="003F11A1" w:rsidP="000A13F8">
            <w:pPr>
              <w:jc w:val="both"/>
              <w:rPr>
                <w:sz w:val="18"/>
                <w:szCs w:val="18"/>
              </w:rPr>
            </w:pPr>
            <w:r w:rsidRPr="007E67AE">
              <w:rPr>
                <w:sz w:val="18"/>
                <w:szCs w:val="18"/>
                <w:lang w:val="x-none"/>
              </w:rPr>
              <w:t>- других средств индивидуальной защиты</w:t>
            </w:r>
            <w:r w:rsidRPr="007E67AE">
              <w:rPr>
                <w:sz w:val="18"/>
                <w:szCs w:val="18"/>
              </w:rPr>
              <w:t>.</w:t>
            </w:r>
          </w:p>
        </w:tc>
        <w:tc>
          <w:tcPr>
            <w:tcW w:w="509" w:type="pct"/>
          </w:tcPr>
          <w:p w14:paraId="6D7AF207" w14:textId="77777777" w:rsidR="003F11A1" w:rsidRPr="007E67AE" w:rsidRDefault="003F11A1" w:rsidP="000A13F8">
            <w:pPr>
              <w:jc w:val="center"/>
              <w:rPr>
                <w:sz w:val="18"/>
                <w:szCs w:val="18"/>
              </w:rPr>
            </w:pPr>
            <w:r w:rsidRPr="007E67AE">
              <w:rPr>
                <w:sz w:val="18"/>
                <w:szCs w:val="18"/>
              </w:rPr>
              <w:t>25</w:t>
            </w:r>
          </w:p>
        </w:tc>
        <w:tc>
          <w:tcPr>
            <w:tcW w:w="2107" w:type="pct"/>
          </w:tcPr>
          <w:p w14:paraId="20A3F46D"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3F11A1" w:rsidRPr="007E67AE" w14:paraId="005255E0" w14:textId="77777777" w:rsidTr="000A13F8">
        <w:tc>
          <w:tcPr>
            <w:tcW w:w="267" w:type="pct"/>
          </w:tcPr>
          <w:p w14:paraId="7CB6793A"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F558F0B" w14:textId="77777777" w:rsidR="003F11A1" w:rsidRPr="007E67AE" w:rsidRDefault="003F11A1" w:rsidP="000A13F8">
            <w:pPr>
              <w:jc w:val="both"/>
              <w:rPr>
                <w:sz w:val="18"/>
                <w:szCs w:val="18"/>
                <w:lang w:val="x-none"/>
              </w:rPr>
            </w:pPr>
            <w:r w:rsidRPr="007E67AE">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105D8545" w14:textId="77777777" w:rsidR="003F11A1" w:rsidRPr="007E67AE" w:rsidRDefault="003F11A1" w:rsidP="000A13F8">
            <w:pPr>
              <w:jc w:val="center"/>
              <w:rPr>
                <w:sz w:val="18"/>
                <w:szCs w:val="18"/>
              </w:rPr>
            </w:pPr>
            <w:r w:rsidRPr="007E67AE">
              <w:rPr>
                <w:sz w:val="18"/>
                <w:szCs w:val="18"/>
              </w:rPr>
              <w:t>20</w:t>
            </w:r>
          </w:p>
        </w:tc>
        <w:tc>
          <w:tcPr>
            <w:tcW w:w="2107" w:type="pct"/>
          </w:tcPr>
          <w:p w14:paraId="6ECE6DAC"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3F11A1" w:rsidRPr="007E67AE" w14:paraId="09FEF936" w14:textId="77777777" w:rsidTr="000A13F8">
        <w:tc>
          <w:tcPr>
            <w:tcW w:w="267" w:type="pct"/>
          </w:tcPr>
          <w:p w14:paraId="71B5258C"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4D6E6E63" w14:textId="77777777" w:rsidR="003F11A1" w:rsidRPr="007E67AE" w:rsidRDefault="003F11A1" w:rsidP="000A13F8">
            <w:pPr>
              <w:jc w:val="both"/>
              <w:rPr>
                <w:sz w:val="18"/>
                <w:szCs w:val="18"/>
                <w:lang w:val="x-none"/>
              </w:rPr>
            </w:pPr>
            <w:r w:rsidRPr="007E67AE">
              <w:rPr>
                <w:sz w:val="18"/>
                <w:szCs w:val="18"/>
                <w:lang w:val="x-none"/>
              </w:rPr>
              <w:t xml:space="preserve">Нарушение требований охраны труда при </w:t>
            </w:r>
            <w:r w:rsidRPr="007E67AE">
              <w:rPr>
                <w:sz w:val="18"/>
                <w:szCs w:val="18"/>
              </w:rPr>
              <w:t>эксплуатации электроустановок</w:t>
            </w:r>
            <w:r w:rsidRPr="007E67AE">
              <w:rPr>
                <w:sz w:val="18"/>
                <w:szCs w:val="18"/>
                <w:lang w:val="x-none"/>
              </w:rPr>
              <w:t>.</w:t>
            </w:r>
          </w:p>
        </w:tc>
        <w:tc>
          <w:tcPr>
            <w:tcW w:w="509" w:type="pct"/>
          </w:tcPr>
          <w:p w14:paraId="208D9DDD" w14:textId="77777777" w:rsidR="003F11A1" w:rsidRPr="007E67AE" w:rsidRDefault="003F11A1" w:rsidP="000A13F8">
            <w:pPr>
              <w:jc w:val="center"/>
              <w:rPr>
                <w:sz w:val="18"/>
                <w:szCs w:val="18"/>
              </w:rPr>
            </w:pPr>
            <w:r w:rsidRPr="007E67AE">
              <w:rPr>
                <w:sz w:val="18"/>
                <w:szCs w:val="18"/>
              </w:rPr>
              <w:t>50</w:t>
            </w:r>
          </w:p>
        </w:tc>
        <w:tc>
          <w:tcPr>
            <w:tcW w:w="2107" w:type="pct"/>
          </w:tcPr>
          <w:p w14:paraId="73EDEF37"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3F11A1" w:rsidRPr="007E67AE" w14:paraId="12DC96D4" w14:textId="77777777" w:rsidTr="000A13F8">
        <w:tc>
          <w:tcPr>
            <w:tcW w:w="267" w:type="pct"/>
          </w:tcPr>
          <w:p w14:paraId="15AB3335"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63D840A2" w14:textId="77777777" w:rsidR="003F11A1" w:rsidRPr="007E67AE" w:rsidRDefault="003F11A1" w:rsidP="000A13F8">
            <w:pPr>
              <w:jc w:val="both"/>
              <w:rPr>
                <w:sz w:val="18"/>
                <w:szCs w:val="18"/>
                <w:lang w:val="x-none"/>
              </w:rPr>
            </w:pPr>
            <w:r w:rsidRPr="007E67AE">
              <w:rPr>
                <w:sz w:val="18"/>
                <w:szCs w:val="18"/>
                <w:lang w:val="x-none"/>
              </w:rPr>
              <w:t xml:space="preserve">Нарушение требований охраны труда при проведении огневых работ (электросварочных, </w:t>
            </w:r>
            <w:proofErr w:type="spellStart"/>
            <w:r w:rsidRPr="007E67AE">
              <w:rPr>
                <w:sz w:val="18"/>
                <w:szCs w:val="18"/>
                <w:lang w:val="x-none"/>
              </w:rPr>
              <w:t>газорезательных</w:t>
            </w:r>
            <w:proofErr w:type="spellEnd"/>
            <w:r w:rsidRPr="007E67AE">
              <w:rPr>
                <w:sz w:val="18"/>
                <w:szCs w:val="18"/>
                <w:lang w:val="x-none"/>
              </w:rPr>
              <w:t>, паяльных, УШМ).</w:t>
            </w:r>
          </w:p>
        </w:tc>
        <w:tc>
          <w:tcPr>
            <w:tcW w:w="509" w:type="pct"/>
          </w:tcPr>
          <w:p w14:paraId="7A347285" w14:textId="77777777" w:rsidR="003F11A1" w:rsidRPr="007E67AE" w:rsidRDefault="003F11A1" w:rsidP="000A13F8">
            <w:pPr>
              <w:jc w:val="center"/>
              <w:rPr>
                <w:sz w:val="18"/>
                <w:szCs w:val="18"/>
              </w:rPr>
            </w:pPr>
            <w:r w:rsidRPr="007E67AE">
              <w:rPr>
                <w:sz w:val="18"/>
                <w:szCs w:val="18"/>
              </w:rPr>
              <w:t>50</w:t>
            </w:r>
          </w:p>
        </w:tc>
        <w:tc>
          <w:tcPr>
            <w:tcW w:w="2107" w:type="pct"/>
          </w:tcPr>
          <w:p w14:paraId="491A5931" w14:textId="77777777" w:rsidR="003F11A1" w:rsidRPr="007E67AE" w:rsidRDefault="003F11A1" w:rsidP="000A13F8">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3F11A1" w:rsidRPr="007E67AE" w14:paraId="04257EB4" w14:textId="77777777" w:rsidTr="000A13F8">
        <w:tc>
          <w:tcPr>
            <w:tcW w:w="267" w:type="pct"/>
          </w:tcPr>
          <w:p w14:paraId="3392F751"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2826B006" w14:textId="77777777" w:rsidR="003F11A1" w:rsidRPr="007E67AE" w:rsidRDefault="003F11A1" w:rsidP="000A13F8">
            <w:pPr>
              <w:jc w:val="both"/>
              <w:rPr>
                <w:sz w:val="18"/>
                <w:szCs w:val="18"/>
                <w:lang w:val="x-none"/>
              </w:rPr>
            </w:pPr>
            <w:r w:rsidRPr="007E67AE">
              <w:rPr>
                <w:sz w:val="18"/>
                <w:szCs w:val="18"/>
                <w:lang w:val="x-none"/>
              </w:rPr>
              <w:t xml:space="preserve">Нарушения требований охраны труда и промышленной безопасности при эксплуатации, хранении и перевозке сосудов, работающих под </w:t>
            </w:r>
            <w:r w:rsidRPr="007E67AE">
              <w:rPr>
                <w:sz w:val="18"/>
                <w:szCs w:val="18"/>
                <w:lang w:val="x-none"/>
              </w:rPr>
              <w:lastRenderedPageBreak/>
              <w:t>избыточным давлением. (газовые баллоны, компрессора).</w:t>
            </w:r>
          </w:p>
        </w:tc>
        <w:tc>
          <w:tcPr>
            <w:tcW w:w="509" w:type="pct"/>
          </w:tcPr>
          <w:p w14:paraId="6F3BA899" w14:textId="77777777" w:rsidR="003F11A1" w:rsidRPr="007E67AE" w:rsidRDefault="003F11A1" w:rsidP="000A13F8">
            <w:pPr>
              <w:jc w:val="center"/>
              <w:rPr>
                <w:sz w:val="18"/>
                <w:szCs w:val="18"/>
              </w:rPr>
            </w:pPr>
            <w:r w:rsidRPr="007E67AE">
              <w:rPr>
                <w:sz w:val="18"/>
                <w:szCs w:val="18"/>
              </w:rPr>
              <w:lastRenderedPageBreak/>
              <w:t>50</w:t>
            </w:r>
          </w:p>
        </w:tc>
        <w:tc>
          <w:tcPr>
            <w:tcW w:w="2107" w:type="pct"/>
          </w:tcPr>
          <w:p w14:paraId="5EBFEE4A" w14:textId="77777777" w:rsidR="003F11A1" w:rsidRPr="007E67AE" w:rsidRDefault="003F11A1" w:rsidP="000A13F8">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3F11A1" w:rsidRPr="007E67AE" w14:paraId="75FD8C55" w14:textId="77777777" w:rsidTr="000A13F8">
        <w:tc>
          <w:tcPr>
            <w:tcW w:w="267" w:type="pct"/>
          </w:tcPr>
          <w:p w14:paraId="2D7A6F7F"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4D142624" w14:textId="77777777" w:rsidR="003F11A1" w:rsidRPr="007E67AE" w:rsidRDefault="003F11A1" w:rsidP="000A13F8">
            <w:pPr>
              <w:jc w:val="both"/>
              <w:rPr>
                <w:sz w:val="18"/>
                <w:szCs w:val="18"/>
                <w:lang w:val="x-none"/>
              </w:rPr>
            </w:pPr>
            <w:r w:rsidRPr="007E67AE">
              <w:rPr>
                <w:sz w:val="18"/>
                <w:szCs w:val="18"/>
                <w:lang w:val="x-none"/>
              </w:rPr>
              <w:t xml:space="preserve">Несоответствующее складирование </w:t>
            </w:r>
            <w:r w:rsidRPr="007E67AE">
              <w:rPr>
                <w:sz w:val="18"/>
                <w:szCs w:val="18"/>
              </w:rPr>
              <w:t>м</w:t>
            </w:r>
            <w:proofErr w:type="spellStart"/>
            <w:r w:rsidRPr="007E67AE">
              <w:rPr>
                <w:sz w:val="18"/>
                <w:szCs w:val="18"/>
                <w:lang w:val="x-none"/>
              </w:rPr>
              <w:t>атериалов</w:t>
            </w:r>
            <w:proofErr w:type="spellEnd"/>
            <w:r w:rsidRPr="007E67AE">
              <w:rPr>
                <w:sz w:val="18"/>
                <w:szCs w:val="18"/>
                <w:lang w:val="x-none"/>
              </w:rPr>
              <w:t>.</w:t>
            </w:r>
          </w:p>
        </w:tc>
        <w:tc>
          <w:tcPr>
            <w:tcW w:w="509" w:type="pct"/>
          </w:tcPr>
          <w:p w14:paraId="1908061A" w14:textId="77777777" w:rsidR="003F11A1" w:rsidRPr="007E67AE" w:rsidRDefault="003F11A1" w:rsidP="000A13F8">
            <w:pPr>
              <w:jc w:val="center"/>
              <w:rPr>
                <w:sz w:val="18"/>
                <w:szCs w:val="18"/>
              </w:rPr>
            </w:pPr>
            <w:r w:rsidRPr="007E67AE">
              <w:rPr>
                <w:sz w:val="18"/>
                <w:szCs w:val="18"/>
              </w:rPr>
              <w:t>25</w:t>
            </w:r>
          </w:p>
        </w:tc>
        <w:tc>
          <w:tcPr>
            <w:tcW w:w="2107" w:type="pct"/>
          </w:tcPr>
          <w:p w14:paraId="63DED0CF" w14:textId="77777777" w:rsidR="003F11A1" w:rsidRPr="007E67AE" w:rsidRDefault="003F11A1" w:rsidP="000A13F8">
            <w:pPr>
              <w:jc w:val="both"/>
              <w:rPr>
                <w:sz w:val="18"/>
                <w:szCs w:val="18"/>
                <w:lang w:val="en-US"/>
              </w:rPr>
            </w:pPr>
            <w:r w:rsidRPr="007E67AE">
              <w:rPr>
                <w:sz w:val="18"/>
                <w:szCs w:val="18"/>
              </w:rPr>
              <w:t>Остановка работ.</w:t>
            </w:r>
          </w:p>
        </w:tc>
      </w:tr>
      <w:tr w:rsidR="003F11A1" w:rsidRPr="007E67AE" w14:paraId="50CF99E2" w14:textId="77777777" w:rsidTr="000A13F8">
        <w:tc>
          <w:tcPr>
            <w:tcW w:w="267" w:type="pct"/>
          </w:tcPr>
          <w:p w14:paraId="1AFD91BE"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0CCCD90E" w14:textId="77777777" w:rsidR="003F11A1" w:rsidRPr="007E67AE" w:rsidRDefault="003F11A1" w:rsidP="000A13F8">
            <w:pPr>
              <w:jc w:val="both"/>
              <w:rPr>
                <w:sz w:val="18"/>
                <w:szCs w:val="18"/>
                <w:lang w:val="x-none"/>
              </w:rPr>
            </w:pPr>
            <w:r w:rsidRPr="007E67AE">
              <w:rPr>
                <w:sz w:val="18"/>
                <w:szCs w:val="18"/>
                <w:lang w:val="x-none"/>
              </w:rPr>
              <w:t>Несоответствующая организация</w:t>
            </w:r>
            <w:r w:rsidRPr="007E67AE">
              <w:rPr>
                <w:sz w:val="18"/>
                <w:szCs w:val="18"/>
              </w:rPr>
              <w:t>, содержание</w:t>
            </w:r>
            <w:r w:rsidRPr="007E67AE">
              <w:rPr>
                <w:sz w:val="18"/>
                <w:szCs w:val="18"/>
                <w:lang w:val="x-none"/>
              </w:rPr>
              <w:t xml:space="preserve"> рабочего места, </w:t>
            </w:r>
            <w:r w:rsidRPr="007E67AE">
              <w:rPr>
                <w:sz w:val="18"/>
                <w:szCs w:val="18"/>
              </w:rPr>
              <w:t xml:space="preserve">территории, </w:t>
            </w:r>
            <w:r w:rsidRPr="007E67AE">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7E67AE">
              <w:rPr>
                <w:sz w:val="18"/>
                <w:szCs w:val="18"/>
              </w:rPr>
              <w:t>, захламление рабочих мест и т.п</w:t>
            </w:r>
            <w:r w:rsidRPr="007E67AE">
              <w:rPr>
                <w:sz w:val="18"/>
                <w:szCs w:val="18"/>
                <w:lang w:val="x-none"/>
              </w:rPr>
              <w:t xml:space="preserve"> и т.д.). </w:t>
            </w:r>
          </w:p>
        </w:tc>
        <w:tc>
          <w:tcPr>
            <w:tcW w:w="509" w:type="pct"/>
          </w:tcPr>
          <w:p w14:paraId="29AF95F3" w14:textId="77777777" w:rsidR="003F11A1" w:rsidRPr="007E67AE" w:rsidRDefault="003F11A1" w:rsidP="000A13F8">
            <w:pPr>
              <w:jc w:val="center"/>
              <w:rPr>
                <w:sz w:val="18"/>
                <w:szCs w:val="18"/>
              </w:rPr>
            </w:pPr>
            <w:r w:rsidRPr="007E67AE">
              <w:rPr>
                <w:sz w:val="18"/>
                <w:szCs w:val="18"/>
              </w:rPr>
              <w:t>25</w:t>
            </w:r>
          </w:p>
        </w:tc>
        <w:tc>
          <w:tcPr>
            <w:tcW w:w="2107" w:type="pct"/>
          </w:tcPr>
          <w:p w14:paraId="50185707" w14:textId="77777777" w:rsidR="003F11A1" w:rsidRPr="007E67AE" w:rsidRDefault="003F11A1" w:rsidP="000A13F8">
            <w:pPr>
              <w:jc w:val="both"/>
              <w:rPr>
                <w:sz w:val="18"/>
                <w:szCs w:val="18"/>
                <w:lang w:val="x-none"/>
              </w:rPr>
            </w:pPr>
            <w:r w:rsidRPr="007E67AE">
              <w:rPr>
                <w:sz w:val="18"/>
                <w:szCs w:val="18"/>
                <w:lang w:val="x-none"/>
              </w:rPr>
              <w:t>Остановка работ.</w:t>
            </w:r>
          </w:p>
        </w:tc>
      </w:tr>
      <w:tr w:rsidR="003F11A1" w:rsidRPr="007E67AE" w14:paraId="5DB62B49" w14:textId="77777777" w:rsidTr="000A13F8">
        <w:tc>
          <w:tcPr>
            <w:tcW w:w="267" w:type="pct"/>
          </w:tcPr>
          <w:p w14:paraId="474F53FC"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4955BF11" w14:textId="77777777" w:rsidR="003F11A1" w:rsidRPr="007E67AE" w:rsidRDefault="003F11A1" w:rsidP="000A13F8">
            <w:pPr>
              <w:jc w:val="both"/>
              <w:rPr>
                <w:i/>
                <w:sz w:val="18"/>
                <w:szCs w:val="18"/>
              </w:rPr>
            </w:pPr>
            <w:r w:rsidRPr="007E67AE">
              <w:rPr>
                <w:sz w:val="18"/>
                <w:szCs w:val="18"/>
                <w:lang w:val="x-none"/>
              </w:rPr>
              <w:t>Нарушение требований действующего законодательства в области обращения с отходами</w:t>
            </w:r>
            <w:r w:rsidRPr="007E67AE">
              <w:rPr>
                <w:sz w:val="18"/>
                <w:szCs w:val="18"/>
              </w:rPr>
              <w:t xml:space="preserve"> </w:t>
            </w:r>
            <w:r w:rsidRPr="007E67AE">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7E67AE">
              <w:rPr>
                <w:sz w:val="18"/>
                <w:szCs w:val="18"/>
              </w:rPr>
              <w:t>.</w:t>
            </w:r>
          </w:p>
        </w:tc>
        <w:tc>
          <w:tcPr>
            <w:tcW w:w="509" w:type="pct"/>
          </w:tcPr>
          <w:p w14:paraId="798FC4D1" w14:textId="77777777" w:rsidR="003F11A1" w:rsidRPr="007E67AE" w:rsidRDefault="003F11A1" w:rsidP="000A13F8">
            <w:pPr>
              <w:jc w:val="center"/>
              <w:rPr>
                <w:sz w:val="18"/>
                <w:szCs w:val="18"/>
                <w:lang w:val="x-none"/>
              </w:rPr>
            </w:pPr>
            <w:r w:rsidRPr="007E67AE">
              <w:rPr>
                <w:sz w:val="18"/>
                <w:szCs w:val="18"/>
                <w:lang w:val="x-none"/>
              </w:rPr>
              <w:t>100</w:t>
            </w:r>
          </w:p>
        </w:tc>
        <w:tc>
          <w:tcPr>
            <w:tcW w:w="2107" w:type="pct"/>
          </w:tcPr>
          <w:p w14:paraId="1B7E775F" w14:textId="77777777" w:rsidR="003F11A1" w:rsidRPr="007E67AE" w:rsidRDefault="003F11A1" w:rsidP="000A13F8">
            <w:pPr>
              <w:jc w:val="both"/>
              <w:rPr>
                <w:sz w:val="18"/>
                <w:szCs w:val="18"/>
                <w:lang w:val="x-none"/>
              </w:rPr>
            </w:pPr>
            <w:r w:rsidRPr="007E67AE">
              <w:rPr>
                <w:sz w:val="18"/>
                <w:szCs w:val="18"/>
                <w:lang w:val="x-none"/>
              </w:rPr>
              <w:t>Остановка работ.</w:t>
            </w:r>
          </w:p>
        </w:tc>
      </w:tr>
      <w:tr w:rsidR="003F11A1" w:rsidRPr="007E67AE" w14:paraId="7D2298DA" w14:textId="77777777" w:rsidTr="000A13F8">
        <w:tc>
          <w:tcPr>
            <w:tcW w:w="267" w:type="pct"/>
          </w:tcPr>
          <w:p w14:paraId="30A77D11"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2475BE15" w14:textId="77777777" w:rsidR="003F11A1" w:rsidRPr="007E67AE" w:rsidRDefault="003F11A1" w:rsidP="000A13F8">
            <w:pPr>
              <w:jc w:val="both"/>
              <w:rPr>
                <w:sz w:val="18"/>
                <w:szCs w:val="18"/>
                <w:lang w:val="x-none"/>
              </w:rPr>
            </w:pPr>
            <w:r w:rsidRPr="007E67AE">
              <w:rPr>
                <w:sz w:val="18"/>
                <w:szCs w:val="18"/>
                <w:lang w:val="x-none"/>
              </w:rPr>
              <w:t>Нарушение требований пожарной безопасности.</w:t>
            </w:r>
          </w:p>
        </w:tc>
        <w:tc>
          <w:tcPr>
            <w:tcW w:w="509" w:type="pct"/>
          </w:tcPr>
          <w:p w14:paraId="5409FB5A" w14:textId="77777777" w:rsidR="003F11A1" w:rsidRPr="007E67AE" w:rsidRDefault="003F11A1" w:rsidP="000A13F8">
            <w:pPr>
              <w:jc w:val="center"/>
              <w:rPr>
                <w:sz w:val="18"/>
                <w:szCs w:val="18"/>
              </w:rPr>
            </w:pPr>
            <w:r w:rsidRPr="007E67AE">
              <w:rPr>
                <w:sz w:val="18"/>
                <w:szCs w:val="18"/>
              </w:rPr>
              <w:t>50</w:t>
            </w:r>
          </w:p>
        </w:tc>
        <w:tc>
          <w:tcPr>
            <w:tcW w:w="2107" w:type="pct"/>
          </w:tcPr>
          <w:p w14:paraId="1DFC8FBA"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387AC7D6" w14:textId="77777777" w:rsidTr="000A13F8">
        <w:tc>
          <w:tcPr>
            <w:tcW w:w="267" w:type="pct"/>
          </w:tcPr>
          <w:p w14:paraId="334ECB92"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0E47AED" w14:textId="77777777" w:rsidR="003F11A1" w:rsidRPr="007E67AE" w:rsidRDefault="003F11A1" w:rsidP="000A13F8">
            <w:pPr>
              <w:jc w:val="both"/>
              <w:rPr>
                <w:sz w:val="18"/>
                <w:szCs w:val="18"/>
                <w:lang w:val="x-none"/>
              </w:rPr>
            </w:pPr>
            <w:r w:rsidRPr="007E67AE">
              <w:rPr>
                <w:sz w:val="18"/>
                <w:szCs w:val="18"/>
                <w:lang w:val="x-none"/>
              </w:rPr>
              <w:t>Нарушение требований электробезопасности.</w:t>
            </w:r>
          </w:p>
        </w:tc>
        <w:tc>
          <w:tcPr>
            <w:tcW w:w="509" w:type="pct"/>
          </w:tcPr>
          <w:p w14:paraId="084CBC9A" w14:textId="77777777" w:rsidR="003F11A1" w:rsidRPr="007E67AE" w:rsidRDefault="003F11A1" w:rsidP="000A13F8">
            <w:pPr>
              <w:jc w:val="center"/>
              <w:rPr>
                <w:sz w:val="18"/>
                <w:szCs w:val="18"/>
              </w:rPr>
            </w:pPr>
            <w:r w:rsidRPr="007E67AE">
              <w:rPr>
                <w:sz w:val="18"/>
                <w:szCs w:val="18"/>
              </w:rPr>
              <w:t>50</w:t>
            </w:r>
          </w:p>
        </w:tc>
        <w:tc>
          <w:tcPr>
            <w:tcW w:w="2107" w:type="pct"/>
          </w:tcPr>
          <w:p w14:paraId="02EC2602"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r w:rsidRPr="007E67AE">
              <w:rPr>
                <w:sz w:val="18"/>
                <w:szCs w:val="18"/>
              </w:rPr>
              <w:t>Блокирование пропуска нарушителя(-ей)</w:t>
            </w:r>
            <w:r w:rsidRPr="007E67AE">
              <w:rPr>
                <w:sz w:val="18"/>
                <w:szCs w:val="18"/>
                <w:lang w:val="x-none"/>
              </w:rPr>
              <w:t>.</w:t>
            </w:r>
          </w:p>
        </w:tc>
      </w:tr>
      <w:tr w:rsidR="003F11A1" w:rsidRPr="007E67AE" w14:paraId="1C630259" w14:textId="77777777" w:rsidTr="000A13F8">
        <w:tc>
          <w:tcPr>
            <w:tcW w:w="267" w:type="pct"/>
          </w:tcPr>
          <w:p w14:paraId="59511D8E"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17E7C600" w14:textId="77777777" w:rsidR="003F11A1" w:rsidRPr="007E67AE" w:rsidRDefault="003F11A1" w:rsidP="000A13F8">
            <w:pPr>
              <w:jc w:val="both"/>
              <w:rPr>
                <w:sz w:val="18"/>
                <w:szCs w:val="18"/>
              </w:rPr>
            </w:pPr>
            <w:r w:rsidRPr="007E67AE">
              <w:rPr>
                <w:sz w:val="18"/>
                <w:szCs w:val="18"/>
                <w:lang w:val="x-none"/>
              </w:rPr>
              <w:t xml:space="preserve">Нарушения требований законодательства </w:t>
            </w:r>
            <w:r w:rsidRPr="007E67AE">
              <w:rPr>
                <w:bCs/>
                <w:iCs/>
                <w:sz w:val="18"/>
                <w:szCs w:val="18"/>
              </w:rPr>
              <w:t>Российской Федерации</w:t>
            </w:r>
            <w:r w:rsidRPr="007E67AE">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31A3B9AE" w14:textId="77777777" w:rsidR="003F11A1" w:rsidRPr="007E67AE" w:rsidRDefault="003F11A1" w:rsidP="000A13F8">
            <w:pPr>
              <w:jc w:val="center"/>
              <w:rPr>
                <w:sz w:val="18"/>
                <w:szCs w:val="18"/>
              </w:rPr>
            </w:pPr>
            <w:r w:rsidRPr="007E67AE">
              <w:rPr>
                <w:sz w:val="18"/>
                <w:szCs w:val="18"/>
              </w:rPr>
              <w:t>20</w:t>
            </w:r>
          </w:p>
        </w:tc>
        <w:tc>
          <w:tcPr>
            <w:tcW w:w="2107" w:type="pct"/>
          </w:tcPr>
          <w:p w14:paraId="71170D38" w14:textId="77777777" w:rsidR="003F11A1" w:rsidRPr="007E67AE" w:rsidRDefault="003F11A1" w:rsidP="000A13F8">
            <w:pPr>
              <w:jc w:val="both"/>
              <w:rPr>
                <w:sz w:val="18"/>
                <w:szCs w:val="18"/>
              </w:rPr>
            </w:pPr>
            <w:r w:rsidRPr="007E67AE">
              <w:rPr>
                <w:sz w:val="18"/>
                <w:szCs w:val="18"/>
                <w:lang w:val="x-none"/>
              </w:rPr>
              <w:t>Отстранение от работы, удаление с объекта, остановка работ.</w:t>
            </w:r>
          </w:p>
        </w:tc>
      </w:tr>
      <w:tr w:rsidR="003F11A1" w:rsidRPr="007E67AE" w14:paraId="66F84093" w14:textId="77777777" w:rsidTr="000A13F8">
        <w:tc>
          <w:tcPr>
            <w:tcW w:w="267" w:type="pct"/>
          </w:tcPr>
          <w:p w14:paraId="1D5DE47B"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3612F57C" w14:textId="77777777" w:rsidR="003F11A1" w:rsidRPr="007E67AE" w:rsidRDefault="003F11A1" w:rsidP="000A13F8">
            <w:pPr>
              <w:jc w:val="both"/>
              <w:rPr>
                <w:sz w:val="18"/>
                <w:szCs w:val="18"/>
              </w:rPr>
            </w:pPr>
            <w:r w:rsidRPr="007E67AE">
              <w:rPr>
                <w:sz w:val="18"/>
                <w:szCs w:val="18"/>
              </w:rPr>
              <w:t>Нарушения требований промышленной безопасности.</w:t>
            </w:r>
          </w:p>
        </w:tc>
        <w:tc>
          <w:tcPr>
            <w:tcW w:w="509" w:type="pct"/>
          </w:tcPr>
          <w:p w14:paraId="106075BC" w14:textId="77777777" w:rsidR="003F11A1" w:rsidRPr="007E67AE" w:rsidRDefault="003F11A1" w:rsidP="000A13F8">
            <w:pPr>
              <w:jc w:val="center"/>
              <w:rPr>
                <w:sz w:val="18"/>
                <w:szCs w:val="18"/>
              </w:rPr>
            </w:pPr>
            <w:r w:rsidRPr="007E67AE">
              <w:rPr>
                <w:sz w:val="18"/>
                <w:szCs w:val="18"/>
              </w:rPr>
              <w:t>50</w:t>
            </w:r>
          </w:p>
        </w:tc>
        <w:tc>
          <w:tcPr>
            <w:tcW w:w="2107" w:type="pct"/>
          </w:tcPr>
          <w:p w14:paraId="5F915F0C"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1FA71808" w14:textId="77777777" w:rsidTr="000A13F8">
        <w:tc>
          <w:tcPr>
            <w:tcW w:w="267" w:type="pct"/>
          </w:tcPr>
          <w:p w14:paraId="5CD232D9"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06F59ACF" w14:textId="77777777" w:rsidR="003F11A1" w:rsidRPr="007E67AE" w:rsidRDefault="003F11A1" w:rsidP="000A13F8">
            <w:pPr>
              <w:jc w:val="both"/>
              <w:rPr>
                <w:sz w:val="18"/>
                <w:szCs w:val="18"/>
              </w:rPr>
            </w:pPr>
            <w:r w:rsidRPr="007E67AE">
              <w:rPr>
                <w:sz w:val="18"/>
                <w:szCs w:val="18"/>
                <w:lang w:val="x-none"/>
              </w:rPr>
              <w:t>Нарушение требований экологической безопасности.</w:t>
            </w:r>
          </w:p>
        </w:tc>
        <w:tc>
          <w:tcPr>
            <w:tcW w:w="509" w:type="pct"/>
          </w:tcPr>
          <w:p w14:paraId="1740A0DD" w14:textId="77777777" w:rsidR="003F11A1" w:rsidRPr="007E67AE" w:rsidRDefault="003F11A1" w:rsidP="000A13F8">
            <w:pPr>
              <w:jc w:val="center"/>
              <w:rPr>
                <w:sz w:val="18"/>
                <w:szCs w:val="18"/>
                <w:lang w:val="en-US"/>
              </w:rPr>
            </w:pPr>
            <w:r w:rsidRPr="007E67AE">
              <w:rPr>
                <w:sz w:val="18"/>
                <w:szCs w:val="18"/>
                <w:lang w:val="en-US"/>
              </w:rPr>
              <w:t>5</w:t>
            </w:r>
            <w:r w:rsidRPr="007E67AE">
              <w:rPr>
                <w:sz w:val="18"/>
                <w:szCs w:val="18"/>
              </w:rPr>
              <w:t>0</w:t>
            </w:r>
          </w:p>
        </w:tc>
        <w:tc>
          <w:tcPr>
            <w:tcW w:w="2107" w:type="pct"/>
          </w:tcPr>
          <w:p w14:paraId="2567F177" w14:textId="77777777" w:rsidR="003F11A1" w:rsidRPr="007E67AE" w:rsidRDefault="003F11A1" w:rsidP="000A13F8">
            <w:pPr>
              <w:rPr>
                <w:sz w:val="18"/>
                <w:szCs w:val="18"/>
              </w:rPr>
            </w:pPr>
            <w:r w:rsidRPr="007E67AE">
              <w:rPr>
                <w:sz w:val="18"/>
                <w:szCs w:val="18"/>
                <w:lang w:val="x-none"/>
              </w:rPr>
              <w:t>Остановка работ</w:t>
            </w:r>
            <w:r w:rsidRPr="007E67AE">
              <w:rPr>
                <w:sz w:val="18"/>
                <w:szCs w:val="18"/>
              </w:rPr>
              <w:t>.</w:t>
            </w:r>
          </w:p>
        </w:tc>
      </w:tr>
      <w:tr w:rsidR="003F11A1" w:rsidRPr="007E67AE" w14:paraId="596413AB" w14:textId="77777777" w:rsidTr="000A13F8">
        <w:tc>
          <w:tcPr>
            <w:tcW w:w="267" w:type="pct"/>
          </w:tcPr>
          <w:p w14:paraId="6851AE6A"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209D0B9A" w14:textId="77777777" w:rsidR="003F11A1" w:rsidRPr="007E67AE" w:rsidRDefault="003F11A1" w:rsidP="000A13F8">
            <w:pPr>
              <w:jc w:val="both"/>
              <w:rPr>
                <w:sz w:val="18"/>
                <w:szCs w:val="18"/>
              </w:rPr>
            </w:pPr>
            <w:r w:rsidRPr="007E67AE">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43D2C66C" w14:textId="77777777" w:rsidR="003F11A1" w:rsidRPr="007E67AE" w:rsidRDefault="003F11A1" w:rsidP="000A13F8">
            <w:pPr>
              <w:jc w:val="center"/>
              <w:rPr>
                <w:sz w:val="18"/>
                <w:szCs w:val="18"/>
              </w:rPr>
            </w:pPr>
            <w:r w:rsidRPr="007E67AE">
              <w:rPr>
                <w:sz w:val="18"/>
                <w:szCs w:val="18"/>
              </w:rPr>
              <w:t>40</w:t>
            </w:r>
          </w:p>
        </w:tc>
        <w:tc>
          <w:tcPr>
            <w:tcW w:w="2107" w:type="pct"/>
          </w:tcPr>
          <w:p w14:paraId="0812EEE9"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r w:rsidRPr="007E67AE">
              <w:rPr>
                <w:sz w:val="18"/>
                <w:szCs w:val="18"/>
              </w:rPr>
              <w:t>Блокирование пропуска нарушителя(-ей)</w:t>
            </w:r>
            <w:r w:rsidRPr="007E67AE">
              <w:rPr>
                <w:sz w:val="18"/>
                <w:szCs w:val="18"/>
                <w:lang w:val="x-none"/>
              </w:rPr>
              <w:t>.</w:t>
            </w:r>
          </w:p>
        </w:tc>
      </w:tr>
      <w:tr w:rsidR="003F11A1" w:rsidRPr="007E67AE" w14:paraId="65BF1206" w14:textId="77777777" w:rsidTr="000A13F8">
        <w:tc>
          <w:tcPr>
            <w:tcW w:w="267" w:type="pct"/>
          </w:tcPr>
          <w:p w14:paraId="6F537BB5"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0BDC0DE" w14:textId="77777777" w:rsidR="003F11A1" w:rsidRPr="007E67AE" w:rsidRDefault="003F11A1" w:rsidP="000A13F8">
            <w:pPr>
              <w:jc w:val="both"/>
              <w:rPr>
                <w:sz w:val="18"/>
                <w:szCs w:val="18"/>
              </w:rPr>
            </w:pPr>
            <w:r w:rsidRPr="007E67AE">
              <w:rPr>
                <w:sz w:val="18"/>
                <w:szCs w:val="18"/>
              </w:rPr>
              <w:t>Нарушения требований охраны труда при проведении земляных работ.</w:t>
            </w:r>
          </w:p>
        </w:tc>
        <w:tc>
          <w:tcPr>
            <w:tcW w:w="509" w:type="pct"/>
          </w:tcPr>
          <w:p w14:paraId="3A9CF711" w14:textId="77777777" w:rsidR="003F11A1" w:rsidRPr="007E67AE" w:rsidRDefault="003F11A1" w:rsidP="000A13F8">
            <w:pPr>
              <w:jc w:val="center"/>
              <w:rPr>
                <w:sz w:val="18"/>
                <w:szCs w:val="18"/>
              </w:rPr>
            </w:pPr>
            <w:r w:rsidRPr="007E67AE">
              <w:rPr>
                <w:sz w:val="18"/>
                <w:szCs w:val="18"/>
              </w:rPr>
              <w:t>50</w:t>
            </w:r>
          </w:p>
        </w:tc>
        <w:tc>
          <w:tcPr>
            <w:tcW w:w="2107" w:type="pct"/>
          </w:tcPr>
          <w:p w14:paraId="32BF08BD"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7C214F97" w14:textId="77777777" w:rsidTr="000A13F8">
        <w:tc>
          <w:tcPr>
            <w:tcW w:w="267" w:type="pct"/>
          </w:tcPr>
          <w:p w14:paraId="6E236870"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5F6A7EFB" w14:textId="77777777" w:rsidR="003F11A1" w:rsidRPr="007E67AE" w:rsidRDefault="003F11A1" w:rsidP="000A13F8">
            <w:pPr>
              <w:jc w:val="both"/>
              <w:rPr>
                <w:sz w:val="18"/>
                <w:szCs w:val="18"/>
                <w:lang w:val="x-none"/>
              </w:rPr>
            </w:pPr>
            <w:r w:rsidRPr="007E67AE">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13964B69" w14:textId="77777777" w:rsidR="003F11A1" w:rsidRPr="007E67AE" w:rsidRDefault="003F11A1" w:rsidP="000A13F8">
            <w:pPr>
              <w:jc w:val="center"/>
              <w:rPr>
                <w:sz w:val="18"/>
                <w:szCs w:val="18"/>
              </w:rPr>
            </w:pPr>
            <w:r w:rsidRPr="007E67AE">
              <w:rPr>
                <w:sz w:val="18"/>
                <w:szCs w:val="18"/>
              </w:rPr>
              <w:t>50</w:t>
            </w:r>
          </w:p>
        </w:tc>
        <w:tc>
          <w:tcPr>
            <w:tcW w:w="2107" w:type="pct"/>
          </w:tcPr>
          <w:p w14:paraId="07D7C806"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16D9BA23" w14:textId="77777777" w:rsidTr="000A13F8">
        <w:tc>
          <w:tcPr>
            <w:tcW w:w="267" w:type="pct"/>
          </w:tcPr>
          <w:p w14:paraId="24F743A7"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3CEB1172" w14:textId="77777777" w:rsidR="003F11A1" w:rsidRPr="007E67AE" w:rsidRDefault="003F11A1" w:rsidP="000A13F8">
            <w:pPr>
              <w:jc w:val="both"/>
              <w:rPr>
                <w:i/>
                <w:sz w:val="18"/>
                <w:szCs w:val="18"/>
              </w:rPr>
            </w:pPr>
            <w:r w:rsidRPr="007E67AE">
              <w:rPr>
                <w:sz w:val="18"/>
                <w:szCs w:val="18"/>
              </w:rPr>
              <w:t>О</w:t>
            </w:r>
            <w:proofErr w:type="spellStart"/>
            <w:r w:rsidRPr="007E67AE">
              <w:rPr>
                <w:sz w:val="18"/>
                <w:szCs w:val="18"/>
                <w:lang w:val="x-none"/>
              </w:rPr>
              <w:t>тсутстви</w:t>
            </w:r>
            <w:r w:rsidRPr="007E67AE">
              <w:rPr>
                <w:sz w:val="18"/>
                <w:szCs w:val="18"/>
              </w:rPr>
              <w:t>е</w:t>
            </w:r>
            <w:proofErr w:type="spellEnd"/>
            <w:r w:rsidRPr="007E67AE">
              <w:rPr>
                <w:sz w:val="18"/>
                <w:szCs w:val="18"/>
                <w:lang w:val="x-none"/>
              </w:rPr>
              <w:t xml:space="preserve"> достаточного количества специалистов по ОТ</w:t>
            </w:r>
            <w:r w:rsidRPr="007E67AE">
              <w:rPr>
                <w:sz w:val="18"/>
                <w:szCs w:val="18"/>
              </w:rPr>
              <w:t xml:space="preserve"> </w:t>
            </w:r>
            <w:r w:rsidRPr="007E67AE">
              <w:rPr>
                <w:sz w:val="18"/>
                <w:szCs w:val="18"/>
                <w:lang w:val="x-none"/>
              </w:rPr>
              <w:t>на Объекте и</w:t>
            </w:r>
            <w:r w:rsidRPr="007E67AE">
              <w:rPr>
                <w:sz w:val="18"/>
                <w:szCs w:val="18"/>
              </w:rPr>
              <w:t xml:space="preserve"> </w:t>
            </w:r>
            <w:r w:rsidRPr="007E67AE">
              <w:rPr>
                <w:sz w:val="18"/>
                <w:szCs w:val="18"/>
                <w:lang w:val="x-none"/>
              </w:rPr>
              <w:t>/</w:t>
            </w:r>
            <w:r w:rsidRPr="007E67AE">
              <w:rPr>
                <w:sz w:val="18"/>
                <w:szCs w:val="18"/>
              </w:rPr>
              <w:t xml:space="preserve"> </w:t>
            </w:r>
            <w:r w:rsidRPr="007E67AE">
              <w:rPr>
                <w:sz w:val="18"/>
                <w:szCs w:val="18"/>
                <w:lang w:val="x-none"/>
              </w:rPr>
              <w:t>или не предоставления документов (уведомлений)</w:t>
            </w:r>
            <w:r w:rsidRPr="007E67AE">
              <w:rPr>
                <w:sz w:val="18"/>
                <w:szCs w:val="18"/>
              </w:rPr>
              <w:t xml:space="preserve"> об их месте нахождения (изменении места нахождения) на Объекте </w:t>
            </w:r>
            <w:r w:rsidRPr="007E67AE">
              <w:rPr>
                <w:i/>
                <w:sz w:val="18"/>
                <w:szCs w:val="18"/>
              </w:rPr>
              <w:t>(примечание: п</w:t>
            </w:r>
            <w:proofErr w:type="spellStart"/>
            <w:r w:rsidRPr="007E67AE">
              <w:rPr>
                <w:i/>
                <w:sz w:val="18"/>
                <w:szCs w:val="18"/>
                <w:lang w:val="x-none"/>
              </w:rPr>
              <w:t>роверка</w:t>
            </w:r>
            <w:proofErr w:type="spellEnd"/>
            <w:r w:rsidRPr="007E67AE">
              <w:rPr>
                <w:i/>
                <w:sz w:val="18"/>
                <w:szCs w:val="18"/>
                <w:lang w:val="x-none"/>
              </w:rPr>
              <w:t xml:space="preserve"> соблюдения данной обязанности и применение мер ответственности производится Заказчиком ежемесячно</w:t>
            </w:r>
            <w:r w:rsidRPr="007E67AE">
              <w:rPr>
                <w:i/>
                <w:sz w:val="18"/>
                <w:szCs w:val="18"/>
              </w:rPr>
              <w:t>)</w:t>
            </w:r>
            <w:r w:rsidRPr="007E67AE">
              <w:rPr>
                <w:i/>
                <w:sz w:val="18"/>
                <w:szCs w:val="18"/>
                <w:lang w:val="x-none"/>
              </w:rPr>
              <w:t>.</w:t>
            </w:r>
          </w:p>
        </w:tc>
        <w:tc>
          <w:tcPr>
            <w:tcW w:w="509" w:type="pct"/>
          </w:tcPr>
          <w:p w14:paraId="21090999" w14:textId="77777777" w:rsidR="003F11A1" w:rsidRPr="007E67AE" w:rsidRDefault="003F11A1" w:rsidP="000A13F8">
            <w:pPr>
              <w:jc w:val="center"/>
              <w:rPr>
                <w:sz w:val="18"/>
                <w:szCs w:val="18"/>
              </w:rPr>
            </w:pPr>
            <w:r w:rsidRPr="007E67AE">
              <w:rPr>
                <w:sz w:val="18"/>
                <w:szCs w:val="18"/>
              </w:rPr>
              <w:t xml:space="preserve">200 </w:t>
            </w:r>
          </w:p>
        </w:tc>
        <w:tc>
          <w:tcPr>
            <w:tcW w:w="2107" w:type="pct"/>
          </w:tcPr>
          <w:p w14:paraId="72C1FB7C" w14:textId="77777777" w:rsidR="003F11A1" w:rsidRPr="007E67AE" w:rsidRDefault="003F11A1" w:rsidP="000A13F8">
            <w:pPr>
              <w:jc w:val="both"/>
              <w:rPr>
                <w:sz w:val="18"/>
                <w:szCs w:val="18"/>
                <w:lang w:val="x-none"/>
              </w:rPr>
            </w:pPr>
            <w:r w:rsidRPr="007E67AE">
              <w:rPr>
                <w:sz w:val="18"/>
                <w:szCs w:val="18"/>
              </w:rPr>
              <w:t>Не применяется.</w:t>
            </w:r>
          </w:p>
        </w:tc>
      </w:tr>
      <w:tr w:rsidR="003F11A1" w:rsidRPr="007E67AE" w14:paraId="66A85BE2" w14:textId="77777777" w:rsidTr="000A13F8">
        <w:tc>
          <w:tcPr>
            <w:tcW w:w="267" w:type="pct"/>
          </w:tcPr>
          <w:p w14:paraId="39C68E62"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11510BE3" w14:textId="77777777" w:rsidR="003F11A1" w:rsidRPr="007E67AE" w:rsidRDefault="003F11A1" w:rsidP="000A13F8">
            <w:pPr>
              <w:jc w:val="both"/>
              <w:rPr>
                <w:sz w:val="18"/>
                <w:szCs w:val="18"/>
              </w:rPr>
            </w:pPr>
            <w:r w:rsidRPr="007E67AE">
              <w:rPr>
                <w:sz w:val="18"/>
                <w:szCs w:val="18"/>
                <w:u w:val="single"/>
              </w:rPr>
              <w:t>О</w:t>
            </w:r>
            <w:proofErr w:type="spellStart"/>
            <w:r w:rsidRPr="007E67AE">
              <w:rPr>
                <w:sz w:val="18"/>
                <w:szCs w:val="18"/>
                <w:u w:val="single"/>
                <w:lang w:val="x-none"/>
              </w:rPr>
              <w:t>тсутств</w:t>
            </w:r>
            <w:r w:rsidRPr="007E67AE">
              <w:rPr>
                <w:sz w:val="18"/>
                <w:szCs w:val="18"/>
                <w:u w:val="single"/>
              </w:rPr>
              <w:t>ие</w:t>
            </w:r>
            <w:proofErr w:type="spellEnd"/>
            <w:r w:rsidRPr="007E67AE">
              <w:rPr>
                <w:sz w:val="18"/>
                <w:szCs w:val="18"/>
              </w:rPr>
              <w:t xml:space="preserve"> </w:t>
            </w:r>
            <w:r w:rsidRPr="007E67AE">
              <w:rPr>
                <w:sz w:val="18"/>
                <w:szCs w:val="18"/>
                <w:lang w:val="x-none"/>
              </w:rPr>
              <w:t xml:space="preserve"> специалиста по ОТ на рабочем месте более 2 (</w:t>
            </w:r>
            <w:r w:rsidRPr="007E67AE">
              <w:rPr>
                <w:sz w:val="18"/>
                <w:szCs w:val="18"/>
              </w:rPr>
              <w:t>д</w:t>
            </w:r>
            <w:proofErr w:type="spellStart"/>
            <w:r w:rsidRPr="007E67AE">
              <w:rPr>
                <w:sz w:val="18"/>
                <w:szCs w:val="18"/>
                <w:lang w:val="x-none"/>
              </w:rPr>
              <w:t>вух</w:t>
            </w:r>
            <w:proofErr w:type="spellEnd"/>
            <w:r w:rsidRPr="007E67AE">
              <w:rPr>
                <w:sz w:val="18"/>
                <w:szCs w:val="18"/>
                <w:lang w:val="x-none"/>
              </w:rPr>
              <w:t>) часов.</w:t>
            </w:r>
          </w:p>
        </w:tc>
        <w:tc>
          <w:tcPr>
            <w:tcW w:w="509" w:type="pct"/>
          </w:tcPr>
          <w:p w14:paraId="6D41C579" w14:textId="77777777" w:rsidR="003F11A1" w:rsidRPr="007E67AE" w:rsidRDefault="003F11A1" w:rsidP="000A13F8">
            <w:pPr>
              <w:jc w:val="center"/>
              <w:rPr>
                <w:sz w:val="18"/>
                <w:szCs w:val="18"/>
              </w:rPr>
            </w:pPr>
            <w:r w:rsidRPr="007E67AE">
              <w:rPr>
                <w:sz w:val="18"/>
                <w:szCs w:val="18"/>
              </w:rPr>
              <w:t>50</w:t>
            </w:r>
          </w:p>
        </w:tc>
        <w:tc>
          <w:tcPr>
            <w:tcW w:w="2107" w:type="pct"/>
          </w:tcPr>
          <w:p w14:paraId="0F41B423" w14:textId="77777777" w:rsidR="003F11A1" w:rsidRPr="007E67AE" w:rsidRDefault="003F11A1" w:rsidP="000A13F8">
            <w:pPr>
              <w:jc w:val="both"/>
              <w:rPr>
                <w:sz w:val="18"/>
                <w:szCs w:val="18"/>
                <w:lang w:val="x-none"/>
              </w:rPr>
            </w:pPr>
            <w:r w:rsidRPr="007E67AE">
              <w:rPr>
                <w:sz w:val="18"/>
                <w:szCs w:val="18"/>
              </w:rPr>
              <w:t>Не применяется.</w:t>
            </w:r>
          </w:p>
        </w:tc>
      </w:tr>
      <w:tr w:rsidR="003F11A1" w:rsidRPr="007E67AE" w14:paraId="0B299943" w14:textId="77777777" w:rsidTr="000A13F8">
        <w:tc>
          <w:tcPr>
            <w:tcW w:w="267" w:type="pct"/>
          </w:tcPr>
          <w:p w14:paraId="63D9DDA4"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3818D60A" w14:textId="7E684205" w:rsidR="003F11A1" w:rsidRPr="007E67AE" w:rsidRDefault="003F11A1" w:rsidP="000A13F8">
            <w:pPr>
              <w:jc w:val="both"/>
              <w:rPr>
                <w:sz w:val="18"/>
                <w:szCs w:val="18"/>
              </w:rPr>
            </w:pPr>
            <w:r w:rsidRPr="007E67AE">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7E67AE">
              <w:rPr>
                <w:sz w:val="18"/>
                <w:szCs w:val="18"/>
              </w:rPr>
              <w:t>п.п</w:t>
            </w:r>
            <w:proofErr w:type="spellEnd"/>
            <w:r w:rsidRPr="007E67AE">
              <w:rPr>
                <w:sz w:val="18"/>
                <w:szCs w:val="18"/>
              </w:rPr>
              <w:t xml:space="preserve">. </w:t>
            </w:r>
            <w:r w:rsidRPr="007E67AE">
              <w:rPr>
                <w:sz w:val="18"/>
                <w:szCs w:val="18"/>
              </w:rPr>
              <w:fldChar w:fldCharType="begin"/>
            </w:r>
            <w:r w:rsidRPr="007E67AE">
              <w:rPr>
                <w:sz w:val="18"/>
                <w:szCs w:val="18"/>
              </w:rPr>
              <w:instrText xml:space="preserve"> REF _Ref499613233 \r \h  \* MERGEFORMAT </w:instrText>
            </w:r>
            <w:r w:rsidRPr="007E67AE">
              <w:rPr>
                <w:sz w:val="18"/>
                <w:szCs w:val="18"/>
              </w:rPr>
              <w:fldChar w:fldCharType="separate"/>
            </w:r>
            <w:r w:rsidR="00367092">
              <w:rPr>
                <w:b/>
                <w:bCs/>
                <w:sz w:val="18"/>
                <w:szCs w:val="18"/>
              </w:rPr>
              <w:t>Ошибка! Источник ссылки не найден.</w:t>
            </w:r>
            <w:r w:rsidRPr="007E67AE">
              <w:rPr>
                <w:sz w:val="18"/>
                <w:szCs w:val="18"/>
              </w:rPr>
              <w:fldChar w:fldCharType="end"/>
            </w:r>
            <w:r w:rsidRPr="007E67AE">
              <w:rPr>
                <w:sz w:val="18"/>
                <w:szCs w:val="18"/>
              </w:rPr>
              <w:t xml:space="preserve">-23 пункта 7.1 настоящего Положения, а также санитарно-эпидемиологических требований законодательства </w:t>
            </w:r>
            <w:r w:rsidRPr="007E67AE">
              <w:rPr>
                <w:bCs/>
                <w:iCs/>
                <w:sz w:val="18"/>
                <w:szCs w:val="18"/>
              </w:rPr>
              <w:t>Российской Федерации</w:t>
            </w:r>
            <w:r w:rsidRPr="007E67AE">
              <w:rPr>
                <w:sz w:val="18"/>
                <w:szCs w:val="18"/>
              </w:rPr>
              <w:t>.</w:t>
            </w:r>
          </w:p>
        </w:tc>
        <w:tc>
          <w:tcPr>
            <w:tcW w:w="509" w:type="pct"/>
          </w:tcPr>
          <w:p w14:paraId="2BD801F8" w14:textId="77777777" w:rsidR="003F11A1" w:rsidRPr="007E67AE" w:rsidRDefault="003F11A1" w:rsidP="000A13F8">
            <w:pPr>
              <w:jc w:val="center"/>
              <w:rPr>
                <w:sz w:val="18"/>
                <w:szCs w:val="18"/>
              </w:rPr>
            </w:pPr>
            <w:r w:rsidRPr="007E67AE">
              <w:rPr>
                <w:sz w:val="18"/>
                <w:szCs w:val="18"/>
              </w:rPr>
              <w:t>20</w:t>
            </w:r>
          </w:p>
        </w:tc>
        <w:tc>
          <w:tcPr>
            <w:tcW w:w="2107" w:type="pct"/>
          </w:tcPr>
          <w:p w14:paraId="18D053C0"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18D87446" w14:textId="77777777" w:rsidTr="000A13F8">
        <w:tc>
          <w:tcPr>
            <w:tcW w:w="267" w:type="pct"/>
          </w:tcPr>
          <w:p w14:paraId="55E94EC5"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27FB494" w14:textId="77777777" w:rsidR="003F11A1" w:rsidRPr="007E67AE" w:rsidRDefault="003F11A1" w:rsidP="000A13F8">
            <w:pPr>
              <w:jc w:val="both"/>
              <w:rPr>
                <w:sz w:val="18"/>
                <w:szCs w:val="18"/>
              </w:rPr>
            </w:pPr>
            <w:r w:rsidRPr="007E67AE">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283F89E1" w14:textId="77777777" w:rsidR="003F11A1" w:rsidRPr="007E67AE" w:rsidRDefault="003F11A1" w:rsidP="000A13F8">
            <w:pPr>
              <w:jc w:val="center"/>
              <w:rPr>
                <w:sz w:val="18"/>
                <w:szCs w:val="18"/>
              </w:rPr>
            </w:pPr>
            <w:r w:rsidRPr="007E67AE">
              <w:rPr>
                <w:sz w:val="18"/>
                <w:szCs w:val="18"/>
              </w:rPr>
              <w:t>200</w:t>
            </w:r>
          </w:p>
        </w:tc>
        <w:tc>
          <w:tcPr>
            <w:tcW w:w="2107" w:type="pct"/>
          </w:tcPr>
          <w:p w14:paraId="289936CF" w14:textId="77777777" w:rsidR="003F11A1" w:rsidRPr="007E67AE" w:rsidRDefault="003F11A1" w:rsidP="000A13F8">
            <w:pPr>
              <w:jc w:val="both"/>
              <w:rPr>
                <w:sz w:val="18"/>
                <w:szCs w:val="18"/>
                <w:lang w:val="x-none"/>
              </w:rPr>
            </w:pPr>
            <w:r w:rsidRPr="007E67AE">
              <w:rPr>
                <w:sz w:val="18"/>
                <w:szCs w:val="18"/>
                <w:lang w:val="x-none"/>
              </w:rPr>
              <w:t xml:space="preserve">Отстранение от работы, удаление исполнителей с места производства работ. Остановка работ. </w:t>
            </w:r>
          </w:p>
        </w:tc>
      </w:tr>
      <w:tr w:rsidR="003F11A1" w:rsidRPr="007E67AE" w14:paraId="49AA7B5C" w14:textId="77777777" w:rsidTr="000A13F8">
        <w:trPr>
          <w:trHeight w:val="1339"/>
        </w:trPr>
        <w:tc>
          <w:tcPr>
            <w:tcW w:w="267" w:type="pct"/>
          </w:tcPr>
          <w:p w14:paraId="42F16970"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4266B685" w14:textId="77777777" w:rsidR="003F11A1" w:rsidRPr="007E67AE" w:rsidRDefault="003F11A1" w:rsidP="000A13F8">
            <w:pPr>
              <w:jc w:val="both"/>
              <w:rPr>
                <w:sz w:val="18"/>
                <w:szCs w:val="18"/>
              </w:rPr>
            </w:pPr>
            <w:r w:rsidRPr="007E67AE">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974D512" w14:textId="77777777" w:rsidR="003F11A1" w:rsidRPr="007E67AE" w:rsidRDefault="003F11A1" w:rsidP="000A13F8">
            <w:pPr>
              <w:jc w:val="center"/>
              <w:rPr>
                <w:sz w:val="18"/>
                <w:szCs w:val="18"/>
                <w:lang w:val="en-US"/>
              </w:rPr>
            </w:pPr>
            <w:r w:rsidRPr="007E67AE">
              <w:rPr>
                <w:sz w:val="18"/>
                <w:szCs w:val="18"/>
                <w:lang w:val="en-US"/>
              </w:rPr>
              <w:t>5</w:t>
            </w:r>
          </w:p>
        </w:tc>
        <w:tc>
          <w:tcPr>
            <w:tcW w:w="2107" w:type="pct"/>
          </w:tcPr>
          <w:p w14:paraId="121EFBB1" w14:textId="77777777" w:rsidR="003F11A1" w:rsidRPr="007E67AE" w:rsidRDefault="003F11A1" w:rsidP="000A13F8">
            <w:pPr>
              <w:jc w:val="both"/>
              <w:rPr>
                <w:sz w:val="18"/>
                <w:szCs w:val="18"/>
              </w:rPr>
            </w:pPr>
            <w:r w:rsidRPr="007E67AE">
              <w:rPr>
                <w:sz w:val="18"/>
                <w:szCs w:val="18"/>
              </w:rPr>
              <w:t>Не применяется.</w:t>
            </w:r>
          </w:p>
        </w:tc>
      </w:tr>
      <w:tr w:rsidR="003F11A1" w:rsidRPr="007E67AE" w14:paraId="1663EA09" w14:textId="77777777" w:rsidTr="000A13F8">
        <w:trPr>
          <w:trHeight w:val="246"/>
        </w:trPr>
        <w:tc>
          <w:tcPr>
            <w:tcW w:w="267" w:type="pct"/>
          </w:tcPr>
          <w:p w14:paraId="2C4B4BE5"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5FAB5101" w14:textId="77777777" w:rsidR="003F11A1" w:rsidRPr="007E67AE" w:rsidRDefault="003F11A1" w:rsidP="000A13F8">
            <w:pPr>
              <w:jc w:val="both"/>
              <w:rPr>
                <w:sz w:val="18"/>
                <w:szCs w:val="18"/>
              </w:rPr>
            </w:pPr>
            <w:r w:rsidRPr="007E67AE">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4A4F71C6" w14:textId="77777777" w:rsidR="003F11A1" w:rsidRPr="007E67AE" w:rsidRDefault="003F11A1" w:rsidP="000A13F8">
            <w:pPr>
              <w:jc w:val="center"/>
              <w:rPr>
                <w:sz w:val="18"/>
                <w:szCs w:val="18"/>
                <w:lang w:val="en-US"/>
              </w:rPr>
            </w:pPr>
            <w:r w:rsidRPr="007E67AE">
              <w:rPr>
                <w:sz w:val="18"/>
                <w:szCs w:val="18"/>
              </w:rPr>
              <w:t>100</w:t>
            </w:r>
          </w:p>
        </w:tc>
        <w:tc>
          <w:tcPr>
            <w:tcW w:w="2107" w:type="pct"/>
          </w:tcPr>
          <w:p w14:paraId="64CC8DAC" w14:textId="77777777" w:rsidR="003F11A1" w:rsidRPr="007E67AE" w:rsidRDefault="003F11A1" w:rsidP="000A13F8">
            <w:pPr>
              <w:jc w:val="both"/>
              <w:rPr>
                <w:sz w:val="18"/>
                <w:szCs w:val="18"/>
              </w:rPr>
            </w:pPr>
            <w:r w:rsidRPr="007E67AE">
              <w:rPr>
                <w:sz w:val="18"/>
                <w:szCs w:val="18"/>
              </w:rPr>
              <w:t xml:space="preserve">отстранение от работы, удаление исполнителей с места производства работ. Остановка работ. </w:t>
            </w:r>
          </w:p>
        </w:tc>
      </w:tr>
      <w:tr w:rsidR="003F11A1" w:rsidRPr="007E67AE" w14:paraId="45E642DA" w14:textId="77777777" w:rsidTr="000A13F8">
        <w:trPr>
          <w:trHeight w:val="246"/>
        </w:trPr>
        <w:tc>
          <w:tcPr>
            <w:tcW w:w="267" w:type="pct"/>
          </w:tcPr>
          <w:p w14:paraId="121619FD"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74EFB3A8" w14:textId="77777777" w:rsidR="003F11A1" w:rsidRPr="007E67AE" w:rsidRDefault="003F11A1" w:rsidP="000A13F8">
            <w:pPr>
              <w:jc w:val="both"/>
              <w:rPr>
                <w:sz w:val="18"/>
                <w:szCs w:val="18"/>
              </w:rPr>
            </w:pPr>
            <w:r w:rsidRPr="007E67AE">
              <w:rPr>
                <w:sz w:val="18"/>
                <w:szCs w:val="18"/>
              </w:rPr>
              <w:t>Нарушение базовых правил</w:t>
            </w:r>
          </w:p>
        </w:tc>
        <w:tc>
          <w:tcPr>
            <w:tcW w:w="509" w:type="pct"/>
          </w:tcPr>
          <w:p w14:paraId="2ACC2F71" w14:textId="77777777" w:rsidR="003F11A1" w:rsidRPr="007E67AE" w:rsidRDefault="003F11A1" w:rsidP="000A13F8">
            <w:pPr>
              <w:jc w:val="center"/>
              <w:rPr>
                <w:sz w:val="18"/>
                <w:szCs w:val="18"/>
              </w:rPr>
            </w:pPr>
            <w:r w:rsidRPr="007E67AE">
              <w:rPr>
                <w:sz w:val="18"/>
                <w:szCs w:val="18"/>
              </w:rPr>
              <w:t>200</w:t>
            </w:r>
          </w:p>
        </w:tc>
        <w:tc>
          <w:tcPr>
            <w:tcW w:w="2107" w:type="pct"/>
          </w:tcPr>
          <w:p w14:paraId="7644BBD1"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F11A1" w:rsidRPr="007E67AE" w14:paraId="5F3A2E24" w14:textId="77777777" w:rsidTr="000A13F8">
        <w:trPr>
          <w:trHeight w:val="246"/>
        </w:trPr>
        <w:tc>
          <w:tcPr>
            <w:tcW w:w="267" w:type="pct"/>
          </w:tcPr>
          <w:p w14:paraId="2D9F7DD6"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5AAB5002" w14:textId="77777777" w:rsidR="003F11A1" w:rsidRPr="007E67AE" w:rsidRDefault="003F11A1" w:rsidP="000A13F8">
            <w:pPr>
              <w:jc w:val="both"/>
              <w:rPr>
                <w:sz w:val="18"/>
                <w:szCs w:val="18"/>
              </w:rPr>
            </w:pPr>
            <w:r w:rsidRPr="007E67AE">
              <w:rPr>
                <w:sz w:val="18"/>
                <w:szCs w:val="18"/>
              </w:rPr>
              <w:t>Нарушение кардинальных правил</w:t>
            </w:r>
          </w:p>
        </w:tc>
        <w:tc>
          <w:tcPr>
            <w:tcW w:w="509" w:type="pct"/>
          </w:tcPr>
          <w:p w14:paraId="792951B0" w14:textId="77777777" w:rsidR="003F11A1" w:rsidRPr="007E67AE" w:rsidRDefault="003F11A1" w:rsidP="000A13F8">
            <w:pPr>
              <w:jc w:val="center"/>
              <w:rPr>
                <w:sz w:val="18"/>
                <w:szCs w:val="18"/>
              </w:rPr>
            </w:pPr>
            <w:r w:rsidRPr="007E67AE">
              <w:rPr>
                <w:sz w:val="18"/>
                <w:szCs w:val="18"/>
              </w:rPr>
              <w:t>50</w:t>
            </w:r>
          </w:p>
        </w:tc>
        <w:tc>
          <w:tcPr>
            <w:tcW w:w="2107" w:type="pct"/>
          </w:tcPr>
          <w:p w14:paraId="412FBB88"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w:t>
            </w:r>
          </w:p>
        </w:tc>
      </w:tr>
      <w:tr w:rsidR="003F11A1" w:rsidRPr="007E67AE" w14:paraId="61C66094" w14:textId="77777777" w:rsidTr="000A13F8">
        <w:trPr>
          <w:trHeight w:val="246"/>
        </w:trPr>
        <w:tc>
          <w:tcPr>
            <w:tcW w:w="267" w:type="pct"/>
          </w:tcPr>
          <w:p w14:paraId="5608FDD5"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31FEBDA8" w14:textId="77777777" w:rsidR="003F11A1" w:rsidRPr="007E67AE" w:rsidRDefault="003F11A1" w:rsidP="000A13F8">
            <w:pPr>
              <w:jc w:val="both"/>
              <w:rPr>
                <w:sz w:val="18"/>
                <w:szCs w:val="18"/>
              </w:rPr>
            </w:pPr>
            <w:r w:rsidRPr="007E67AE">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14BE9161" w14:textId="77777777" w:rsidR="003F11A1" w:rsidRPr="007E67AE" w:rsidRDefault="003F11A1" w:rsidP="000A13F8">
            <w:pPr>
              <w:jc w:val="center"/>
              <w:rPr>
                <w:sz w:val="18"/>
                <w:szCs w:val="18"/>
              </w:rPr>
            </w:pPr>
          </w:p>
          <w:p w14:paraId="6DDBE451" w14:textId="77777777" w:rsidR="003F11A1" w:rsidRPr="007E67AE" w:rsidRDefault="003F11A1" w:rsidP="000A13F8">
            <w:pPr>
              <w:jc w:val="center"/>
              <w:rPr>
                <w:sz w:val="18"/>
                <w:szCs w:val="18"/>
              </w:rPr>
            </w:pPr>
            <w:r w:rsidRPr="007E67AE">
              <w:rPr>
                <w:sz w:val="18"/>
                <w:szCs w:val="18"/>
              </w:rPr>
              <w:t xml:space="preserve">100 </w:t>
            </w:r>
          </w:p>
        </w:tc>
        <w:tc>
          <w:tcPr>
            <w:tcW w:w="2107" w:type="pct"/>
          </w:tcPr>
          <w:p w14:paraId="27D2EC77" w14:textId="77777777" w:rsidR="003F11A1" w:rsidRPr="007E67AE" w:rsidRDefault="003F11A1" w:rsidP="000A13F8">
            <w:pPr>
              <w:jc w:val="both"/>
              <w:rPr>
                <w:sz w:val="18"/>
                <w:szCs w:val="18"/>
              </w:rPr>
            </w:pPr>
            <w:r w:rsidRPr="007E67AE">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3F11A1" w:rsidRPr="007E67AE" w14:paraId="6A9F9F0C" w14:textId="77777777" w:rsidTr="000A13F8">
        <w:trPr>
          <w:trHeight w:val="246"/>
        </w:trPr>
        <w:tc>
          <w:tcPr>
            <w:tcW w:w="267" w:type="pct"/>
          </w:tcPr>
          <w:p w14:paraId="1273F552" w14:textId="77777777" w:rsidR="003F11A1" w:rsidRPr="007E67AE" w:rsidRDefault="003F11A1" w:rsidP="001D4AB8">
            <w:pPr>
              <w:numPr>
                <w:ilvl w:val="0"/>
                <w:numId w:val="33"/>
              </w:numPr>
              <w:tabs>
                <w:tab w:val="left" w:pos="319"/>
              </w:tabs>
              <w:ind w:left="113" w:firstLine="0"/>
              <w:jc w:val="center"/>
              <w:rPr>
                <w:sz w:val="18"/>
                <w:szCs w:val="18"/>
                <w:lang w:val="x-none"/>
              </w:rPr>
            </w:pPr>
          </w:p>
        </w:tc>
        <w:tc>
          <w:tcPr>
            <w:tcW w:w="2117" w:type="pct"/>
          </w:tcPr>
          <w:p w14:paraId="0596FF51" w14:textId="77777777" w:rsidR="003F11A1" w:rsidRPr="007E67AE" w:rsidRDefault="003F11A1" w:rsidP="000A13F8">
            <w:pPr>
              <w:jc w:val="both"/>
              <w:rPr>
                <w:sz w:val="18"/>
                <w:szCs w:val="18"/>
              </w:rPr>
            </w:pPr>
            <w:r w:rsidRPr="007E67AE">
              <w:rPr>
                <w:bCs/>
                <w:sz w:val="18"/>
                <w:szCs w:val="18"/>
              </w:rPr>
              <w:t>Не предоставление Заказчику отчетность по форме, порядке и сроки, определенными «Методикой определения коэффициента частоты травм с утратой трудоспособности (LTIFR)»</w:t>
            </w:r>
          </w:p>
        </w:tc>
        <w:tc>
          <w:tcPr>
            <w:tcW w:w="509" w:type="pct"/>
          </w:tcPr>
          <w:p w14:paraId="0CCD8691" w14:textId="77777777" w:rsidR="003F11A1" w:rsidRPr="007E67AE" w:rsidRDefault="003F11A1" w:rsidP="000A13F8">
            <w:pPr>
              <w:jc w:val="center"/>
              <w:rPr>
                <w:sz w:val="18"/>
                <w:szCs w:val="18"/>
              </w:rPr>
            </w:pPr>
          </w:p>
          <w:p w14:paraId="43B02EBC" w14:textId="77777777" w:rsidR="003F11A1" w:rsidRPr="007E67AE" w:rsidRDefault="003F11A1" w:rsidP="000A13F8">
            <w:pPr>
              <w:jc w:val="center"/>
              <w:rPr>
                <w:sz w:val="18"/>
                <w:szCs w:val="18"/>
              </w:rPr>
            </w:pPr>
          </w:p>
          <w:p w14:paraId="58FDB5C4" w14:textId="77777777" w:rsidR="003F11A1" w:rsidRPr="007E67AE" w:rsidRDefault="003F11A1" w:rsidP="000A13F8">
            <w:pPr>
              <w:jc w:val="center"/>
              <w:rPr>
                <w:sz w:val="18"/>
                <w:szCs w:val="18"/>
              </w:rPr>
            </w:pPr>
            <w:r w:rsidRPr="007E67AE">
              <w:rPr>
                <w:sz w:val="18"/>
                <w:szCs w:val="18"/>
              </w:rPr>
              <w:t>5</w:t>
            </w:r>
          </w:p>
        </w:tc>
        <w:tc>
          <w:tcPr>
            <w:tcW w:w="2107" w:type="pct"/>
          </w:tcPr>
          <w:p w14:paraId="18330762" w14:textId="77777777" w:rsidR="003F11A1" w:rsidRPr="007E67AE" w:rsidRDefault="003F11A1" w:rsidP="000A13F8">
            <w:pPr>
              <w:jc w:val="both"/>
              <w:rPr>
                <w:sz w:val="18"/>
                <w:szCs w:val="18"/>
              </w:rPr>
            </w:pPr>
          </w:p>
          <w:p w14:paraId="78AEF2A5" w14:textId="77777777" w:rsidR="003F11A1" w:rsidRPr="007E67AE" w:rsidRDefault="003F11A1" w:rsidP="000A13F8">
            <w:pPr>
              <w:jc w:val="both"/>
              <w:rPr>
                <w:sz w:val="18"/>
                <w:szCs w:val="18"/>
              </w:rPr>
            </w:pPr>
            <w:r w:rsidRPr="007E67AE">
              <w:rPr>
                <w:sz w:val="18"/>
                <w:szCs w:val="18"/>
              </w:rPr>
              <w:t>Не применяется.</w:t>
            </w:r>
          </w:p>
        </w:tc>
      </w:tr>
    </w:tbl>
    <w:p w14:paraId="08A579FC" w14:textId="77777777" w:rsidR="003F11A1" w:rsidRPr="007E67AE" w:rsidRDefault="003F11A1" w:rsidP="003F11A1">
      <w:pPr>
        <w:tabs>
          <w:tab w:val="left" w:pos="284"/>
        </w:tabs>
        <w:ind w:left="4678" w:right="141"/>
        <w:jc w:val="center"/>
        <w:rPr>
          <w:b/>
          <w:sz w:val="18"/>
          <w:szCs w:val="18"/>
        </w:rPr>
      </w:pPr>
    </w:p>
    <w:p w14:paraId="4F457E3B" w14:textId="77777777" w:rsidR="003F11A1" w:rsidRPr="007E67AE" w:rsidRDefault="003F11A1" w:rsidP="003F11A1">
      <w:pPr>
        <w:ind w:right="-2"/>
        <w:jc w:val="center"/>
        <w:rPr>
          <w:b/>
          <w:sz w:val="18"/>
          <w:szCs w:val="18"/>
        </w:rPr>
      </w:pPr>
      <w:r w:rsidRPr="007E67AE">
        <w:rPr>
          <w:b/>
          <w:sz w:val="18"/>
          <w:szCs w:val="18"/>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808746D" w14:textId="77777777" w:rsidR="003F11A1" w:rsidRPr="007E67AE" w:rsidRDefault="003F11A1" w:rsidP="003F11A1">
      <w:pPr>
        <w:ind w:right="141"/>
        <w:jc w:val="both"/>
        <w:rPr>
          <w:b/>
          <w:sz w:val="18"/>
          <w:szCs w:val="18"/>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4180"/>
        <w:gridCol w:w="1296"/>
        <w:gridCol w:w="3719"/>
      </w:tblGrid>
      <w:tr w:rsidR="003F11A1" w:rsidRPr="007E67AE" w14:paraId="441CE512" w14:textId="77777777" w:rsidTr="000A13F8">
        <w:tc>
          <w:tcPr>
            <w:tcW w:w="295" w:type="pct"/>
          </w:tcPr>
          <w:p w14:paraId="37674F04" w14:textId="77777777" w:rsidR="003F11A1" w:rsidRPr="007E67AE" w:rsidRDefault="003F11A1" w:rsidP="000A13F8">
            <w:pPr>
              <w:ind w:left="113"/>
              <w:jc w:val="center"/>
              <w:rPr>
                <w:sz w:val="18"/>
                <w:szCs w:val="18"/>
              </w:rPr>
            </w:pPr>
          </w:p>
        </w:tc>
        <w:tc>
          <w:tcPr>
            <w:tcW w:w="2139" w:type="pct"/>
          </w:tcPr>
          <w:p w14:paraId="114F28FE" w14:textId="77777777" w:rsidR="003F11A1" w:rsidRPr="007E67AE" w:rsidRDefault="003F11A1" w:rsidP="000A13F8">
            <w:pPr>
              <w:jc w:val="center"/>
              <w:rPr>
                <w:b/>
                <w:sz w:val="18"/>
                <w:szCs w:val="18"/>
              </w:rPr>
            </w:pPr>
            <w:r w:rsidRPr="007E67AE">
              <w:rPr>
                <w:b/>
                <w:sz w:val="18"/>
                <w:szCs w:val="18"/>
              </w:rPr>
              <w:t>Название / описание действия (бездействия)</w:t>
            </w:r>
          </w:p>
        </w:tc>
        <w:tc>
          <w:tcPr>
            <w:tcW w:w="663" w:type="pct"/>
          </w:tcPr>
          <w:p w14:paraId="24E45844" w14:textId="77777777" w:rsidR="003F11A1" w:rsidRPr="007E67AE" w:rsidRDefault="003F11A1" w:rsidP="000A13F8">
            <w:pPr>
              <w:jc w:val="center"/>
              <w:rPr>
                <w:b/>
                <w:sz w:val="18"/>
                <w:szCs w:val="18"/>
              </w:rPr>
            </w:pPr>
            <w:r w:rsidRPr="007E67AE">
              <w:rPr>
                <w:b/>
                <w:sz w:val="18"/>
                <w:szCs w:val="18"/>
              </w:rPr>
              <w:t>Основная санкция</w:t>
            </w:r>
          </w:p>
          <w:p w14:paraId="671AE0D3" w14:textId="77777777" w:rsidR="003F11A1" w:rsidRPr="007E67AE" w:rsidRDefault="003F11A1" w:rsidP="000A13F8">
            <w:pPr>
              <w:jc w:val="center"/>
              <w:rPr>
                <w:b/>
                <w:sz w:val="18"/>
                <w:szCs w:val="18"/>
              </w:rPr>
            </w:pPr>
            <w:r w:rsidRPr="007E67AE">
              <w:rPr>
                <w:b/>
                <w:sz w:val="18"/>
                <w:szCs w:val="18"/>
              </w:rPr>
              <w:t>Штраф*,</w:t>
            </w:r>
          </w:p>
          <w:p w14:paraId="0D2FDA5E" w14:textId="77777777" w:rsidR="003F11A1" w:rsidRPr="007E67AE" w:rsidRDefault="003F11A1" w:rsidP="000A13F8">
            <w:pPr>
              <w:jc w:val="center"/>
              <w:rPr>
                <w:b/>
                <w:sz w:val="18"/>
                <w:szCs w:val="18"/>
              </w:rPr>
            </w:pPr>
            <w:r w:rsidRPr="007E67AE">
              <w:rPr>
                <w:b/>
                <w:sz w:val="18"/>
                <w:szCs w:val="18"/>
              </w:rPr>
              <w:t>(тыс. руб.)</w:t>
            </w:r>
          </w:p>
        </w:tc>
        <w:tc>
          <w:tcPr>
            <w:tcW w:w="1903" w:type="pct"/>
          </w:tcPr>
          <w:p w14:paraId="7FD90835" w14:textId="77777777" w:rsidR="003F11A1" w:rsidRPr="007E67AE" w:rsidRDefault="003F11A1" w:rsidP="000A13F8">
            <w:pPr>
              <w:rPr>
                <w:b/>
                <w:sz w:val="18"/>
                <w:szCs w:val="18"/>
              </w:rPr>
            </w:pPr>
            <w:r w:rsidRPr="007E67AE">
              <w:rPr>
                <w:b/>
                <w:sz w:val="18"/>
                <w:szCs w:val="18"/>
              </w:rPr>
              <w:t>Дополнительная санкция</w:t>
            </w:r>
          </w:p>
        </w:tc>
      </w:tr>
      <w:tr w:rsidR="003F11A1" w:rsidRPr="007E67AE" w14:paraId="01756390" w14:textId="77777777" w:rsidTr="000A13F8">
        <w:tc>
          <w:tcPr>
            <w:tcW w:w="295" w:type="pct"/>
          </w:tcPr>
          <w:p w14:paraId="238CBB48" w14:textId="77777777" w:rsidR="003F11A1" w:rsidRPr="007E67AE" w:rsidRDefault="003F11A1" w:rsidP="001D4AB8">
            <w:pPr>
              <w:numPr>
                <w:ilvl w:val="0"/>
                <w:numId w:val="34"/>
              </w:numPr>
              <w:ind w:left="357" w:hanging="357"/>
              <w:jc w:val="center"/>
              <w:rPr>
                <w:sz w:val="18"/>
                <w:szCs w:val="18"/>
              </w:rPr>
            </w:pPr>
          </w:p>
        </w:tc>
        <w:tc>
          <w:tcPr>
            <w:tcW w:w="2139" w:type="pct"/>
          </w:tcPr>
          <w:p w14:paraId="68F98787" w14:textId="77777777" w:rsidR="003F11A1" w:rsidRPr="007E67AE" w:rsidRDefault="003F11A1" w:rsidP="000A13F8">
            <w:pPr>
              <w:widowControl w:val="0"/>
              <w:autoSpaceDE w:val="0"/>
              <w:autoSpaceDN w:val="0"/>
              <w:adjustRightInd w:val="0"/>
              <w:ind w:left="23"/>
              <w:jc w:val="both"/>
              <w:rPr>
                <w:sz w:val="18"/>
                <w:szCs w:val="18"/>
                <w:lang w:eastAsia="en-US"/>
              </w:rPr>
            </w:pPr>
            <w:r w:rsidRPr="007E67AE">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E67AE">
              <w:rPr>
                <w:iCs/>
                <w:sz w:val="18"/>
                <w:szCs w:val="18"/>
                <w:lang w:eastAsia="en-US"/>
              </w:rPr>
              <w:t>проникновения / выхода (выезда) на территорию объекта в неустановленном месте (через периметр ограждения)</w:t>
            </w:r>
            <w:r w:rsidRPr="007E67AE">
              <w:rPr>
                <w:sz w:val="18"/>
                <w:szCs w:val="18"/>
                <w:lang w:eastAsia="en-US"/>
              </w:rPr>
              <w:t>.</w:t>
            </w:r>
          </w:p>
        </w:tc>
        <w:tc>
          <w:tcPr>
            <w:tcW w:w="663" w:type="pct"/>
          </w:tcPr>
          <w:p w14:paraId="47D14618" w14:textId="77777777" w:rsidR="003F11A1" w:rsidRPr="007E67AE" w:rsidRDefault="003F11A1" w:rsidP="000A13F8">
            <w:pPr>
              <w:jc w:val="center"/>
              <w:rPr>
                <w:sz w:val="18"/>
                <w:szCs w:val="18"/>
              </w:rPr>
            </w:pPr>
            <w:r w:rsidRPr="007E67AE">
              <w:rPr>
                <w:sz w:val="18"/>
                <w:szCs w:val="18"/>
              </w:rPr>
              <w:t>30</w:t>
            </w:r>
          </w:p>
        </w:tc>
        <w:tc>
          <w:tcPr>
            <w:tcW w:w="1903" w:type="pct"/>
          </w:tcPr>
          <w:p w14:paraId="427AF0D1"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12601603" w14:textId="77777777" w:rsidTr="000A13F8">
        <w:tc>
          <w:tcPr>
            <w:tcW w:w="295" w:type="pct"/>
          </w:tcPr>
          <w:p w14:paraId="0F79326E" w14:textId="77777777" w:rsidR="003F11A1" w:rsidRPr="007E67AE" w:rsidRDefault="003F11A1" w:rsidP="001D4AB8">
            <w:pPr>
              <w:numPr>
                <w:ilvl w:val="0"/>
                <w:numId w:val="34"/>
              </w:numPr>
              <w:ind w:left="357" w:hanging="357"/>
              <w:jc w:val="center"/>
              <w:rPr>
                <w:sz w:val="18"/>
                <w:szCs w:val="18"/>
              </w:rPr>
            </w:pPr>
          </w:p>
        </w:tc>
        <w:tc>
          <w:tcPr>
            <w:tcW w:w="2139" w:type="pct"/>
          </w:tcPr>
          <w:p w14:paraId="37905265"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36B5C705" w14:textId="77777777" w:rsidR="003F11A1" w:rsidRPr="007E67AE" w:rsidRDefault="003F11A1" w:rsidP="000A13F8">
            <w:pPr>
              <w:jc w:val="center"/>
              <w:rPr>
                <w:sz w:val="18"/>
                <w:szCs w:val="18"/>
              </w:rPr>
            </w:pPr>
            <w:r w:rsidRPr="007E67AE">
              <w:rPr>
                <w:sz w:val="18"/>
                <w:szCs w:val="18"/>
              </w:rPr>
              <w:t>20</w:t>
            </w:r>
          </w:p>
        </w:tc>
        <w:tc>
          <w:tcPr>
            <w:tcW w:w="1903" w:type="pct"/>
          </w:tcPr>
          <w:p w14:paraId="76A0D032" w14:textId="77777777" w:rsidR="003F11A1" w:rsidRPr="007E67AE" w:rsidRDefault="003F11A1" w:rsidP="000A13F8">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F11A1" w:rsidRPr="007E67AE" w14:paraId="6C19C9DA" w14:textId="77777777" w:rsidTr="000A13F8">
        <w:tc>
          <w:tcPr>
            <w:tcW w:w="295" w:type="pct"/>
          </w:tcPr>
          <w:p w14:paraId="0B3930B5" w14:textId="77777777" w:rsidR="003F11A1" w:rsidRPr="007E67AE" w:rsidRDefault="003F11A1" w:rsidP="001D4AB8">
            <w:pPr>
              <w:numPr>
                <w:ilvl w:val="0"/>
                <w:numId w:val="34"/>
              </w:numPr>
              <w:ind w:left="357" w:hanging="357"/>
              <w:jc w:val="center"/>
              <w:rPr>
                <w:sz w:val="18"/>
                <w:szCs w:val="18"/>
              </w:rPr>
            </w:pPr>
          </w:p>
        </w:tc>
        <w:tc>
          <w:tcPr>
            <w:tcW w:w="2139" w:type="pct"/>
          </w:tcPr>
          <w:p w14:paraId="2C0E4B66" w14:textId="77777777" w:rsidR="003F11A1" w:rsidRPr="007E67AE" w:rsidRDefault="003F11A1" w:rsidP="000A13F8">
            <w:pPr>
              <w:widowControl w:val="0"/>
              <w:autoSpaceDE w:val="0"/>
              <w:autoSpaceDN w:val="0"/>
              <w:adjustRightInd w:val="0"/>
              <w:jc w:val="both"/>
              <w:rPr>
                <w:sz w:val="18"/>
                <w:szCs w:val="18"/>
                <w:lang w:eastAsia="en-US"/>
              </w:rPr>
            </w:pPr>
            <w:r w:rsidRPr="007E67AE">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3B6F5202" w14:textId="77777777" w:rsidR="003F11A1" w:rsidRPr="007E67AE" w:rsidRDefault="003F11A1" w:rsidP="000A13F8">
            <w:pPr>
              <w:jc w:val="center"/>
              <w:rPr>
                <w:sz w:val="18"/>
                <w:szCs w:val="18"/>
              </w:rPr>
            </w:pPr>
            <w:r w:rsidRPr="007E67AE">
              <w:rPr>
                <w:sz w:val="18"/>
                <w:szCs w:val="18"/>
              </w:rPr>
              <w:t>50</w:t>
            </w:r>
          </w:p>
        </w:tc>
        <w:tc>
          <w:tcPr>
            <w:tcW w:w="1903" w:type="pct"/>
          </w:tcPr>
          <w:p w14:paraId="38A9FB48"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0FCDAC7F" w14:textId="77777777" w:rsidTr="000A13F8">
        <w:tc>
          <w:tcPr>
            <w:tcW w:w="295" w:type="pct"/>
          </w:tcPr>
          <w:p w14:paraId="3461A216" w14:textId="77777777" w:rsidR="003F11A1" w:rsidRPr="007E67AE" w:rsidRDefault="003F11A1" w:rsidP="001D4AB8">
            <w:pPr>
              <w:numPr>
                <w:ilvl w:val="0"/>
                <w:numId w:val="34"/>
              </w:numPr>
              <w:ind w:left="357" w:hanging="357"/>
              <w:jc w:val="center"/>
              <w:rPr>
                <w:sz w:val="18"/>
                <w:szCs w:val="18"/>
              </w:rPr>
            </w:pPr>
          </w:p>
        </w:tc>
        <w:tc>
          <w:tcPr>
            <w:tcW w:w="2139" w:type="pct"/>
          </w:tcPr>
          <w:p w14:paraId="2094036E"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695459D7" w14:textId="77777777" w:rsidR="003F11A1" w:rsidRPr="007E67AE" w:rsidRDefault="003F11A1" w:rsidP="000A13F8">
            <w:pPr>
              <w:jc w:val="center"/>
              <w:rPr>
                <w:sz w:val="18"/>
                <w:szCs w:val="18"/>
              </w:rPr>
            </w:pPr>
            <w:r w:rsidRPr="007E67AE">
              <w:rPr>
                <w:sz w:val="18"/>
                <w:szCs w:val="18"/>
              </w:rPr>
              <w:t>5</w:t>
            </w:r>
          </w:p>
        </w:tc>
        <w:tc>
          <w:tcPr>
            <w:tcW w:w="1903" w:type="pct"/>
          </w:tcPr>
          <w:p w14:paraId="640786DD" w14:textId="77777777" w:rsidR="003F11A1" w:rsidRPr="007E67AE" w:rsidRDefault="003F11A1" w:rsidP="000A13F8">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F11A1" w:rsidRPr="007E67AE" w14:paraId="187277AE" w14:textId="77777777" w:rsidTr="000A13F8">
        <w:tc>
          <w:tcPr>
            <w:tcW w:w="295" w:type="pct"/>
          </w:tcPr>
          <w:p w14:paraId="605F404D" w14:textId="77777777" w:rsidR="003F11A1" w:rsidRPr="007E67AE" w:rsidRDefault="003F11A1" w:rsidP="001D4AB8">
            <w:pPr>
              <w:numPr>
                <w:ilvl w:val="0"/>
                <w:numId w:val="34"/>
              </w:numPr>
              <w:ind w:left="357" w:hanging="357"/>
              <w:jc w:val="center"/>
              <w:rPr>
                <w:sz w:val="18"/>
                <w:szCs w:val="18"/>
              </w:rPr>
            </w:pPr>
          </w:p>
        </w:tc>
        <w:tc>
          <w:tcPr>
            <w:tcW w:w="2139" w:type="pct"/>
          </w:tcPr>
          <w:p w14:paraId="4132C4B5"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53B11B76" w14:textId="77777777" w:rsidR="003F11A1" w:rsidRPr="007E67AE" w:rsidRDefault="003F11A1" w:rsidP="000A13F8">
            <w:pPr>
              <w:jc w:val="center"/>
              <w:rPr>
                <w:sz w:val="18"/>
                <w:szCs w:val="18"/>
              </w:rPr>
            </w:pPr>
            <w:r w:rsidRPr="007E67AE">
              <w:rPr>
                <w:sz w:val="18"/>
                <w:szCs w:val="18"/>
              </w:rPr>
              <w:t>50</w:t>
            </w:r>
          </w:p>
        </w:tc>
        <w:tc>
          <w:tcPr>
            <w:tcW w:w="1903" w:type="pct"/>
          </w:tcPr>
          <w:p w14:paraId="4C775130"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01FFC561" w14:textId="77777777" w:rsidTr="000A13F8">
        <w:tc>
          <w:tcPr>
            <w:tcW w:w="295" w:type="pct"/>
          </w:tcPr>
          <w:p w14:paraId="7A660E7F" w14:textId="77777777" w:rsidR="003F11A1" w:rsidRPr="007E67AE" w:rsidRDefault="003F11A1" w:rsidP="001D4AB8">
            <w:pPr>
              <w:numPr>
                <w:ilvl w:val="0"/>
                <w:numId w:val="34"/>
              </w:numPr>
              <w:ind w:left="357" w:hanging="357"/>
              <w:jc w:val="center"/>
              <w:rPr>
                <w:sz w:val="18"/>
                <w:szCs w:val="18"/>
              </w:rPr>
            </w:pPr>
          </w:p>
        </w:tc>
        <w:tc>
          <w:tcPr>
            <w:tcW w:w="2139" w:type="pct"/>
          </w:tcPr>
          <w:p w14:paraId="3847187F"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E67AE">
              <w:rPr>
                <w:iCs/>
                <w:sz w:val="18"/>
                <w:szCs w:val="18"/>
                <w:lang w:eastAsia="en-US"/>
              </w:rPr>
              <w:t>перекид</w:t>
            </w:r>
            <w:proofErr w:type="spellEnd"/>
            <w:r w:rsidRPr="007E67AE">
              <w:rPr>
                <w:iCs/>
                <w:sz w:val="18"/>
                <w:szCs w:val="18"/>
                <w:lang w:eastAsia="en-US"/>
              </w:rPr>
              <w:t xml:space="preserve"> через периметр ограждения и т.п.).</w:t>
            </w:r>
          </w:p>
        </w:tc>
        <w:tc>
          <w:tcPr>
            <w:tcW w:w="663" w:type="pct"/>
          </w:tcPr>
          <w:p w14:paraId="1A838B71" w14:textId="77777777" w:rsidR="003F11A1" w:rsidRPr="007E67AE" w:rsidRDefault="003F11A1" w:rsidP="000A13F8">
            <w:pPr>
              <w:jc w:val="center"/>
              <w:rPr>
                <w:sz w:val="18"/>
                <w:szCs w:val="18"/>
              </w:rPr>
            </w:pPr>
            <w:r w:rsidRPr="007E67AE">
              <w:rPr>
                <w:sz w:val="18"/>
                <w:szCs w:val="18"/>
              </w:rPr>
              <w:t>50</w:t>
            </w:r>
          </w:p>
        </w:tc>
        <w:tc>
          <w:tcPr>
            <w:tcW w:w="1903" w:type="pct"/>
          </w:tcPr>
          <w:p w14:paraId="43893695"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06CFE645" w14:textId="77777777" w:rsidTr="000A13F8">
        <w:tc>
          <w:tcPr>
            <w:tcW w:w="295" w:type="pct"/>
          </w:tcPr>
          <w:p w14:paraId="4C43C625" w14:textId="77777777" w:rsidR="003F11A1" w:rsidRPr="007E67AE" w:rsidRDefault="003F11A1" w:rsidP="001D4AB8">
            <w:pPr>
              <w:numPr>
                <w:ilvl w:val="0"/>
                <w:numId w:val="34"/>
              </w:numPr>
              <w:ind w:left="357" w:hanging="357"/>
              <w:jc w:val="center"/>
              <w:rPr>
                <w:sz w:val="18"/>
                <w:szCs w:val="18"/>
              </w:rPr>
            </w:pPr>
          </w:p>
        </w:tc>
        <w:tc>
          <w:tcPr>
            <w:tcW w:w="2139" w:type="pct"/>
          </w:tcPr>
          <w:p w14:paraId="5F156437" w14:textId="77777777" w:rsidR="003F11A1" w:rsidRPr="007E67AE" w:rsidRDefault="003F11A1" w:rsidP="000A13F8">
            <w:pPr>
              <w:widowControl w:val="0"/>
              <w:tabs>
                <w:tab w:val="num" w:pos="480"/>
              </w:tabs>
              <w:autoSpaceDE w:val="0"/>
              <w:autoSpaceDN w:val="0"/>
              <w:adjustRightInd w:val="0"/>
              <w:jc w:val="both"/>
              <w:rPr>
                <w:iCs/>
                <w:sz w:val="18"/>
                <w:szCs w:val="18"/>
                <w:lang w:eastAsia="en-US"/>
              </w:rPr>
            </w:pPr>
            <w:r w:rsidRPr="007E67AE">
              <w:rPr>
                <w:iCs/>
                <w:sz w:val="18"/>
                <w:szCs w:val="18"/>
                <w:lang w:eastAsia="en-US"/>
              </w:rPr>
              <w:t>Тайное хищение имущества Заказчика, установленное вступившим в законную силу решением суда.</w:t>
            </w:r>
          </w:p>
        </w:tc>
        <w:tc>
          <w:tcPr>
            <w:tcW w:w="663" w:type="pct"/>
          </w:tcPr>
          <w:p w14:paraId="52B27C9A" w14:textId="77777777" w:rsidR="003F11A1" w:rsidRPr="007E67AE" w:rsidRDefault="003F11A1" w:rsidP="000A13F8">
            <w:pPr>
              <w:jc w:val="center"/>
              <w:rPr>
                <w:sz w:val="18"/>
                <w:szCs w:val="18"/>
              </w:rPr>
            </w:pPr>
            <w:r w:rsidRPr="007E67AE">
              <w:rPr>
                <w:sz w:val="18"/>
                <w:szCs w:val="18"/>
              </w:rPr>
              <w:t>50</w:t>
            </w:r>
          </w:p>
        </w:tc>
        <w:tc>
          <w:tcPr>
            <w:tcW w:w="1903" w:type="pct"/>
          </w:tcPr>
          <w:p w14:paraId="24630BFE"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58D68C4C" w14:textId="77777777" w:rsidTr="000A13F8">
        <w:tc>
          <w:tcPr>
            <w:tcW w:w="295" w:type="pct"/>
          </w:tcPr>
          <w:p w14:paraId="70C1941E" w14:textId="77777777" w:rsidR="003F11A1" w:rsidRPr="007E67AE" w:rsidRDefault="003F11A1" w:rsidP="001D4AB8">
            <w:pPr>
              <w:numPr>
                <w:ilvl w:val="0"/>
                <w:numId w:val="34"/>
              </w:numPr>
              <w:ind w:left="357" w:hanging="357"/>
              <w:jc w:val="center"/>
              <w:rPr>
                <w:sz w:val="18"/>
                <w:szCs w:val="18"/>
              </w:rPr>
            </w:pPr>
          </w:p>
        </w:tc>
        <w:tc>
          <w:tcPr>
            <w:tcW w:w="2139" w:type="pct"/>
          </w:tcPr>
          <w:p w14:paraId="4D5C45CC"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67EE8989" w14:textId="77777777" w:rsidR="003F11A1" w:rsidRPr="007E67AE" w:rsidRDefault="003F11A1" w:rsidP="000A13F8">
            <w:pPr>
              <w:jc w:val="center"/>
              <w:rPr>
                <w:sz w:val="18"/>
                <w:szCs w:val="18"/>
              </w:rPr>
            </w:pPr>
            <w:r w:rsidRPr="007E67AE">
              <w:rPr>
                <w:sz w:val="18"/>
                <w:szCs w:val="18"/>
              </w:rPr>
              <w:t>10</w:t>
            </w:r>
          </w:p>
        </w:tc>
        <w:tc>
          <w:tcPr>
            <w:tcW w:w="1903" w:type="pct"/>
          </w:tcPr>
          <w:p w14:paraId="451F3239"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1FD8E56C" w14:textId="77777777" w:rsidTr="000A13F8">
        <w:tc>
          <w:tcPr>
            <w:tcW w:w="295" w:type="pct"/>
          </w:tcPr>
          <w:p w14:paraId="39D12669" w14:textId="77777777" w:rsidR="003F11A1" w:rsidRPr="007E67AE" w:rsidRDefault="003F11A1" w:rsidP="001D4AB8">
            <w:pPr>
              <w:numPr>
                <w:ilvl w:val="0"/>
                <w:numId w:val="34"/>
              </w:numPr>
              <w:ind w:left="357" w:hanging="357"/>
              <w:jc w:val="center"/>
              <w:rPr>
                <w:sz w:val="18"/>
                <w:szCs w:val="18"/>
              </w:rPr>
            </w:pPr>
          </w:p>
        </w:tc>
        <w:tc>
          <w:tcPr>
            <w:tcW w:w="2139" w:type="pct"/>
          </w:tcPr>
          <w:p w14:paraId="27BB6C14"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на территории Объекта лица, ранее удаленного с территории Объекта по любому основанию.</w:t>
            </w:r>
          </w:p>
        </w:tc>
        <w:tc>
          <w:tcPr>
            <w:tcW w:w="663" w:type="pct"/>
          </w:tcPr>
          <w:p w14:paraId="5C2DFE40" w14:textId="77777777" w:rsidR="003F11A1" w:rsidRPr="007E67AE" w:rsidRDefault="003F11A1" w:rsidP="000A13F8">
            <w:pPr>
              <w:jc w:val="center"/>
              <w:rPr>
                <w:sz w:val="18"/>
                <w:szCs w:val="18"/>
              </w:rPr>
            </w:pPr>
            <w:r w:rsidRPr="007E67AE">
              <w:rPr>
                <w:sz w:val="18"/>
                <w:szCs w:val="18"/>
              </w:rPr>
              <w:t>20</w:t>
            </w:r>
          </w:p>
        </w:tc>
        <w:tc>
          <w:tcPr>
            <w:tcW w:w="1903" w:type="pct"/>
          </w:tcPr>
          <w:p w14:paraId="6B7FC5EC"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150E3814" w14:textId="77777777" w:rsidTr="000A13F8">
        <w:tc>
          <w:tcPr>
            <w:tcW w:w="295" w:type="pct"/>
          </w:tcPr>
          <w:p w14:paraId="5EE62F48" w14:textId="77777777" w:rsidR="003F11A1" w:rsidRPr="007E67AE" w:rsidRDefault="003F11A1" w:rsidP="001D4AB8">
            <w:pPr>
              <w:numPr>
                <w:ilvl w:val="0"/>
                <w:numId w:val="34"/>
              </w:numPr>
              <w:ind w:left="357" w:hanging="357"/>
              <w:jc w:val="center"/>
              <w:rPr>
                <w:sz w:val="18"/>
                <w:szCs w:val="18"/>
              </w:rPr>
            </w:pPr>
          </w:p>
        </w:tc>
        <w:tc>
          <w:tcPr>
            <w:tcW w:w="2139" w:type="pct"/>
          </w:tcPr>
          <w:p w14:paraId="3FB0CF33"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Любые действия лица, направленные на умышленное причинение вреда имуществу или персоналу Заказчика.</w:t>
            </w:r>
          </w:p>
        </w:tc>
        <w:tc>
          <w:tcPr>
            <w:tcW w:w="663" w:type="pct"/>
          </w:tcPr>
          <w:p w14:paraId="7D099C88" w14:textId="77777777" w:rsidR="003F11A1" w:rsidRPr="007E67AE" w:rsidRDefault="003F11A1" w:rsidP="000A13F8">
            <w:pPr>
              <w:jc w:val="center"/>
              <w:rPr>
                <w:sz w:val="18"/>
                <w:szCs w:val="18"/>
              </w:rPr>
            </w:pPr>
            <w:r w:rsidRPr="007E67AE">
              <w:rPr>
                <w:sz w:val="18"/>
                <w:szCs w:val="18"/>
              </w:rPr>
              <w:t>20</w:t>
            </w:r>
          </w:p>
        </w:tc>
        <w:tc>
          <w:tcPr>
            <w:tcW w:w="1903" w:type="pct"/>
          </w:tcPr>
          <w:p w14:paraId="74C718C5"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5A12CADD" w14:textId="77777777" w:rsidTr="000A13F8">
        <w:tc>
          <w:tcPr>
            <w:tcW w:w="295" w:type="pct"/>
          </w:tcPr>
          <w:p w14:paraId="5D8A0A24" w14:textId="77777777" w:rsidR="003F11A1" w:rsidRPr="007E67AE" w:rsidRDefault="003F11A1" w:rsidP="001D4AB8">
            <w:pPr>
              <w:numPr>
                <w:ilvl w:val="0"/>
                <w:numId w:val="34"/>
              </w:numPr>
              <w:ind w:left="357" w:hanging="357"/>
              <w:jc w:val="center"/>
              <w:rPr>
                <w:sz w:val="18"/>
                <w:szCs w:val="18"/>
              </w:rPr>
            </w:pPr>
          </w:p>
        </w:tc>
        <w:tc>
          <w:tcPr>
            <w:tcW w:w="2139" w:type="pct"/>
          </w:tcPr>
          <w:p w14:paraId="13B3EDBC"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78B3F2ED" w14:textId="77777777" w:rsidR="003F11A1" w:rsidRPr="007E67AE" w:rsidRDefault="003F11A1" w:rsidP="000A13F8">
            <w:pPr>
              <w:jc w:val="center"/>
              <w:rPr>
                <w:sz w:val="18"/>
                <w:szCs w:val="18"/>
              </w:rPr>
            </w:pPr>
            <w:r w:rsidRPr="007E67AE">
              <w:rPr>
                <w:sz w:val="18"/>
                <w:szCs w:val="18"/>
              </w:rPr>
              <w:t>20</w:t>
            </w:r>
          </w:p>
        </w:tc>
        <w:tc>
          <w:tcPr>
            <w:tcW w:w="1903" w:type="pct"/>
          </w:tcPr>
          <w:p w14:paraId="2A7B5FB1" w14:textId="77777777" w:rsidR="003F11A1" w:rsidRPr="007E67AE" w:rsidRDefault="003F11A1" w:rsidP="000A13F8">
            <w:pPr>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F11A1" w:rsidRPr="007E67AE" w14:paraId="04B1FFA6" w14:textId="77777777" w:rsidTr="000A13F8">
        <w:tc>
          <w:tcPr>
            <w:tcW w:w="295" w:type="pct"/>
          </w:tcPr>
          <w:p w14:paraId="1DFD57A7" w14:textId="77777777" w:rsidR="003F11A1" w:rsidRPr="007E67AE" w:rsidRDefault="003F11A1" w:rsidP="001D4AB8">
            <w:pPr>
              <w:numPr>
                <w:ilvl w:val="0"/>
                <w:numId w:val="34"/>
              </w:numPr>
              <w:ind w:left="357" w:hanging="357"/>
              <w:jc w:val="center"/>
              <w:rPr>
                <w:sz w:val="18"/>
                <w:szCs w:val="18"/>
              </w:rPr>
            </w:pPr>
          </w:p>
        </w:tc>
        <w:tc>
          <w:tcPr>
            <w:tcW w:w="2139" w:type="pct"/>
          </w:tcPr>
          <w:p w14:paraId="1B187391" w14:textId="77777777" w:rsidR="003F11A1" w:rsidRPr="007E67AE" w:rsidRDefault="003F11A1" w:rsidP="000A13F8">
            <w:pPr>
              <w:widowControl w:val="0"/>
              <w:tabs>
                <w:tab w:val="num" w:pos="480"/>
              </w:tabs>
              <w:autoSpaceDE w:val="0"/>
              <w:autoSpaceDN w:val="0"/>
              <w:adjustRightInd w:val="0"/>
              <w:rPr>
                <w:sz w:val="18"/>
                <w:szCs w:val="18"/>
                <w:lang w:eastAsia="en-US"/>
              </w:rPr>
            </w:pPr>
            <w:r w:rsidRPr="007E67AE">
              <w:rPr>
                <w:iCs/>
                <w:sz w:val="18"/>
                <w:szCs w:val="18"/>
                <w:lang w:eastAsia="en-US"/>
              </w:rPr>
              <w:t xml:space="preserve">Нахождение на территории Объекта сверх установленного времени без согласования </w:t>
            </w:r>
            <w:r w:rsidRPr="007E67AE">
              <w:rPr>
                <w:iCs/>
                <w:sz w:val="18"/>
                <w:szCs w:val="18"/>
                <w:lang w:eastAsia="en-US"/>
              </w:rPr>
              <w:lastRenderedPageBreak/>
              <w:t>Заказчика.</w:t>
            </w:r>
          </w:p>
        </w:tc>
        <w:tc>
          <w:tcPr>
            <w:tcW w:w="663" w:type="pct"/>
          </w:tcPr>
          <w:p w14:paraId="1416499C" w14:textId="77777777" w:rsidR="003F11A1" w:rsidRPr="007E67AE" w:rsidRDefault="003F11A1" w:rsidP="000A13F8">
            <w:pPr>
              <w:jc w:val="center"/>
              <w:rPr>
                <w:sz w:val="18"/>
                <w:szCs w:val="18"/>
              </w:rPr>
            </w:pPr>
            <w:r w:rsidRPr="007E67AE">
              <w:rPr>
                <w:sz w:val="18"/>
                <w:szCs w:val="18"/>
              </w:rPr>
              <w:lastRenderedPageBreak/>
              <w:t>15</w:t>
            </w:r>
          </w:p>
        </w:tc>
        <w:tc>
          <w:tcPr>
            <w:tcW w:w="1903" w:type="pct"/>
          </w:tcPr>
          <w:p w14:paraId="3612A789" w14:textId="77777777" w:rsidR="003F11A1" w:rsidRPr="007E67AE" w:rsidRDefault="003F11A1" w:rsidP="000A13F8">
            <w:pPr>
              <w:jc w:val="both"/>
              <w:rPr>
                <w:sz w:val="18"/>
                <w:szCs w:val="18"/>
              </w:rPr>
            </w:pPr>
            <w:r w:rsidRPr="007E67AE">
              <w:rPr>
                <w:sz w:val="18"/>
                <w:szCs w:val="18"/>
              </w:rPr>
              <w:t>Не применяется.</w:t>
            </w:r>
          </w:p>
        </w:tc>
      </w:tr>
      <w:tr w:rsidR="003F11A1" w:rsidRPr="007E67AE" w14:paraId="3860FA9D" w14:textId="77777777" w:rsidTr="000A13F8">
        <w:tc>
          <w:tcPr>
            <w:tcW w:w="295" w:type="pct"/>
          </w:tcPr>
          <w:p w14:paraId="3BA944B8" w14:textId="77777777" w:rsidR="003F11A1" w:rsidRPr="007E67AE" w:rsidRDefault="003F11A1" w:rsidP="001D4AB8">
            <w:pPr>
              <w:numPr>
                <w:ilvl w:val="0"/>
                <w:numId w:val="34"/>
              </w:numPr>
              <w:ind w:left="357" w:hanging="357"/>
              <w:jc w:val="center"/>
              <w:rPr>
                <w:sz w:val="18"/>
                <w:szCs w:val="18"/>
              </w:rPr>
            </w:pPr>
          </w:p>
        </w:tc>
        <w:tc>
          <w:tcPr>
            <w:tcW w:w="2139" w:type="pct"/>
          </w:tcPr>
          <w:p w14:paraId="67BE1045" w14:textId="77777777" w:rsidR="003F11A1" w:rsidRPr="007E67AE" w:rsidRDefault="003F11A1" w:rsidP="000A13F8">
            <w:pPr>
              <w:widowControl w:val="0"/>
              <w:tabs>
                <w:tab w:val="num" w:pos="480"/>
              </w:tabs>
              <w:autoSpaceDE w:val="0"/>
              <w:autoSpaceDN w:val="0"/>
              <w:adjustRightInd w:val="0"/>
              <w:rPr>
                <w:sz w:val="18"/>
                <w:szCs w:val="18"/>
                <w:lang w:eastAsia="en-US"/>
              </w:rPr>
            </w:pPr>
            <w:r w:rsidRPr="007E67AE">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01832793" w14:textId="77777777" w:rsidR="003F11A1" w:rsidRPr="007E67AE" w:rsidRDefault="003F11A1" w:rsidP="000A13F8">
            <w:pPr>
              <w:jc w:val="center"/>
              <w:rPr>
                <w:sz w:val="18"/>
                <w:szCs w:val="18"/>
              </w:rPr>
            </w:pPr>
            <w:r w:rsidRPr="007E67AE">
              <w:rPr>
                <w:sz w:val="18"/>
                <w:szCs w:val="18"/>
              </w:rPr>
              <w:t>10</w:t>
            </w:r>
          </w:p>
        </w:tc>
        <w:tc>
          <w:tcPr>
            <w:tcW w:w="1903" w:type="pct"/>
          </w:tcPr>
          <w:p w14:paraId="1F91D339" w14:textId="77777777" w:rsidR="003F11A1" w:rsidRPr="007E67AE" w:rsidRDefault="003F11A1" w:rsidP="000A13F8">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F11A1" w:rsidRPr="007E67AE" w14:paraId="62E73394" w14:textId="77777777" w:rsidTr="000A13F8">
        <w:tc>
          <w:tcPr>
            <w:tcW w:w="295" w:type="pct"/>
          </w:tcPr>
          <w:p w14:paraId="7B7B3442" w14:textId="77777777" w:rsidR="003F11A1" w:rsidRPr="007E67AE" w:rsidRDefault="003F11A1" w:rsidP="001D4AB8">
            <w:pPr>
              <w:numPr>
                <w:ilvl w:val="0"/>
                <w:numId w:val="34"/>
              </w:numPr>
              <w:ind w:left="357" w:hanging="357"/>
              <w:jc w:val="center"/>
              <w:rPr>
                <w:sz w:val="18"/>
                <w:szCs w:val="18"/>
              </w:rPr>
            </w:pPr>
          </w:p>
        </w:tc>
        <w:tc>
          <w:tcPr>
            <w:tcW w:w="2139" w:type="pct"/>
          </w:tcPr>
          <w:p w14:paraId="4090BA9E"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0B5415F2" w14:textId="77777777" w:rsidR="003F11A1" w:rsidRPr="007E67AE" w:rsidRDefault="003F11A1" w:rsidP="000A13F8">
            <w:pPr>
              <w:jc w:val="center"/>
              <w:rPr>
                <w:sz w:val="18"/>
                <w:szCs w:val="18"/>
              </w:rPr>
            </w:pPr>
            <w:r w:rsidRPr="007E67AE">
              <w:rPr>
                <w:sz w:val="18"/>
                <w:szCs w:val="18"/>
              </w:rPr>
              <w:t>50</w:t>
            </w:r>
          </w:p>
        </w:tc>
        <w:tc>
          <w:tcPr>
            <w:tcW w:w="1903" w:type="pct"/>
          </w:tcPr>
          <w:p w14:paraId="33DA9086"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 Блокирование пропуска нарушителя(-ей).</w:t>
            </w:r>
          </w:p>
        </w:tc>
      </w:tr>
      <w:tr w:rsidR="003F11A1" w:rsidRPr="007E67AE" w14:paraId="386E59CB" w14:textId="77777777" w:rsidTr="000A13F8">
        <w:tc>
          <w:tcPr>
            <w:tcW w:w="295" w:type="pct"/>
          </w:tcPr>
          <w:p w14:paraId="5AB298DE" w14:textId="77777777" w:rsidR="003F11A1" w:rsidRPr="007E67AE" w:rsidRDefault="003F11A1" w:rsidP="001D4AB8">
            <w:pPr>
              <w:numPr>
                <w:ilvl w:val="0"/>
                <w:numId w:val="34"/>
              </w:numPr>
              <w:ind w:left="357" w:hanging="357"/>
              <w:jc w:val="center"/>
              <w:rPr>
                <w:sz w:val="18"/>
                <w:szCs w:val="18"/>
              </w:rPr>
            </w:pPr>
          </w:p>
        </w:tc>
        <w:tc>
          <w:tcPr>
            <w:tcW w:w="2139" w:type="pct"/>
          </w:tcPr>
          <w:p w14:paraId="109F7044" w14:textId="77777777" w:rsidR="003F11A1" w:rsidRPr="007E67AE" w:rsidRDefault="003F11A1" w:rsidP="000A13F8">
            <w:pPr>
              <w:widowControl w:val="0"/>
              <w:tabs>
                <w:tab w:val="num" w:pos="480"/>
              </w:tabs>
              <w:autoSpaceDE w:val="0"/>
              <w:autoSpaceDN w:val="0"/>
              <w:adjustRightInd w:val="0"/>
              <w:jc w:val="both"/>
              <w:rPr>
                <w:sz w:val="18"/>
                <w:szCs w:val="18"/>
                <w:lang w:eastAsia="en-US"/>
              </w:rPr>
            </w:pPr>
            <w:r w:rsidRPr="007E67AE">
              <w:rPr>
                <w:sz w:val="18"/>
                <w:szCs w:val="18"/>
                <w:lang w:eastAsia="en-US"/>
              </w:rPr>
              <w:t>Выявление употребления алкогольных напитков и наркотических веществ на территории Объекта.</w:t>
            </w:r>
          </w:p>
        </w:tc>
        <w:tc>
          <w:tcPr>
            <w:tcW w:w="663" w:type="pct"/>
          </w:tcPr>
          <w:p w14:paraId="4FA29E98" w14:textId="77777777" w:rsidR="003F11A1" w:rsidRPr="007E67AE" w:rsidRDefault="003F11A1" w:rsidP="000A13F8">
            <w:pPr>
              <w:jc w:val="center"/>
              <w:rPr>
                <w:sz w:val="18"/>
                <w:szCs w:val="18"/>
              </w:rPr>
            </w:pPr>
            <w:r w:rsidRPr="007E67AE">
              <w:rPr>
                <w:sz w:val="18"/>
                <w:szCs w:val="18"/>
              </w:rPr>
              <w:t>50</w:t>
            </w:r>
          </w:p>
        </w:tc>
        <w:tc>
          <w:tcPr>
            <w:tcW w:w="1903" w:type="pct"/>
          </w:tcPr>
          <w:p w14:paraId="2CAB0868"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 Блокирование пропуска нарушителя(-ей).</w:t>
            </w:r>
          </w:p>
        </w:tc>
      </w:tr>
      <w:tr w:rsidR="003F11A1" w:rsidRPr="007E67AE" w14:paraId="21103F46" w14:textId="77777777" w:rsidTr="000A13F8">
        <w:tc>
          <w:tcPr>
            <w:tcW w:w="295" w:type="pct"/>
          </w:tcPr>
          <w:p w14:paraId="7C779CAE" w14:textId="77777777" w:rsidR="003F11A1" w:rsidRPr="007E67AE" w:rsidRDefault="003F11A1" w:rsidP="001D4AB8">
            <w:pPr>
              <w:numPr>
                <w:ilvl w:val="0"/>
                <w:numId w:val="34"/>
              </w:numPr>
              <w:ind w:left="357" w:hanging="357"/>
              <w:jc w:val="center"/>
              <w:rPr>
                <w:sz w:val="18"/>
                <w:szCs w:val="18"/>
              </w:rPr>
            </w:pPr>
          </w:p>
        </w:tc>
        <w:tc>
          <w:tcPr>
            <w:tcW w:w="2139" w:type="pct"/>
          </w:tcPr>
          <w:p w14:paraId="13C2BA8C" w14:textId="77777777" w:rsidR="003F11A1" w:rsidRPr="007E67AE" w:rsidRDefault="003F11A1" w:rsidP="000A13F8">
            <w:pPr>
              <w:jc w:val="both"/>
              <w:rPr>
                <w:sz w:val="18"/>
                <w:szCs w:val="18"/>
                <w:lang w:eastAsia="en-US"/>
              </w:rPr>
            </w:pPr>
            <w:r w:rsidRPr="007E67AE">
              <w:rPr>
                <w:sz w:val="18"/>
                <w:szCs w:val="18"/>
                <w:lang w:eastAsia="en-US"/>
              </w:rPr>
              <w:t>Однократное нарушение установленного пропускного и внутриобъектового режима на Объекте.</w:t>
            </w:r>
          </w:p>
        </w:tc>
        <w:tc>
          <w:tcPr>
            <w:tcW w:w="663" w:type="pct"/>
          </w:tcPr>
          <w:p w14:paraId="307B3FBD" w14:textId="77777777" w:rsidR="003F11A1" w:rsidRPr="007E67AE" w:rsidRDefault="003F11A1" w:rsidP="000A13F8">
            <w:pPr>
              <w:jc w:val="center"/>
              <w:rPr>
                <w:sz w:val="18"/>
                <w:szCs w:val="18"/>
              </w:rPr>
            </w:pPr>
            <w:r w:rsidRPr="007E67AE">
              <w:rPr>
                <w:sz w:val="18"/>
                <w:szCs w:val="18"/>
              </w:rPr>
              <w:t>10 </w:t>
            </w:r>
          </w:p>
        </w:tc>
        <w:tc>
          <w:tcPr>
            <w:tcW w:w="1903" w:type="pct"/>
          </w:tcPr>
          <w:p w14:paraId="0348F5F4"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69EDC553" w14:textId="77777777" w:rsidTr="000A13F8">
        <w:tc>
          <w:tcPr>
            <w:tcW w:w="295" w:type="pct"/>
          </w:tcPr>
          <w:p w14:paraId="07582BAA" w14:textId="77777777" w:rsidR="003F11A1" w:rsidRPr="007E67AE" w:rsidRDefault="003F11A1" w:rsidP="001D4AB8">
            <w:pPr>
              <w:numPr>
                <w:ilvl w:val="0"/>
                <w:numId w:val="34"/>
              </w:numPr>
              <w:ind w:left="357" w:hanging="357"/>
              <w:jc w:val="center"/>
              <w:rPr>
                <w:sz w:val="18"/>
                <w:szCs w:val="18"/>
              </w:rPr>
            </w:pPr>
          </w:p>
        </w:tc>
        <w:tc>
          <w:tcPr>
            <w:tcW w:w="2139" w:type="pct"/>
          </w:tcPr>
          <w:p w14:paraId="5C8FCAF5" w14:textId="77777777" w:rsidR="003F11A1" w:rsidRPr="007E67AE" w:rsidRDefault="003F11A1" w:rsidP="000A13F8">
            <w:pPr>
              <w:tabs>
                <w:tab w:val="num" w:pos="21"/>
              </w:tabs>
              <w:jc w:val="both"/>
              <w:rPr>
                <w:sz w:val="18"/>
                <w:szCs w:val="18"/>
                <w:lang w:eastAsia="en-US"/>
              </w:rPr>
            </w:pPr>
            <w:r w:rsidRPr="007E67AE">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136A0DAC" w14:textId="77777777" w:rsidR="003F11A1" w:rsidRPr="007E67AE" w:rsidRDefault="003F11A1" w:rsidP="000A13F8">
            <w:pPr>
              <w:jc w:val="center"/>
              <w:rPr>
                <w:sz w:val="18"/>
                <w:szCs w:val="18"/>
              </w:rPr>
            </w:pPr>
            <w:r w:rsidRPr="007E67AE">
              <w:rPr>
                <w:sz w:val="18"/>
                <w:szCs w:val="18"/>
              </w:rPr>
              <w:t>10 </w:t>
            </w:r>
          </w:p>
        </w:tc>
        <w:tc>
          <w:tcPr>
            <w:tcW w:w="1903" w:type="pct"/>
          </w:tcPr>
          <w:p w14:paraId="669B2BD7"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1F7D9399" w14:textId="77777777" w:rsidTr="000A13F8">
        <w:tc>
          <w:tcPr>
            <w:tcW w:w="295" w:type="pct"/>
          </w:tcPr>
          <w:p w14:paraId="61B7E268" w14:textId="77777777" w:rsidR="003F11A1" w:rsidRPr="007E67AE" w:rsidRDefault="003F11A1" w:rsidP="001D4AB8">
            <w:pPr>
              <w:numPr>
                <w:ilvl w:val="0"/>
                <w:numId w:val="34"/>
              </w:numPr>
              <w:ind w:left="357" w:hanging="357"/>
              <w:jc w:val="center"/>
              <w:rPr>
                <w:sz w:val="18"/>
                <w:szCs w:val="18"/>
              </w:rPr>
            </w:pPr>
          </w:p>
        </w:tc>
        <w:tc>
          <w:tcPr>
            <w:tcW w:w="2139" w:type="pct"/>
          </w:tcPr>
          <w:p w14:paraId="6675A724" w14:textId="77777777" w:rsidR="003F11A1" w:rsidRPr="007E67AE" w:rsidRDefault="003F11A1" w:rsidP="000A13F8">
            <w:pPr>
              <w:jc w:val="both"/>
              <w:rPr>
                <w:sz w:val="18"/>
                <w:szCs w:val="18"/>
                <w:lang w:eastAsia="en-US"/>
              </w:rPr>
            </w:pPr>
            <w:r w:rsidRPr="007E67AE">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4A99F77B" w14:textId="77777777" w:rsidR="003F11A1" w:rsidRPr="007E67AE" w:rsidRDefault="003F11A1" w:rsidP="000A13F8">
            <w:pPr>
              <w:jc w:val="center"/>
              <w:rPr>
                <w:sz w:val="18"/>
                <w:szCs w:val="18"/>
              </w:rPr>
            </w:pPr>
            <w:r w:rsidRPr="007E67AE">
              <w:rPr>
                <w:sz w:val="18"/>
                <w:szCs w:val="18"/>
              </w:rPr>
              <w:t>20 </w:t>
            </w:r>
          </w:p>
        </w:tc>
        <w:tc>
          <w:tcPr>
            <w:tcW w:w="1903" w:type="pct"/>
          </w:tcPr>
          <w:p w14:paraId="0FB7F6A3" w14:textId="77777777" w:rsidR="003F11A1" w:rsidRPr="007E67AE" w:rsidRDefault="003F11A1" w:rsidP="000A13F8">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F11A1" w:rsidRPr="007E67AE" w14:paraId="3796A2A0" w14:textId="77777777" w:rsidTr="000A13F8">
        <w:tc>
          <w:tcPr>
            <w:tcW w:w="295" w:type="pct"/>
          </w:tcPr>
          <w:p w14:paraId="2F9419E4" w14:textId="77777777" w:rsidR="003F11A1" w:rsidRPr="007E67AE" w:rsidRDefault="003F11A1" w:rsidP="001D4AB8">
            <w:pPr>
              <w:numPr>
                <w:ilvl w:val="0"/>
                <w:numId w:val="34"/>
              </w:numPr>
              <w:ind w:left="357" w:hanging="357"/>
              <w:jc w:val="center"/>
              <w:rPr>
                <w:sz w:val="18"/>
                <w:szCs w:val="18"/>
              </w:rPr>
            </w:pPr>
          </w:p>
        </w:tc>
        <w:tc>
          <w:tcPr>
            <w:tcW w:w="2139" w:type="pct"/>
          </w:tcPr>
          <w:p w14:paraId="5FB21A57" w14:textId="55728D87" w:rsidR="003F11A1" w:rsidRPr="007E67AE" w:rsidRDefault="003F11A1" w:rsidP="000A13F8">
            <w:pPr>
              <w:jc w:val="both"/>
              <w:rPr>
                <w:sz w:val="18"/>
                <w:szCs w:val="18"/>
              </w:rPr>
            </w:pPr>
            <w:r w:rsidRPr="007E67AE">
              <w:rPr>
                <w:sz w:val="18"/>
                <w:szCs w:val="18"/>
              </w:rPr>
              <w:t xml:space="preserve">Сокрытие или попытка сокрытия Подрядчиком от Заказчика информации </w:t>
            </w:r>
            <w:proofErr w:type="spellStart"/>
            <w:r w:rsidRPr="007E67AE">
              <w:rPr>
                <w:sz w:val="18"/>
                <w:szCs w:val="18"/>
              </w:rPr>
              <w:t>п.п</w:t>
            </w:r>
            <w:proofErr w:type="spellEnd"/>
            <w:r w:rsidRPr="007E67AE">
              <w:rPr>
                <w:sz w:val="18"/>
                <w:szCs w:val="18"/>
              </w:rPr>
              <w:t xml:space="preserve">. </w:t>
            </w:r>
            <w:r w:rsidRPr="007E67AE">
              <w:rPr>
                <w:sz w:val="18"/>
                <w:szCs w:val="18"/>
              </w:rPr>
              <w:fldChar w:fldCharType="begin"/>
            </w:r>
            <w:r w:rsidRPr="007E67AE">
              <w:rPr>
                <w:sz w:val="18"/>
                <w:szCs w:val="18"/>
              </w:rPr>
              <w:instrText xml:space="preserve"> REF _Ref499613827 \r \h  \* MERGEFORMAT </w:instrText>
            </w:r>
            <w:r w:rsidRPr="007E67AE">
              <w:rPr>
                <w:sz w:val="18"/>
                <w:szCs w:val="18"/>
              </w:rPr>
              <w:fldChar w:fldCharType="separate"/>
            </w:r>
            <w:r w:rsidR="00367092">
              <w:rPr>
                <w:b/>
                <w:bCs/>
                <w:sz w:val="18"/>
                <w:szCs w:val="18"/>
              </w:rPr>
              <w:t>Ошибка! Источник ссылки не найден.</w:t>
            </w:r>
            <w:r w:rsidRPr="007E67AE">
              <w:rPr>
                <w:sz w:val="18"/>
                <w:szCs w:val="18"/>
              </w:rPr>
              <w:fldChar w:fldCharType="end"/>
            </w:r>
            <w:r w:rsidRPr="007E67AE">
              <w:rPr>
                <w:sz w:val="18"/>
                <w:szCs w:val="18"/>
              </w:rPr>
              <w:t>-</w:t>
            </w:r>
            <w:r w:rsidRPr="007E67AE">
              <w:rPr>
                <w:sz w:val="18"/>
                <w:szCs w:val="18"/>
              </w:rPr>
              <w:fldChar w:fldCharType="begin"/>
            </w:r>
            <w:r w:rsidRPr="007E67AE">
              <w:rPr>
                <w:sz w:val="18"/>
                <w:szCs w:val="18"/>
              </w:rPr>
              <w:instrText xml:space="preserve"> REF _Ref499613830 \r \h  \* MERGEFORMAT </w:instrText>
            </w:r>
            <w:r w:rsidRPr="007E67AE">
              <w:rPr>
                <w:sz w:val="18"/>
                <w:szCs w:val="18"/>
              </w:rPr>
              <w:fldChar w:fldCharType="separate"/>
            </w:r>
            <w:r w:rsidR="00367092">
              <w:rPr>
                <w:b/>
                <w:bCs/>
                <w:sz w:val="18"/>
                <w:szCs w:val="18"/>
              </w:rPr>
              <w:t>Ошибка! Источник ссылки не найден.</w:t>
            </w:r>
            <w:r w:rsidRPr="007E67AE">
              <w:rPr>
                <w:sz w:val="18"/>
                <w:szCs w:val="18"/>
              </w:rPr>
              <w:fldChar w:fldCharType="end"/>
            </w:r>
            <w:r w:rsidRPr="007E67AE">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14:paraId="4EA965A1" w14:textId="77777777" w:rsidR="003F11A1" w:rsidRPr="007E67AE" w:rsidRDefault="003F11A1" w:rsidP="000A13F8">
            <w:pPr>
              <w:jc w:val="center"/>
              <w:rPr>
                <w:sz w:val="18"/>
                <w:szCs w:val="18"/>
              </w:rPr>
            </w:pPr>
            <w:r w:rsidRPr="007E67AE">
              <w:rPr>
                <w:sz w:val="18"/>
                <w:szCs w:val="18"/>
              </w:rPr>
              <w:t xml:space="preserve">100 </w:t>
            </w:r>
          </w:p>
        </w:tc>
        <w:tc>
          <w:tcPr>
            <w:tcW w:w="1903" w:type="pct"/>
          </w:tcPr>
          <w:p w14:paraId="53ACAC27" w14:textId="77777777" w:rsidR="003F11A1" w:rsidRPr="007E67AE" w:rsidRDefault="003F11A1" w:rsidP="000A13F8">
            <w:pPr>
              <w:jc w:val="center"/>
              <w:rPr>
                <w:sz w:val="18"/>
                <w:szCs w:val="18"/>
              </w:rPr>
            </w:pPr>
          </w:p>
          <w:p w14:paraId="225525C4" w14:textId="77777777" w:rsidR="003F11A1" w:rsidRPr="007E67AE" w:rsidRDefault="003F11A1" w:rsidP="000A13F8">
            <w:pPr>
              <w:rPr>
                <w:sz w:val="18"/>
                <w:szCs w:val="18"/>
              </w:rPr>
            </w:pPr>
            <w:r w:rsidRPr="007E67AE">
              <w:rPr>
                <w:sz w:val="18"/>
                <w:szCs w:val="18"/>
              </w:rPr>
              <w:t>Не применяется.</w:t>
            </w:r>
          </w:p>
        </w:tc>
      </w:tr>
      <w:tr w:rsidR="003F11A1" w:rsidRPr="007E67AE" w14:paraId="57A59573" w14:textId="77777777" w:rsidTr="000A13F8">
        <w:tc>
          <w:tcPr>
            <w:tcW w:w="295" w:type="pct"/>
          </w:tcPr>
          <w:p w14:paraId="28E9A679" w14:textId="77777777" w:rsidR="003F11A1" w:rsidRPr="007E67AE" w:rsidRDefault="003F11A1" w:rsidP="001D4AB8">
            <w:pPr>
              <w:numPr>
                <w:ilvl w:val="0"/>
                <w:numId w:val="34"/>
              </w:numPr>
              <w:ind w:left="357" w:hanging="357"/>
              <w:jc w:val="center"/>
              <w:rPr>
                <w:sz w:val="18"/>
                <w:szCs w:val="18"/>
              </w:rPr>
            </w:pPr>
          </w:p>
        </w:tc>
        <w:tc>
          <w:tcPr>
            <w:tcW w:w="2139" w:type="pct"/>
          </w:tcPr>
          <w:p w14:paraId="26A43B56" w14:textId="77777777" w:rsidR="003F11A1" w:rsidRPr="007E67AE" w:rsidRDefault="003F11A1" w:rsidP="000A13F8">
            <w:pPr>
              <w:jc w:val="both"/>
              <w:rPr>
                <w:sz w:val="18"/>
                <w:szCs w:val="18"/>
              </w:rPr>
            </w:pPr>
            <w:r w:rsidRPr="007E67AE">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058521BF" w14:textId="77777777" w:rsidR="003F11A1" w:rsidRPr="007E67AE" w:rsidRDefault="003F11A1" w:rsidP="000A13F8">
            <w:pPr>
              <w:jc w:val="center"/>
              <w:rPr>
                <w:sz w:val="18"/>
                <w:szCs w:val="18"/>
              </w:rPr>
            </w:pPr>
            <w:r w:rsidRPr="007E67AE">
              <w:rPr>
                <w:sz w:val="18"/>
                <w:szCs w:val="18"/>
              </w:rPr>
              <w:t>100</w:t>
            </w:r>
          </w:p>
        </w:tc>
        <w:tc>
          <w:tcPr>
            <w:tcW w:w="1903" w:type="pct"/>
          </w:tcPr>
          <w:p w14:paraId="5F6C4525"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57840EBD" w14:textId="77777777" w:rsidTr="000A13F8">
        <w:tc>
          <w:tcPr>
            <w:tcW w:w="295" w:type="pct"/>
          </w:tcPr>
          <w:p w14:paraId="06634408" w14:textId="77777777" w:rsidR="003F11A1" w:rsidRPr="007E67AE" w:rsidRDefault="003F11A1" w:rsidP="001D4AB8">
            <w:pPr>
              <w:numPr>
                <w:ilvl w:val="0"/>
                <w:numId w:val="34"/>
              </w:numPr>
              <w:ind w:left="357" w:hanging="357"/>
              <w:jc w:val="center"/>
              <w:rPr>
                <w:sz w:val="18"/>
                <w:szCs w:val="18"/>
              </w:rPr>
            </w:pPr>
          </w:p>
        </w:tc>
        <w:tc>
          <w:tcPr>
            <w:tcW w:w="2139" w:type="pct"/>
          </w:tcPr>
          <w:p w14:paraId="2935A5EC" w14:textId="77777777" w:rsidR="003F11A1" w:rsidRPr="007E67AE" w:rsidRDefault="003F11A1" w:rsidP="000A13F8">
            <w:pPr>
              <w:jc w:val="both"/>
              <w:rPr>
                <w:sz w:val="18"/>
                <w:szCs w:val="18"/>
              </w:rPr>
            </w:pPr>
            <w:r w:rsidRPr="007E67AE">
              <w:rPr>
                <w:sz w:val="18"/>
                <w:szCs w:val="18"/>
              </w:rPr>
              <w:t xml:space="preserve">Обращение правоохранительных органов </w:t>
            </w:r>
            <w:r w:rsidRPr="007E67AE">
              <w:rPr>
                <w:bCs/>
                <w:iCs/>
                <w:sz w:val="18"/>
                <w:szCs w:val="18"/>
              </w:rPr>
              <w:t>Российской Федерации</w:t>
            </w:r>
            <w:r w:rsidRPr="007E67AE">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A2B1F5C" w14:textId="77777777" w:rsidR="003F11A1" w:rsidRPr="007E67AE" w:rsidRDefault="003F11A1" w:rsidP="000A13F8">
            <w:pPr>
              <w:jc w:val="center"/>
              <w:rPr>
                <w:sz w:val="18"/>
                <w:szCs w:val="18"/>
              </w:rPr>
            </w:pPr>
            <w:r w:rsidRPr="007E67AE">
              <w:rPr>
                <w:sz w:val="18"/>
                <w:szCs w:val="18"/>
              </w:rPr>
              <w:t xml:space="preserve">50 </w:t>
            </w:r>
          </w:p>
        </w:tc>
        <w:tc>
          <w:tcPr>
            <w:tcW w:w="1903" w:type="pct"/>
          </w:tcPr>
          <w:p w14:paraId="335ED0FB" w14:textId="77777777" w:rsidR="003F11A1" w:rsidRPr="007E67AE" w:rsidRDefault="003F11A1" w:rsidP="000A13F8">
            <w:pPr>
              <w:jc w:val="both"/>
              <w:rPr>
                <w:sz w:val="18"/>
                <w:szCs w:val="18"/>
              </w:rPr>
            </w:pPr>
            <w:r w:rsidRPr="007E67AE">
              <w:rPr>
                <w:sz w:val="18"/>
                <w:szCs w:val="18"/>
              </w:rPr>
              <w:t>Удаление с территории Объекта лица, в отношении которого поступило обращение.</w:t>
            </w:r>
          </w:p>
        </w:tc>
      </w:tr>
      <w:tr w:rsidR="003F11A1" w:rsidRPr="007E67AE" w14:paraId="471FB018" w14:textId="77777777" w:rsidTr="000A13F8">
        <w:tc>
          <w:tcPr>
            <w:tcW w:w="295" w:type="pct"/>
          </w:tcPr>
          <w:p w14:paraId="00365589" w14:textId="77777777" w:rsidR="003F11A1" w:rsidRPr="007E67AE" w:rsidRDefault="003F11A1" w:rsidP="001D4AB8">
            <w:pPr>
              <w:numPr>
                <w:ilvl w:val="0"/>
                <w:numId w:val="34"/>
              </w:numPr>
              <w:ind w:left="357" w:hanging="357"/>
              <w:jc w:val="center"/>
              <w:rPr>
                <w:sz w:val="18"/>
                <w:szCs w:val="18"/>
              </w:rPr>
            </w:pPr>
          </w:p>
        </w:tc>
        <w:tc>
          <w:tcPr>
            <w:tcW w:w="2139" w:type="pct"/>
          </w:tcPr>
          <w:p w14:paraId="3F7C1953" w14:textId="77777777" w:rsidR="003F11A1" w:rsidRPr="007E67AE" w:rsidRDefault="003F11A1" w:rsidP="000A13F8">
            <w:pPr>
              <w:widowControl w:val="0"/>
              <w:autoSpaceDE w:val="0"/>
              <w:autoSpaceDN w:val="0"/>
              <w:adjustRightInd w:val="0"/>
              <w:ind w:left="23"/>
              <w:jc w:val="both"/>
              <w:rPr>
                <w:sz w:val="18"/>
                <w:szCs w:val="18"/>
                <w:lang w:eastAsia="en-US"/>
              </w:rPr>
            </w:pPr>
            <w:r w:rsidRPr="007E67AE">
              <w:rPr>
                <w:sz w:val="18"/>
                <w:szCs w:val="18"/>
              </w:rPr>
              <w:t>Курение вне установленных в надлежащем порядке мест для курения.</w:t>
            </w:r>
          </w:p>
        </w:tc>
        <w:tc>
          <w:tcPr>
            <w:tcW w:w="663" w:type="pct"/>
          </w:tcPr>
          <w:p w14:paraId="16E4539B" w14:textId="77777777" w:rsidR="003F11A1" w:rsidRPr="007E67AE" w:rsidRDefault="003F11A1" w:rsidP="000A13F8">
            <w:pPr>
              <w:jc w:val="center"/>
              <w:rPr>
                <w:sz w:val="18"/>
                <w:szCs w:val="18"/>
              </w:rPr>
            </w:pPr>
            <w:r w:rsidRPr="007E67AE">
              <w:rPr>
                <w:sz w:val="18"/>
                <w:szCs w:val="18"/>
              </w:rPr>
              <w:t>10</w:t>
            </w:r>
          </w:p>
        </w:tc>
        <w:tc>
          <w:tcPr>
            <w:tcW w:w="1903" w:type="pct"/>
          </w:tcPr>
          <w:p w14:paraId="506829FD" w14:textId="77777777" w:rsidR="003F11A1" w:rsidRPr="007E67AE" w:rsidRDefault="003F11A1" w:rsidP="000A13F8">
            <w:pPr>
              <w:jc w:val="both"/>
              <w:rPr>
                <w:sz w:val="18"/>
                <w:szCs w:val="18"/>
              </w:rPr>
            </w:pPr>
            <w:r w:rsidRPr="007E67AE">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F11A1" w:rsidRPr="007E67AE" w14:paraId="1F438B54" w14:textId="77777777" w:rsidTr="000A13F8">
        <w:tc>
          <w:tcPr>
            <w:tcW w:w="295" w:type="pct"/>
            <w:tcBorders>
              <w:bottom w:val="single" w:sz="4" w:space="0" w:color="auto"/>
            </w:tcBorders>
          </w:tcPr>
          <w:p w14:paraId="25B352C0" w14:textId="77777777" w:rsidR="003F11A1" w:rsidRPr="007E67AE" w:rsidRDefault="003F11A1" w:rsidP="001D4AB8">
            <w:pPr>
              <w:numPr>
                <w:ilvl w:val="0"/>
                <w:numId w:val="34"/>
              </w:numPr>
              <w:ind w:left="357" w:hanging="357"/>
              <w:jc w:val="center"/>
              <w:rPr>
                <w:sz w:val="18"/>
                <w:szCs w:val="18"/>
              </w:rPr>
            </w:pPr>
          </w:p>
        </w:tc>
        <w:tc>
          <w:tcPr>
            <w:tcW w:w="2139" w:type="pct"/>
            <w:tcBorders>
              <w:bottom w:val="single" w:sz="4" w:space="0" w:color="auto"/>
            </w:tcBorders>
          </w:tcPr>
          <w:p w14:paraId="6B7A54E8" w14:textId="77777777" w:rsidR="003F11A1" w:rsidRPr="007E67AE" w:rsidRDefault="003F11A1" w:rsidP="000A13F8">
            <w:pPr>
              <w:widowControl w:val="0"/>
              <w:autoSpaceDE w:val="0"/>
              <w:autoSpaceDN w:val="0"/>
              <w:adjustRightInd w:val="0"/>
              <w:ind w:left="23"/>
              <w:jc w:val="both"/>
              <w:rPr>
                <w:sz w:val="18"/>
                <w:szCs w:val="18"/>
              </w:rPr>
            </w:pPr>
            <w:r w:rsidRPr="007E67AE">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14:paraId="4F183B38" w14:textId="77777777" w:rsidR="003F11A1" w:rsidRPr="007E67AE" w:rsidRDefault="003F11A1" w:rsidP="000A13F8">
            <w:pPr>
              <w:jc w:val="center"/>
              <w:rPr>
                <w:sz w:val="18"/>
                <w:szCs w:val="18"/>
              </w:rPr>
            </w:pPr>
            <w:r w:rsidRPr="007E67AE">
              <w:rPr>
                <w:sz w:val="18"/>
                <w:szCs w:val="18"/>
              </w:rPr>
              <w:t>50</w:t>
            </w:r>
          </w:p>
        </w:tc>
        <w:tc>
          <w:tcPr>
            <w:tcW w:w="1903" w:type="pct"/>
            <w:tcBorders>
              <w:bottom w:val="single" w:sz="4" w:space="0" w:color="auto"/>
            </w:tcBorders>
          </w:tcPr>
          <w:p w14:paraId="6FA4C5C2" w14:textId="77777777" w:rsidR="003F11A1" w:rsidRPr="007E67AE" w:rsidRDefault="003F11A1" w:rsidP="000A13F8">
            <w:pPr>
              <w:jc w:val="both"/>
              <w:rPr>
                <w:sz w:val="18"/>
                <w:szCs w:val="18"/>
              </w:rPr>
            </w:pPr>
            <w:r w:rsidRPr="007E67AE">
              <w:rPr>
                <w:sz w:val="18"/>
                <w:szCs w:val="18"/>
              </w:rPr>
              <w:t>Удаление с территории Объекта лица, допустившего правонарушение.</w:t>
            </w:r>
          </w:p>
        </w:tc>
      </w:tr>
      <w:tr w:rsidR="003F11A1" w:rsidRPr="007E67AE" w14:paraId="696DD704" w14:textId="77777777" w:rsidTr="000A13F8">
        <w:tc>
          <w:tcPr>
            <w:tcW w:w="295" w:type="pct"/>
            <w:tcBorders>
              <w:bottom w:val="single" w:sz="4" w:space="0" w:color="auto"/>
            </w:tcBorders>
          </w:tcPr>
          <w:p w14:paraId="7D44E60F" w14:textId="77777777" w:rsidR="003F11A1" w:rsidRPr="007E67AE" w:rsidRDefault="003F11A1" w:rsidP="001D4AB8">
            <w:pPr>
              <w:numPr>
                <w:ilvl w:val="0"/>
                <w:numId w:val="34"/>
              </w:numPr>
              <w:ind w:left="357" w:hanging="357"/>
              <w:jc w:val="center"/>
              <w:rPr>
                <w:sz w:val="18"/>
                <w:szCs w:val="18"/>
              </w:rPr>
            </w:pPr>
          </w:p>
        </w:tc>
        <w:tc>
          <w:tcPr>
            <w:tcW w:w="2139" w:type="pct"/>
            <w:tcBorders>
              <w:bottom w:val="single" w:sz="4" w:space="0" w:color="auto"/>
            </w:tcBorders>
          </w:tcPr>
          <w:p w14:paraId="573AD7C4" w14:textId="77777777" w:rsidR="003F11A1" w:rsidRPr="007E67AE" w:rsidRDefault="003F11A1" w:rsidP="000A13F8">
            <w:pPr>
              <w:widowControl w:val="0"/>
              <w:autoSpaceDE w:val="0"/>
              <w:autoSpaceDN w:val="0"/>
              <w:adjustRightInd w:val="0"/>
              <w:ind w:left="23"/>
              <w:jc w:val="both"/>
              <w:rPr>
                <w:iCs/>
                <w:sz w:val="18"/>
                <w:szCs w:val="18"/>
              </w:rPr>
            </w:pPr>
            <w:r w:rsidRPr="007E67AE">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14:paraId="07746009" w14:textId="77777777" w:rsidR="003F11A1" w:rsidRPr="007E67AE" w:rsidRDefault="003F11A1" w:rsidP="000A13F8">
            <w:pPr>
              <w:jc w:val="center"/>
              <w:rPr>
                <w:sz w:val="18"/>
                <w:szCs w:val="18"/>
              </w:rPr>
            </w:pPr>
            <w:r w:rsidRPr="007E67AE">
              <w:rPr>
                <w:sz w:val="18"/>
                <w:szCs w:val="18"/>
              </w:rPr>
              <w:t>2</w:t>
            </w:r>
          </w:p>
        </w:tc>
        <w:tc>
          <w:tcPr>
            <w:tcW w:w="1903" w:type="pct"/>
            <w:tcBorders>
              <w:bottom w:val="single" w:sz="4" w:space="0" w:color="auto"/>
            </w:tcBorders>
          </w:tcPr>
          <w:p w14:paraId="1694E6FB" w14:textId="77777777" w:rsidR="003F11A1" w:rsidRPr="007E67AE" w:rsidRDefault="003F11A1" w:rsidP="000A13F8">
            <w:pPr>
              <w:rPr>
                <w:sz w:val="18"/>
                <w:szCs w:val="18"/>
              </w:rPr>
            </w:pPr>
            <w:r w:rsidRPr="007E67AE">
              <w:rPr>
                <w:sz w:val="18"/>
                <w:szCs w:val="18"/>
              </w:rPr>
              <w:t>Не применяется.</w:t>
            </w:r>
          </w:p>
        </w:tc>
      </w:tr>
    </w:tbl>
    <w:p w14:paraId="35DE9842" w14:textId="77777777" w:rsidR="003F11A1" w:rsidRPr="007E67AE" w:rsidRDefault="003F11A1" w:rsidP="003F11A1">
      <w:pPr>
        <w:jc w:val="both"/>
        <w:rPr>
          <w:sz w:val="22"/>
          <w:szCs w:val="22"/>
        </w:rPr>
      </w:pPr>
      <w:r w:rsidRPr="007E67AE">
        <w:rPr>
          <w:sz w:val="22"/>
          <w:szCs w:val="22"/>
        </w:rPr>
        <w:t xml:space="preserve">         </w:t>
      </w:r>
    </w:p>
    <w:p w14:paraId="3783F3B8" w14:textId="77777777" w:rsidR="003F11A1" w:rsidRPr="007E67AE" w:rsidRDefault="003F11A1" w:rsidP="003F11A1">
      <w:pPr>
        <w:ind w:firstLine="567"/>
        <w:jc w:val="both"/>
        <w:rPr>
          <w:sz w:val="22"/>
          <w:szCs w:val="22"/>
        </w:rPr>
      </w:pPr>
      <w:r w:rsidRPr="007E67AE">
        <w:rPr>
          <w:sz w:val="22"/>
          <w:szCs w:val="22"/>
        </w:rPr>
        <w:t xml:space="preserve"> </w:t>
      </w:r>
      <w:r w:rsidRPr="007E67AE">
        <w:rPr>
          <w:b/>
          <w:sz w:val="22"/>
          <w:szCs w:val="22"/>
        </w:rPr>
        <w:t>*</w:t>
      </w:r>
      <w:r w:rsidRPr="007E67AE">
        <w:rPr>
          <w:sz w:val="22"/>
          <w:szCs w:val="22"/>
        </w:rPr>
        <w:t xml:space="preserve"> За второе и каждое последующее нарушение размер штрафа удваивается на усмотрение Заказчика.</w:t>
      </w:r>
    </w:p>
    <w:p w14:paraId="5C29A838" w14:textId="77777777" w:rsidR="003F11A1" w:rsidRPr="00B45677" w:rsidRDefault="003F11A1" w:rsidP="003F11A1">
      <w:pPr>
        <w:ind w:firstLine="567"/>
        <w:jc w:val="both"/>
        <w:rPr>
          <w:sz w:val="22"/>
          <w:szCs w:val="22"/>
        </w:rPr>
      </w:pPr>
      <w:r w:rsidRPr="007E67AE">
        <w:rPr>
          <w:b/>
          <w:sz w:val="22"/>
          <w:szCs w:val="22"/>
        </w:rPr>
        <w:t>*</w:t>
      </w:r>
      <w:r w:rsidRPr="007E67AE">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w:t>
      </w:r>
      <w:r>
        <w:rPr>
          <w:sz w:val="22"/>
          <w:szCs w:val="22"/>
        </w:rPr>
        <w:t>арной безопасности и санитарии.</w:t>
      </w:r>
    </w:p>
    <w:p w14:paraId="45274608" w14:textId="77777777" w:rsidR="003F11A1" w:rsidRPr="007E67AE" w:rsidRDefault="003F11A1" w:rsidP="001D4AB8">
      <w:pPr>
        <w:numPr>
          <w:ilvl w:val="0"/>
          <w:numId w:val="38"/>
        </w:numPr>
        <w:tabs>
          <w:tab w:val="left" w:pos="284"/>
        </w:tabs>
        <w:spacing w:before="120" w:after="120" w:line="264" w:lineRule="auto"/>
        <w:ind w:left="0" w:firstLine="0"/>
        <w:contextualSpacing/>
        <w:jc w:val="center"/>
        <w:rPr>
          <w:b/>
          <w:sz w:val="22"/>
          <w:szCs w:val="22"/>
        </w:rPr>
      </w:pPr>
      <w:r w:rsidRPr="007E67AE">
        <w:rPr>
          <w:b/>
          <w:sz w:val="22"/>
          <w:szCs w:val="22"/>
        </w:rPr>
        <w:t>Порядок фиксации нарушений, совершенных Подрядчиком (работниками Подрядчика, работниками Субподрядных организаций)</w:t>
      </w:r>
    </w:p>
    <w:p w14:paraId="0EB68B02" w14:textId="77777777" w:rsidR="003F11A1" w:rsidRPr="007E67AE" w:rsidRDefault="003F11A1" w:rsidP="001D4AB8">
      <w:pPr>
        <w:numPr>
          <w:ilvl w:val="1"/>
          <w:numId w:val="38"/>
        </w:numPr>
        <w:tabs>
          <w:tab w:val="left" w:pos="709"/>
          <w:tab w:val="left" w:pos="993"/>
        </w:tabs>
        <w:ind w:left="0" w:firstLine="568"/>
        <w:contextualSpacing/>
        <w:jc w:val="both"/>
        <w:rPr>
          <w:b/>
          <w:i/>
          <w:sz w:val="22"/>
          <w:szCs w:val="22"/>
        </w:rPr>
      </w:pPr>
      <w:r w:rsidRPr="007E67AE">
        <w:rPr>
          <w:sz w:val="22"/>
          <w:szCs w:val="22"/>
        </w:rPr>
        <w:t>При обнаружении факта допущения нарушения (-</w:t>
      </w:r>
      <w:proofErr w:type="spellStart"/>
      <w:r w:rsidRPr="007E67AE">
        <w:rPr>
          <w:sz w:val="22"/>
          <w:szCs w:val="22"/>
        </w:rPr>
        <w:t>ий</w:t>
      </w:r>
      <w:proofErr w:type="spellEnd"/>
      <w:r w:rsidRPr="007E67AE">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w:t>
      </w:r>
      <w:r w:rsidRPr="007E67AE">
        <w:rPr>
          <w:sz w:val="22"/>
          <w:szCs w:val="22"/>
        </w:rPr>
        <w:lastRenderedPageBreak/>
        <w:t>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E67AE">
        <w:rPr>
          <w:b/>
          <w:i/>
          <w:sz w:val="22"/>
          <w:szCs w:val="22"/>
        </w:rPr>
        <w:t>форма Акта прилагается ОБРАЗЕЦ 1</w:t>
      </w:r>
      <w:r w:rsidRPr="007E67AE">
        <w:rPr>
          <w:b/>
          <w:sz w:val="22"/>
          <w:szCs w:val="22"/>
        </w:rPr>
        <w:t xml:space="preserve">). </w:t>
      </w:r>
    </w:p>
    <w:p w14:paraId="0BFF8700" w14:textId="77777777" w:rsidR="003F11A1" w:rsidRPr="007E67AE" w:rsidRDefault="003F11A1" w:rsidP="001D4AB8">
      <w:pPr>
        <w:numPr>
          <w:ilvl w:val="1"/>
          <w:numId w:val="38"/>
        </w:numPr>
        <w:tabs>
          <w:tab w:val="left" w:pos="709"/>
          <w:tab w:val="left" w:pos="993"/>
        </w:tabs>
        <w:ind w:left="0" w:firstLine="568"/>
        <w:contextualSpacing/>
        <w:jc w:val="both"/>
        <w:rPr>
          <w:sz w:val="22"/>
          <w:szCs w:val="22"/>
        </w:rPr>
      </w:pPr>
      <w:r w:rsidRPr="007E67A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4EAB21C" w14:textId="77777777" w:rsidR="003F11A1" w:rsidRPr="007E67AE" w:rsidRDefault="003F11A1" w:rsidP="003F11A1">
      <w:pPr>
        <w:tabs>
          <w:tab w:val="left" w:pos="709"/>
          <w:tab w:val="left" w:pos="993"/>
        </w:tabs>
        <w:ind w:firstLine="568"/>
        <w:jc w:val="both"/>
        <w:rPr>
          <w:sz w:val="22"/>
          <w:szCs w:val="22"/>
        </w:rPr>
      </w:pPr>
      <w:r w:rsidRPr="007E67AE">
        <w:rPr>
          <w:sz w:val="22"/>
          <w:szCs w:val="22"/>
        </w:rPr>
        <w:t>8.3. Требование к Акту проверки:</w:t>
      </w:r>
    </w:p>
    <w:p w14:paraId="1ABFD555" w14:textId="77777777" w:rsidR="003F11A1" w:rsidRPr="007E67AE" w:rsidRDefault="003F11A1" w:rsidP="003F11A1">
      <w:pPr>
        <w:tabs>
          <w:tab w:val="left" w:pos="709"/>
          <w:tab w:val="left" w:pos="993"/>
        </w:tabs>
        <w:ind w:firstLine="568"/>
        <w:jc w:val="both"/>
        <w:rPr>
          <w:sz w:val="22"/>
          <w:szCs w:val="22"/>
        </w:rPr>
      </w:pPr>
      <w:r w:rsidRPr="007E67AE">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C67ECB4" w14:textId="77777777" w:rsidR="003F11A1" w:rsidRPr="007E67AE" w:rsidRDefault="003F11A1" w:rsidP="003F11A1">
      <w:pPr>
        <w:tabs>
          <w:tab w:val="left" w:pos="709"/>
          <w:tab w:val="left" w:pos="993"/>
        </w:tabs>
        <w:ind w:firstLine="568"/>
        <w:jc w:val="both"/>
        <w:rPr>
          <w:sz w:val="22"/>
          <w:szCs w:val="22"/>
        </w:rPr>
      </w:pPr>
      <w:r w:rsidRPr="007E67AE">
        <w:rPr>
          <w:sz w:val="22"/>
          <w:szCs w:val="22"/>
        </w:rPr>
        <w:t xml:space="preserve">8.3.2. В Акте проверки указывается на ведение/отсутствие фото или видеофиксации; </w:t>
      </w:r>
    </w:p>
    <w:p w14:paraId="49F09287" w14:textId="77777777" w:rsidR="003F11A1" w:rsidRPr="007E67AE" w:rsidRDefault="003F11A1" w:rsidP="003F11A1">
      <w:pPr>
        <w:tabs>
          <w:tab w:val="left" w:pos="709"/>
          <w:tab w:val="left" w:pos="993"/>
        </w:tabs>
        <w:ind w:firstLine="568"/>
        <w:jc w:val="both"/>
        <w:rPr>
          <w:sz w:val="22"/>
          <w:szCs w:val="22"/>
        </w:rPr>
      </w:pPr>
      <w:r w:rsidRPr="007E67AE">
        <w:rPr>
          <w:sz w:val="22"/>
          <w:szCs w:val="22"/>
        </w:rPr>
        <w:t xml:space="preserve">8.3.3. В Акте проверки описываются выявленные нарушения. </w:t>
      </w:r>
    </w:p>
    <w:p w14:paraId="2D32166B" w14:textId="77777777" w:rsidR="003F11A1" w:rsidRPr="007E67AE" w:rsidRDefault="003F11A1" w:rsidP="003F11A1">
      <w:pPr>
        <w:tabs>
          <w:tab w:val="left" w:pos="709"/>
          <w:tab w:val="left" w:pos="993"/>
        </w:tabs>
        <w:ind w:firstLine="568"/>
        <w:jc w:val="both"/>
        <w:rPr>
          <w:sz w:val="22"/>
          <w:szCs w:val="22"/>
        </w:rPr>
      </w:pPr>
      <w:r w:rsidRPr="007E67AE">
        <w:rPr>
          <w:sz w:val="22"/>
          <w:szCs w:val="22"/>
        </w:rPr>
        <w:t>8.3.4. В Акте проверки указываются одни из следующих принятых мер для устранения нарушений:</w:t>
      </w:r>
    </w:p>
    <w:p w14:paraId="7592C462" w14:textId="77777777" w:rsidR="003F11A1" w:rsidRPr="007E67AE" w:rsidRDefault="003F11A1" w:rsidP="003F11A1">
      <w:pPr>
        <w:tabs>
          <w:tab w:val="left" w:pos="709"/>
          <w:tab w:val="left" w:pos="993"/>
        </w:tabs>
        <w:ind w:firstLine="568"/>
        <w:jc w:val="both"/>
        <w:rPr>
          <w:sz w:val="22"/>
          <w:szCs w:val="22"/>
        </w:rPr>
      </w:pPr>
      <w:r w:rsidRPr="007E67AE">
        <w:rPr>
          <w:sz w:val="22"/>
          <w:szCs w:val="22"/>
        </w:rPr>
        <w:t>-  нарушения устранены в ходе проверки;</w:t>
      </w:r>
    </w:p>
    <w:p w14:paraId="1A84E8AD" w14:textId="77777777" w:rsidR="003F11A1" w:rsidRPr="007E67AE" w:rsidRDefault="003F11A1" w:rsidP="003F11A1">
      <w:pPr>
        <w:tabs>
          <w:tab w:val="left" w:pos="709"/>
          <w:tab w:val="left" w:pos="993"/>
        </w:tabs>
        <w:ind w:firstLine="568"/>
        <w:jc w:val="both"/>
        <w:rPr>
          <w:sz w:val="22"/>
          <w:szCs w:val="22"/>
        </w:rPr>
      </w:pPr>
      <w:r w:rsidRPr="007E67AE">
        <w:rPr>
          <w:sz w:val="22"/>
          <w:szCs w:val="22"/>
        </w:rPr>
        <w:t>- нарушитель (-ли) отстранен (-ы) от выполнения работ и /или удалены с места производства работ;</w:t>
      </w:r>
    </w:p>
    <w:p w14:paraId="77DEFF19" w14:textId="77777777" w:rsidR="003F11A1" w:rsidRPr="007E67AE" w:rsidRDefault="003F11A1" w:rsidP="003F11A1">
      <w:pPr>
        <w:tabs>
          <w:tab w:val="left" w:pos="709"/>
          <w:tab w:val="left" w:pos="993"/>
        </w:tabs>
        <w:ind w:firstLine="568"/>
        <w:jc w:val="both"/>
        <w:rPr>
          <w:sz w:val="22"/>
          <w:szCs w:val="22"/>
        </w:rPr>
      </w:pPr>
      <w:r w:rsidRPr="007E67AE">
        <w:rPr>
          <w:sz w:val="22"/>
          <w:szCs w:val="22"/>
        </w:rPr>
        <w:t>- работы остановлены.</w:t>
      </w:r>
    </w:p>
    <w:p w14:paraId="40ED6282" w14:textId="77777777" w:rsidR="003F11A1" w:rsidRPr="007E67AE" w:rsidRDefault="003F11A1" w:rsidP="003F11A1">
      <w:pPr>
        <w:tabs>
          <w:tab w:val="left" w:pos="567"/>
          <w:tab w:val="left" w:pos="993"/>
        </w:tabs>
        <w:ind w:firstLine="568"/>
        <w:jc w:val="both"/>
        <w:rPr>
          <w:sz w:val="22"/>
          <w:szCs w:val="22"/>
        </w:rPr>
      </w:pPr>
      <w:r w:rsidRPr="007E67AE">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14:paraId="6DE8FBF3" w14:textId="77777777" w:rsidR="003F11A1" w:rsidRPr="007E67AE" w:rsidRDefault="003F11A1" w:rsidP="003F11A1">
      <w:pPr>
        <w:tabs>
          <w:tab w:val="left" w:pos="709"/>
          <w:tab w:val="left" w:pos="993"/>
        </w:tabs>
        <w:ind w:firstLine="568"/>
        <w:jc w:val="both"/>
        <w:rPr>
          <w:sz w:val="22"/>
          <w:szCs w:val="22"/>
        </w:rPr>
      </w:pPr>
      <w:r w:rsidRPr="007E67AE">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E169A9B" w14:textId="77777777" w:rsidR="003F11A1" w:rsidRPr="007E67AE" w:rsidRDefault="003F11A1" w:rsidP="003F11A1">
      <w:pPr>
        <w:tabs>
          <w:tab w:val="left" w:pos="709"/>
          <w:tab w:val="left" w:pos="993"/>
        </w:tabs>
        <w:ind w:firstLine="568"/>
        <w:jc w:val="both"/>
        <w:rPr>
          <w:sz w:val="22"/>
          <w:szCs w:val="22"/>
        </w:rPr>
      </w:pPr>
    </w:p>
    <w:p w14:paraId="6435F390" w14:textId="77777777" w:rsidR="003F11A1" w:rsidRPr="007E67AE" w:rsidRDefault="003F11A1" w:rsidP="001D4AB8">
      <w:pPr>
        <w:pStyle w:val="ad"/>
        <w:numPr>
          <w:ilvl w:val="0"/>
          <w:numId w:val="38"/>
        </w:numPr>
        <w:jc w:val="center"/>
        <w:rPr>
          <w:b/>
          <w:sz w:val="22"/>
          <w:szCs w:val="22"/>
        </w:rPr>
      </w:pPr>
      <w:r w:rsidRPr="007E67AE">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04CDD18E" w14:textId="77777777" w:rsidR="003F11A1" w:rsidRPr="007E67AE" w:rsidRDefault="003F11A1" w:rsidP="003F11A1">
      <w:pPr>
        <w:tabs>
          <w:tab w:val="left" w:pos="851"/>
        </w:tabs>
        <w:ind w:firstLine="567"/>
        <w:jc w:val="both"/>
        <w:rPr>
          <w:sz w:val="22"/>
          <w:szCs w:val="22"/>
        </w:rPr>
      </w:pPr>
      <w:r w:rsidRPr="007E67AE">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66ECD9D3" w14:textId="77777777" w:rsidR="003F11A1" w:rsidRPr="007E67AE" w:rsidRDefault="003F11A1" w:rsidP="003F11A1">
      <w:pPr>
        <w:tabs>
          <w:tab w:val="left" w:pos="851"/>
        </w:tabs>
        <w:ind w:firstLine="567"/>
        <w:jc w:val="both"/>
        <w:rPr>
          <w:sz w:val="22"/>
          <w:szCs w:val="22"/>
        </w:rPr>
      </w:pPr>
      <w:r w:rsidRPr="007E67AE">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14:paraId="276D580F" w14:textId="77777777" w:rsidR="003F11A1" w:rsidRPr="007E67AE" w:rsidRDefault="003F11A1" w:rsidP="003F11A1">
      <w:pPr>
        <w:tabs>
          <w:tab w:val="left" w:pos="851"/>
        </w:tabs>
        <w:ind w:firstLine="567"/>
        <w:jc w:val="both"/>
        <w:rPr>
          <w:sz w:val="22"/>
          <w:szCs w:val="22"/>
        </w:rPr>
      </w:pPr>
      <w:r w:rsidRPr="007E67AE">
        <w:rPr>
          <w:sz w:val="22"/>
          <w:szCs w:val="22"/>
        </w:rPr>
        <w:t>9.3. В Претензии  указываются сведения о нарушенном (-ых) требовании (</w:t>
      </w:r>
      <w:proofErr w:type="spellStart"/>
      <w:r w:rsidRPr="007E67AE">
        <w:rPr>
          <w:sz w:val="22"/>
          <w:szCs w:val="22"/>
        </w:rPr>
        <w:t>иях</w:t>
      </w:r>
      <w:proofErr w:type="spellEnd"/>
      <w:r w:rsidRPr="007E67AE">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8D7FA36" w14:textId="77777777" w:rsidR="003F11A1" w:rsidRPr="007E67AE" w:rsidRDefault="003F11A1" w:rsidP="003F11A1">
      <w:pPr>
        <w:widowControl w:val="0"/>
        <w:tabs>
          <w:tab w:val="left" w:pos="1080"/>
        </w:tabs>
        <w:autoSpaceDE w:val="0"/>
        <w:autoSpaceDN w:val="0"/>
        <w:adjustRightInd w:val="0"/>
        <w:ind w:firstLine="567"/>
        <w:jc w:val="both"/>
        <w:rPr>
          <w:rFonts w:eastAsia="Calibri"/>
          <w:sz w:val="22"/>
          <w:szCs w:val="22"/>
        </w:rPr>
      </w:pPr>
      <w:r w:rsidRPr="007E67AE">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00A6BD64" w14:textId="77777777" w:rsidR="003F11A1" w:rsidRPr="007E67AE" w:rsidRDefault="003F11A1" w:rsidP="003F11A1">
      <w:pPr>
        <w:widowControl w:val="0"/>
        <w:tabs>
          <w:tab w:val="left" w:pos="1080"/>
        </w:tabs>
        <w:autoSpaceDE w:val="0"/>
        <w:autoSpaceDN w:val="0"/>
        <w:adjustRightInd w:val="0"/>
        <w:ind w:firstLine="567"/>
        <w:jc w:val="both"/>
        <w:rPr>
          <w:i/>
          <w:sz w:val="22"/>
          <w:szCs w:val="22"/>
        </w:rPr>
      </w:pPr>
    </w:p>
    <w:p w14:paraId="17BC5BA7" w14:textId="77777777" w:rsidR="003F11A1" w:rsidRPr="007E67AE" w:rsidRDefault="003F11A1" w:rsidP="001D4AB8">
      <w:pPr>
        <w:pStyle w:val="ad"/>
        <w:widowControl w:val="0"/>
        <w:numPr>
          <w:ilvl w:val="0"/>
          <w:numId w:val="38"/>
        </w:numPr>
        <w:autoSpaceDE w:val="0"/>
        <w:autoSpaceDN w:val="0"/>
        <w:adjustRightInd w:val="0"/>
        <w:jc w:val="center"/>
        <w:rPr>
          <w:b/>
          <w:sz w:val="22"/>
          <w:szCs w:val="22"/>
        </w:rPr>
      </w:pPr>
      <w:r w:rsidRPr="007E67AE">
        <w:rPr>
          <w:b/>
          <w:sz w:val="22"/>
          <w:szCs w:val="22"/>
        </w:rPr>
        <w:t>Заключительные положения</w:t>
      </w:r>
    </w:p>
    <w:p w14:paraId="3014E399" w14:textId="77777777" w:rsidR="003F11A1" w:rsidRPr="007E67AE" w:rsidRDefault="003F11A1" w:rsidP="003F11A1">
      <w:pPr>
        <w:widowControl w:val="0"/>
        <w:tabs>
          <w:tab w:val="left" w:pos="1080"/>
        </w:tabs>
        <w:autoSpaceDE w:val="0"/>
        <w:autoSpaceDN w:val="0"/>
        <w:adjustRightInd w:val="0"/>
        <w:ind w:firstLine="567"/>
        <w:jc w:val="both"/>
        <w:rPr>
          <w:sz w:val="22"/>
          <w:szCs w:val="22"/>
        </w:rPr>
      </w:pPr>
      <w:r w:rsidRPr="007E67AE">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C6C1FF7" w14:textId="77777777" w:rsidR="003F11A1" w:rsidRPr="007E67AE" w:rsidRDefault="003F11A1" w:rsidP="003F11A1">
      <w:pPr>
        <w:widowControl w:val="0"/>
        <w:tabs>
          <w:tab w:val="left" w:pos="1080"/>
        </w:tabs>
        <w:autoSpaceDE w:val="0"/>
        <w:autoSpaceDN w:val="0"/>
        <w:adjustRightInd w:val="0"/>
        <w:ind w:firstLine="567"/>
        <w:jc w:val="both"/>
        <w:rPr>
          <w:b/>
          <w:i/>
          <w:sz w:val="22"/>
          <w:szCs w:val="22"/>
        </w:rPr>
      </w:pPr>
      <w:r w:rsidRPr="007E67AE">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B130B7A" w14:textId="77777777" w:rsidR="003F11A1" w:rsidRPr="007E67AE" w:rsidRDefault="003F11A1" w:rsidP="003F11A1">
      <w:pPr>
        <w:widowControl w:val="0"/>
        <w:autoSpaceDE w:val="0"/>
        <w:autoSpaceDN w:val="0"/>
        <w:adjustRightInd w:val="0"/>
        <w:ind w:left="360"/>
        <w:jc w:val="both"/>
        <w:rPr>
          <w:i/>
          <w:sz w:val="22"/>
          <w:szCs w:val="22"/>
        </w:rPr>
      </w:pPr>
    </w:p>
    <w:p w14:paraId="34AC271E" w14:textId="77777777" w:rsidR="003F11A1" w:rsidRPr="007E67AE" w:rsidRDefault="003F11A1" w:rsidP="003F11A1">
      <w:pPr>
        <w:widowControl w:val="0"/>
        <w:autoSpaceDE w:val="0"/>
        <w:autoSpaceDN w:val="0"/>
        <w:adjustRightInd w:val="0"/>
        <w:jc w:val="center"/>
        <w:rPr>
          <w:b/>
          <w:sz w:val="22"/>
          <w:szCs w:val="22"/>
        </w:rPr>
      </w:pPr>
      <w:r w:rsidRPr="007E67AE">
        <w:rPr>
          <w:b/>
          <w:sz w:val="22"/>
          <w:szCs w:val="22"/>
        </w:rPr>
        <w:t>11. Подписи Сторон</w:t>
      </w:r>
    </w:p>
    <w:tbl>
      <w:tblPr>
        <w:tblW w:w="9532" w:type="dxa"/>
        <w:tblInd w:w="-176" w:type="dxa"/>
        <w:tblLook w:val="01E0" w:firstRow="1" w:lastRow="1" w:firstColumn="1" w:lastColumn="1" w:noHBand="0" w:noVBand="0"/>
      </w:tblPr>
      <w:tblGrid>
        <w:gridCol w:w="4712"/>
        <w:gridCol w:w="4820"/>
      </w:tblGrid>
      <w:tr w:rsidR="003F11A1" w:rsidRPr="001E425D" w14:paraId="1431F440" w14:textId="77777777" w:rsidTr="000A13F8">
        <w:trPr>
          <w:trHeight w:val="1623"/>
        </w:trPr>
        <w:tc>
          <w:tcPr>
            <w:tcW w:w="4712" w:type="dxa"/>
          </w:tcPr>
          <w:p w14:paraId="4B657952" w14:textId="77777777" w:rsidR="003F11A1" w:rsidRPr="00B733B5" w:rsidRDefault="003F11A1" w:rsidP="000A13F8">
            <w:pPr>
              <w:jc w:val="both"/>
              <w:rPr>
                <w:b/>
                <w:sz w:val="22"/>
                <w:szCs w:val="22"/>
              </w:rPr>
            </w:pPr>
          </w:p>
          <w:p w14:paraId="0EEC2D50" w14:textId="77777777" w:rsidR="003F11A1" w:rsidRPr="00B733B5" w:rsidRDefault="003F11A1" w:rsidP="000A13F8">
            <w:pPr>
              <w:jc w:val="both"/>
              <w:rPr>
                <w:b/>
                <w:sz w:val="22"/>
                <w:szCs w:val="22"/>
              </w:rPr>
            </w:pPr>
            <w:r w:rsidRPr="00B733B5">
              <w:rPr>
                <w:b/>
                <w:sz w:val="22"/>
                <w:szCs w:val="22"/>
              </w:rPr>
              <w:t>Заказчик:</w:t>
            </w:r>
          </w:p>
          <w:p w14:paraId="15930678" w14:textId="04BC8D94" w:rsidR="003F11A1" w:rsidRPr="00B733B5" w:rsidRDefault="003F11A1" w:rsidP="000A13F8">
            <w:pPr>
              <w:jc w:val="both"/>
              <w:rPr>
                <w:b/>
                <w:sz w:val="22"/>
                <w:szCs w:val="22"/>
              </w:rPr>
            </w:pPr>
            <w:r w:rsidRPr="00B733B5">
              <w:rPr>
                <w:b/>
                <w:sz w:val="22"/>
                <w:szCs w:val="22"/>
              </w:rPr>
              <w:t xml:space="preserve">Директор филиала </w:t>
            </w:r>
            <w:r w:rsidR="002267C0">
              <w:rPr>
                <w:b/>
                <w:sz w:val="22"/>
                <w:szCs w:val="22"/>
              </w:rPr>
              <w:t>АО «ИЭСК</w:t>
            </w:r>
            <w:r w:rsidRPr="00B733B5">
              <w:rPr>
                <w:b/>
                <w:sz w:val="22"/>
                <w:szCs w:val="22"/>
              </w:rPr>
              <w:t xml:space="preserve"> </w:t>
            </w:r>
          </w:p>
          <w:p w14:paraId="446BEA1B" w14:textId="77777777" w:rsidR="003F11A1" w:rsidRPr="00B733B5" w:rsidRDefault="003F11A1" w:rsidP="000A13F8">
            <w:pPr>
              <w:jc w:val="both"/>
              <w:rPr>
                <w:b/>
                <w:sz w:val="22"/>
                <w:szCs w:val="22"/>
              </w:rPr>
            </w:pPr>
            <w:r w:rsidRPr="00B733B5">
              <w:rPr>
                <w:b/>
                <w:sz w:val="22"/>
                <w:szCs w:val="22"/>
              </w:rPr>
              <w:t>«Южные электрические сети»</w:t>
            </w:r>
          </w:p>
          <w:p w14:paraId="7B00F6B4" w14:textId="77777777" w:rsidR="003F11A1" w:rsidRPr="00B733B5" w:rsidRDefault="003F11A1" w:rsidP="000A13F8">
            <w:pPr>
              <w:jc w:val="both"/>
              <w:rPr>
                <w:b/>
                <w:sz w:val="22"/>
                <w:szCs w:val="22"/>
              </w:rPr>
            </w:pPr>
          </w:p>
          <w:p w14:paraId="6F0562FB" w14:textId="11B7F6C6" w:rsidR="003F11A1" w:rsidRPr="00B733B5" w:rsidRDefault="003F11A1" w:rsidP="000A13F8">
            <w:pPr>
              <w:jc w:val="both"/>
              <w:rPr>
                <w:b/>
                <w:sz w:val="22"/>
                <w:szCs w:val="22"/>
              </w:rPr>
            </w:pPr>
            <w:r w:rsidRPr="00B733B5">
              <w:rPr>
                <w:b/>
                <w:sz w:val="22"/>
                <w:szCs w:val="22"/>
              </w:rPr>
              <w:t>___________________ /</w:t>
            </w:r>
            <w:r w:rsidR="00445ADB">
              <w:rPr>
                <w:b/>
                <w:sz w:val="22"/>
                <w:szCs w:val="22"/>
              </w:rPr>
              <w:t>___________________</w:t>
            </w:r>
            <w:r w:rsidRPr="00B733B5">
              <w:rPr>
                <w:b/>
                <w:sz w:val="22"/>
                <w:szCs w:val="22"/>
              </w:rPr>
              <w:t>/</w:t>
            </w:r>
          </w:p>
          <w:p w14:paraId="3CB3204F" w14:textId="47160182" w:rsidR="003F11A1" w:rsidRPr="00B733B5" w:rsidRDefault="003F11A1" w:rsidP="00445ADB">
            <w:pPr>
              <w:jc w:val="both"/>
              <w:rPr>
                <w:b/>
                <w:sz w:val="22"/>
                <w:szCs w:val="22"/>
              </w:rPr>
            </w:pPr>
            <w:r w:rsidRPr="00B733B5">
              <w:rPr>
                <w:b/>
                <w:sz w:val="22"/>
                <w:szCs w:val="22"/>
              </w:rPr>
              <w:t>«____»__________________</w:t>
            </w:r>
            <w:r w:rsidR="002267C0">
              <w:rPr>
                <w:b/>
                <w:sz w:val="22"/>
                <w:szCs w:val="22"/>
              </w:rPr>
              <w:t>2024</w:t>
            </w:r>
            <w:r w:rsidRPr="00B733B5">
              <w:rPr>
                <w:b/>
                <w:sz w:val="22"/>
                <w:szCs w:val="22"/>
              </w:rPr>
              <w:t xml:space="preserve"> г.</w:t>
            </w:r>
            <w:r w:rsidRPr="00B733B5">
              <w:rPr>
                <w:b/>
                <w:sz w:val="22"/>
                <w:szCs w:val="22"/>
              </w:rPr>
              <w:br/>
              <w:t>М.П.</w:t>
            </w:r>
          </w:p>
        </w:tc>
        <w:tc>
          <w:tcPr>
            <w:tcW w:w="4820" w:type="dxa"/>
          </w:tcPr>
          <w:p w14:paraId="3EEB4A8B" w14:textId="77777777" w:rsidR="003F11A1" w:rsidRPr="00B733B5" w:rsidRDefault="003F11A1" w:rsidP="000A13F8">
            <w:pPr>
              <w:jc w:val="both"/>
              <w:rPr>
                <w:b/>
                <w:sz w:val="22"/>
                <w:szCs w:val="22"/>
              </w:rPr>
            </w:pPr>
          </w:p>
          <w:p w14:paraId="63979A26" w14:textId="77777777" w:rsidR="003F11A1" w:rsidRPr="00B733B5" w:rsidRDefault="003F11A1" w:rsidP="000A13F8">
            <w:pPr>
              <w:jc w:val="both"/>
              <w:rPr>
                <w:b/>
                <w:sz w:val="22"/>
                <w:szCs w:val="22"/>
              </w:rPr>
            </w:pPr>
            <w:r w:rsidRPr="00B733B5">
              <w:rPr>
                <w:b/>
                <w:sz w:val="22"/>
                <w:szCs w:val="22"/>
              </w:rPr>
              <w:t>Исполнитель:</w:t>
            </w:r>
          </w:p>
          <w:p w14:paraId="4A0193F9" w14:textId="77777777" w:rsidR="003F11A1" w:rsidRPr="00B733B5" w:rsidRDefault="003F11A1" w:rsidP="000A13F8">
            <w:pPr>
              <w:jc w:val="both"/>
              <w:rPr>
                <w:b/>
                <w:sz w:val="22"/>
                <w:szCs w:val="22"/>
              </w:rPr>
            </w:pPr>
          </w:p>
          <w:p w14:paraId="39968E13" w14:textId="77777777" w:rsidR="003F11A1" w:rsidRPr="00B733B5" w:rsidRDefault="003F11A1" w:rsidP="000A13F8">
            <w:pPr>
              <w:jc w:val="both"/>
              <w:rPr>
                <w:b/>
                <w:sz w:val="22"/>
                <w:szCs w:val="22"/>
              </w:rPr>
            </w:pPr>
          </w:p>
          <w:p w14:paraId="5FD547D7" w14:textId="0F1157A1" w:rsidR="003F11A1" w:rsidRPr="00B733B5" w:rsidRDefault="003F11A1" w:rsidP="00445ADB">
            <w:pPr>
              <w:jc w:val="both"/>
              <w:rPr>
                <w:b/>
                <w:sz w:val="22"/>
                <w:szCs w:val="22"/>
              </w:rPr>
            </w:pPr>
            <w:r w:rsidRPr="00B733B5">
              <w:rPr>
                <w:b/>
                <w:sz w:val="22"/>
                <w:szCs w:val="22"/>
              </w:rPr>
              <w:t>___________________   / _____________________/                           «____»__________________</w:t>
            </w:r>
            <w:r w:rsidR="002267C0">
              <w:rPr>
                <w:b/>
                <w:sz w:val="22"/>
                <w:szCs w:val="22"/>
              </w:rPr>
              <w:t>2024</w:t>
            </w:r>
            <w:r w:rsidRPr="00B733B5">
              <w:rPr>
                <w:b/>
                <w:sz w:val="22"/>
                <w:szCs w:val="22"/>
              </w:rPr>
              <w:t xml:space="preserve">  г.</w:t>
            </w:r>
            <w:r w:rsidRPr="00B733B5">
              <w:rPr>
                <w:b/>
                <w:sz w:val="22"/>
                <w:szCs w:val="22"/>
              </w:rPr>
              <w:br/>
              <w:t>М.П.</w:t>
            </w:r>
          </w:p>
        </w:tc>
      </w:tr>
    </w:tbl>
    <w:p w14:paraId="5B73F95D" w14:textId="77777777" w:rsidR="003F11A1" w:rsidRDefault="003F11A1" w:rsidP="003F11A1">
      <w:pPr>
        <w:rPr>
          <w:sz w:val="22"/>
          <w:szCs w:val="22"/>
        </w:rPr>
      </w:pPr>
    </w:p>
    <w:p w14:paraId="0B3254E2" w14:textId="77777777" w:rsidR="003F11A1" w:rsidRDefault="003F11A1" w:rsidP="003F11A1">
      <w:pPr>
        <w:rPr>
          <w:sz w:val="22"/>
          <w:szCs w:val="22"/>
        </w:rPr>
      </w:pPr>
    </w:p>
    <w:p w14:paraId="24EF0B64" w14:textId="77777777" w:rsidR="003F11A1" w:rsidRPr="005E1AC3" w:rsidRDefault="003F11A1" w:rsidP="003F11A1">
      <w:pPr>
        <w:jc w:val="right"/>
      </w:pPr>
      <w:r>
        <w:t>Приложение № 1 к Приложению № 3</w:t>
      </w:r>
    </w:p>
    <w:p w14:paraId="0194B208" w14:textId="77777777" w:rsidR="003F11A1" w:rsidRPr="005E1AC3" w:rsidRDefault="003F11A1" w:rsidP="003F11A1">
      <w:pPr>
        <w:jc w:val="right"/>
        <w:rPr>
          <w:rFonts w:eastAsia="Calibri"/>
        </w:rPr>
      </w:pPr>
      <w:r w:rsidRPr="005E1AC3">
        <w:rPr>
          <w:sz w:val="28"/>
          <w:szCs w:val="28"/>
        </w:rPr>
        <w:t xml:space="preserve">      </w:t>
      </w:r>
      <w:r w:rsidRPr="005E1AC3">
        <w:t xml:space="preserve">ОБРАЗЕЦ № 1     </w:t>
      </w:r>
    </w:p>
    <w:p w14:paraId="407E80F2" w14:textId="77777777" w:rsidR="003F11A1" w:rsidRPr="005E1AC3" w:rsidRDefault="003F11A1" w:rsidP="003F11A1">
      <w:pPr>
        <w:jc w:val="right"/>
        <w:rPr>
          <w:rFonts w:eastAsia="Calibri"/>
        </w:rPr>
      </w:pPr>
    </w:p>
    <w:p w14:paraId="5025ABEA" w14:textId="77777777" w:rsidR="003F11A1" w:rsidRDefault="003F11A1" w:rsidP="003F11A1">
      <w:pPr>
        <w:jc w:val="center"/>
        <w:rPr>
          <w:b/>
          <w:sz w:val="22"/>
          <w:szCs w:val="22"/>
        </w:rPr>
      </w:pPr>
    </w:p>
    <w:p w14:paraId="504119CE" w14:textId="77777777" w:rsidR="003F11A1" w:rsidRPr="000F74DD" w:rsidRDefault="003F11A1" w:rsidP="003F11A1">
      <w:pPr>
        <w:jc w:val="center"/>
        <w:rPr>
          <w:b/>
          <w:sz w:val="22"/>
          <w:szCs w:val="22"/>
        </w:rPr>
      </w:pPr>
      <w:r w:rsidRPr="000F74DD">
        <w:rPr>
          <w:b/>
          <w:sz w:val="22"/>
          <w:szCs w:val="22"/>
        </w:rPr>
        <w:t xml:space="preserve">АКТ № </w:t>
      </w:r>
    </w:p>
    <w:p w14:paraId="6C87DFF4" w14:textId="77777777" w:rsidR="003F11A1" w:rsidRPr="000F74DD" w:rsidRDefault="003F11A1" w:rsidP="003F11A1">
      <w:pPr>
        <w:jc w:val="center"/>
        <w:rPr>
          <w:b/>
          <w:sz w:val="22"/>
          <w:szCs w:val="22"/>
        </w:rPr>
      </w:pPr>
      <w:r w:rsidRPr="000F74DD">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33A797F7" w14:textId="77777777" w:rsidR="003F11A1" w:rsidRPr="000F74DD" w:rsidRDefault="003F11A1" w:rsidP="003F11A1">
      <w:pPr>
        <w:jc w:val="center"/>
        <w:rPr>
          <w:b/>
          <w:sz w:val="22"/>
          <w:szCs w:val="22"/>
        </w:rPr>
      </w:pPr>
      <w:r w:rsidRPr="000F74DD">
        <w:rPr>
          <w:b/>
          <w:sz w:val="22"/>
          <w:szCs w:val="22"/>
        </w:rPr>
        <w:t>_________________________________________№ _________от  «____»___________20___</w:t>
      </w:r>
    </w:p>
    <w:p w14:paraId="3F7DB02E" w14:textId="77777777" w:rsidR="003F11A1" w:rsidRPr="000F74DD" w:rsidRDefault="003F11A1" w:rsidP="003F11A1">
      <w:pPr>
        <w:rPr>
          <w:sz w:val="22"/>
          <w:szCs w:val="22"/>
          <w:vertAlign w:val="subscript"/>
        </w:rPr>
      </w:pPr>
      <w:r w:rsidRPr="000F74DD">
        <w:rPr>
          <w:sz w:val="22"/>
          <w:szCs w:val="22"/>
          <w:vertAlign w:val="subscript"/>
        </w:rPr>
        <w:t xml:space="preserve">                                            (указать наименование договора)</w:t>
      </w:r>
    </w:p>
    <w:p w14:paraId="53DC9932" w14:textId="77777777" w:rsidR="003F11A1" w:rsidRPr="000F74DD" w:rsidRDefault="003F11A1" w:rsidP="003F11A1">
      <w:pPr>
        <w:jc w:val="center"/>
        <w:rPr>
          <w:b/>
          <w:sz w:val="22"/>
          <w:szCs w:val="22"/>
        </w:rPr>
      </w:pPr>
      <w:r w:rsidRPr="000F74DD">
        <w:rPr>
          <w:b/>
          <w:sz w:val="22"/>
          <w:szCs w:val="22"/>
        </w:rPr>
        <w:t>между_______________________________________________________________________</w:t>
      </w:r>
    </w:p>
    <w:p w14:paraId="50EDEDC0" w14:textId="77777777" w:rsidR="003F11A1" w:rsidRPr="000F74DD" w:rsidRDefault="003F11A1" w:rsidP="003F11A1">
      <w:pPr>
        <w:jc w:val="center"/>
        <w:rPr>
          <w:sz w:val="22"/>
          <w:szCs w:val="22"/>
          <w:vertAlign w:val="subscript"/>
        </w:rPr>
      </w:pPr>
      <w:r w:rsidRPr="000F74DD">
        <w:rPr>
          <w:sz w:val="22"/>
          <w:szCs w:val="22"/>
          <w:vertAlign w:val="subscript"/>
        </w:rPr>
        <w:t>(указать наименования сторон)</w:t>
      </w:r>
    </w:p>
    <w:p w14:paraId="52C6CFBE" w14:textId="77777777" w:rsidR="003F11A1" w:rsidRPr="000F74DD" w:rsidRDefault="003F11A1" w:rsidP="003F11A1">
      <w:pPr>
        <w:jc w:val="center"/>
        <w:rPr>
          <w:b/>
          <w:sz w:val="22"/>
          <w:szCs w:val="22"/>
        </w:rPr>
      </w:pPr>
    </w:p>
    <w:p w14:paraId="301C8291" w14:textId="77777777" w:rsidR="003F11A1" w:rsidRPr="000F74DD" w:rsidRDefault="003F11A1" w:rsidP="003F11A1">
      <w:pPr>
        <w:jc w:val="both"/>
        <w:rPr>
          <w:sz w:val="22"/>
          <w:szCs w:val="22"/>
        </w:rPr>
      </w:pPr>
      <w:r w:rsidRPr="000F74DD">
        <w:rPr>
          <w:sz w:val="22"/>
          <w:szCs w:val="22"/>
        </w:rPr>
        <w:t>«     » ____________ 20___г.  ___:__ч.</w:t>
      </w:r>
    </w:p>
    <w:p w14:paraId="50C9C6A6" w14:textId="77777777" w:rsidR="003F11A1" w:rsidRPr="000F74DD" w:rsidRDefault="003F11A1" w:rsidP="003F11A1">
      <w:pPr>
        <w:jc w:val="both"/>
        <w:rPr>
          <w:sz w:val="22"/>
          <w:szCs w:val="22"/>
        </w:rPr>
      </w:pPr>
      <w:r w:rsidRPr="000F74DD">
        <w:rPr>
          <w:sz w:val="22"/>
          <w:szCs w:val="22"/>
        </w:rPr>
        <w:t xml:space="preserve">     </w:t>
      </w:r>
    </w:p>
    <w:p w14:paraId="67D69D34" w14:textId="77777777" w:rsidR="003F11A1" w:rsidRPr="000F74DD" w:rsidRDefault="003F11A1" w:rsidP="003F11A1">
      <w:pPr>
        <w:jc w:val="both"/>
        <w:rPr>
          <w:sz w:val="22"/>
          <w:szCs w:val="22"/>
        </w:rPr>
      </w:pPr>
      <w:r w:rsidRPr="000F74DD">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F59B7FF" w14:textId="77777777" w:rsidR="003F11A1" w:rsidRPr="000F74DD" w:rsidRDefault="003F11A1" w:rsidP="003F11A1">
      <w:pPr>
        <w:jc w:val="both"/>
        <w:rPr>
          <w:sz w:val="22"/>
          <w:szCs w:val="22"/>
        </w:rPr>
      </w:pPr>
      <w:r w:rsidRPr="000F74DD">
        <w:rPr>
          <w:sz w:val="22"/>
          <w:szCs w:val="22"/>
        </w:rPr>
        <w:t>_____________________________________________________________________________</w:t>
      </w:r>
    </w:p>
    <w:p w14:paraId="1FF47EE4" w14:textId="77777777" w:rsidR="003F11A1" w:rsidRPr="000F74DD" w:rsidRDefault="003F11A1" w:rsidP="003F11A1">
      <w:pPr>
        <w:jc w:val="both"/>
        <w:rPr>
          <w:sz w:val="22"/>
          <w:szCs w:val="22"/>
        </w:rPr>
      </w:pPr>
      <w:r w:rsidRPr="000F74DD">
        <w:rPr>
          <w:sz w:val="22"/>
          <w:szCs w:val="22"/>
        </w:rPr>
        <w:t>Работы выполняются по наряду (распоряжению) № ________________________________</w:t>
      </w:r>
    </w:p>
    <w:p w14:paraId="01B4AEB9" w14:textId="77777777" w:rsidR="003F11A1" w:rsidRPr="000F74DD" w:rsidRDefault="003F11A1" w:rsidP="003F11A1">
      <w:pPr>
        <w:jc w:val="both"/>
        <w:rPr>
          <w:sz w:val="22"/>
          <w:szCs w:val="22"/>
        </w:rPr>
      </w:pPr>
      <w:r w:rsidRPr="000F74DD">
        <w:rPr>
          <w:sz w:val="22"/>
          <w:szCs w:val="22"/>
        </w:rPr>
        <w:t>_____________________________________________________________________________</w:t>
      </w:r>
    </w:p>
    <w:p w14:paraId="0B9FA409" w14:textId="77777777" w:rsidR="003F11A1" w:rsidRPr="000F74DD" w:rsidRDefault="003F11A1" w:rsidP="003F11A1">
      <w:pPr>
        <w:jc w:val="both"/>
        <w:rPr>
          <w:sz w:val="22"/>
          <w:szCs w:val="22"/>
        </w:rPr>
      </w:pPr>
      <w:r w:rsidRPr="000F74DD">
        <w:rPr>
          <w:sz w:val="22"/>
          <w:szCs w:val="22"/>
        </w:rPr>
        <w:t>_____________________________________________________________________________</w:t>
      </w:r>
    </w:p>
    <w:p w14:paraId="0664A2ED" w14:textId="77777777" w:rsidR="003F11A1" w:rsidRPr="000F74DD" w:rsidRDefault="003F11A1" w:rsidP="003F11A1">
      <w:pPr>
        <w:rPr>
          <w:sz w:val="22"/>
          <w:szCs w:val="22"/>
        </w:rPr>
      </w:pPr>
      <w:r w:rsidRPr="000F74DD">
        <w:rPr>
          <w:sz w:val="22"/>
          <w:szCs w:val="22"/>
        </w:rPr>
        <w:t>Комиссия в составе:</w:t>
      </w:r>
    </w:p>
    <w:p w14:paraId="5DCB044D" w14:textId="77777777" w:rsidR="003F11A1" w:rsidRPr="000F74DD" w:rsidRDefault="003F11A1" w:rsidP="003F11A1">
      <w:pPr>
        <w:jc w:val="center"/>
        <w:rPr>
          <w:sz w:val="22"/>
          <w:szCs w:val="22"/>
        </w:rPr>
      </w:pPr>
      <w:r w:rsidRPr="000F74DD">
        <w:rPr>
          <w:sz w:val="22"/>
          <w:szCs w:val="22"/>
        </w:rPr>
        <w:t xml:space="preserve">                            ______________________________________________________________</w:t>
      </w:r>
    </w:p>
    <w:p w14:paraId="5070E0FB" w14:textId="77777777" w:rsidR="003F11A1" w:rsidRPr="000F74DD" w:rsidRDefault="003F11A1" w:rsidP="003F11A1">
      <w:pPr>
        <w:jc w:val="both"/>
        <w:rPr>
          <w:sz w:val="22"/>
          <w:szCs w:val="22"/>
        </w:rPr>
      </w:pPr>
      <w:r w:rsidRPr="000F74DD">
        <w:rPr>
          <w:sz w:val="22"/>
          <w:szCs w:val="22"/>
        </w:rPr>
        <w:t xml:space="preserve">                                                           (Ф.И.О. должность)</w:t>
      </w:r>
    </w:p>
    <w:p w14:paraId="1573DC6C" w14:textId="77777777" w:rsidR="003F11A1" w:rsidRPr="000F74DD" w:rsidRDefault="003F11A1" w:rsidP="003F11A1">
      <w:pPr>
        <w:jc w:val="both"/>
        <w:rPr>
          <w:sz w:val="22"/>
          <w:szCs w:val="22"/>
        </w:rPr>
      </w:pPr>
      <w:r w:rsidRPr="000F74DD">
        <w:rPr>
          <w:sz w:val="22"/>
          <w:szCs w:val="22"/>
        </w:rPr>
        <w:t xml:space="preserve">                               ______________________________________________________________</w:t>
      </w:r>
    </w:p>
    <w:p w14:paraId="18DBC98B" w14:textId="77777777" w:rsidR="003F11A1" w:rsidRPr="000F74DD" w:rsidRDefault="003F11A1" w:rsidP="003F11A1">
      <w:pPr>
        <w:jc w:val="both"/>
        <w:rPr>
          <w:sz w:val="22"/>
          <w:szCs w:val="22"/>
        </w:rPr>
      </w:pPr>
      <w:r w:rsidRPr="000F74DD">
        <w:rPr>
          <w:sz w:val="22"/>
          <w:szCs w:val="22"/>
        </w:rPr>
        <w:t xml:space="preserve">                                                            (Ф.И.О. должность)</w:t>
      </w:r>
    </w:p>
    <w:p w14:paraId="42CF96B6" w14:textId="77777777" w:rsidR="003F11A1" w:rsidRPr="000F74DD" w:rsidRDefault="003F11A1" w:rsidP="003F11A1">
      <w:pPr>
        <w:jc w:val="both"/>
        <w:rPr>
          <w:sz w:val="22"/>
          <w:szCs w:val="22"/>
        </w:rPr>
      </w:pPr>
      <w:r w:rsidRPr="000F74DD">
        <w:rPr>
          <w:sz w:val="22"/>
          <w:szCs w:val="22"/>
        </w:rPr>
        <w:t>В результате проверки установлено:</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2694"/>
      </w:tblGrid>
      <w:tr w:rsidR="003F11A1" w:rsidRPr="000F74DD" w14:paraId="7E88B0A3" w14:textId="77777777" w:rsidTr="000A13F8">
        <w:tc>
          <w:tcPr>
            <w:tcW w:w="546" w:type="dxa"/>
            <w:tcBorders>
              <w:top w:val="single" w:sz="4" w:space="0" w:color="auto"/>
              <w:left w:val="single" w:sz="4" w:space="0" w:color="auto"/>
              <w:bottom w:val="single" w:sz="4" w:space="0" w:color="auto"/>
              <w:right w:val="single" w:sz="4" w:space="0" w:color="auto"/>
            </w:tcBorders>
            <w:shd w:val="clear" w:color="auto" w:fill="auto"/>
          </w:tcPr>
          <w:p w14:paraId="30D5AD51" w14:textId="77777777" w:rsidR="003F11A1" w:rsidRPr="000F74DD" w:rsidRDefault="003F11A1" w:rsidP="000A13F8">
            <w:pPr>
              <w:jc w:val="both"/>
              <w:rPr>
                <w:sz w:val="22"/>
                <w:szCs w:val="22"/>
              </w:rPr>
            </w:pPr>
            <w:r w:rsidRPr="000F74DD">
              <w:rPr>
                <w:sz w:val="22"/>
                <w:szCs w:val="22"/>
              </w:rPr>
              <w:t>№ п/п</w:t>
            </w:r>
          </w:p>
          <w:p w14:paraId="1066D72B" w14:textId="77777777" w:rsidR="003F11A1" w:rsidRPr="000F74DD" w:rsidRDefault="003F11A1" w:rsidP="000A13F8">
            <w:pPr>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54593ED2" w14:textId="77777777" w:rsidR="003F11A1" w:rsidRPr="000F74DD" w:rsidRDefault="003F11A1" w:rsidP="000A13F8">
            <w:pPr>
              <w:jc w:val="center"/>
              <w:rPr>
                <w:sz w:val="22"/>
                <w:szCs w:val="22"/>
              </w:rPr>
            </w:pPr>
            <w:r w:rsidRPr="000F74DD">
              <w:rPr>
                <w:sz w:val="22"/>
                <w:szCs w:val="22"/>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ECBF2F3" w14:textId="77777777" w:rsidR="003F11A1" w:rsidRPr="000F74DD" w:rsidRDefault="003F11A1" w:rsidP="000A13F8">
            <w:pPr>
              <w:jc w:val="center"/>
              <w:rPr>
                <w:sz w:val="22"/>
                <w:szCs w:val="22"/>
              </w:rPr>
            </w:pPr>
            <w:r w:rsidRPr="000F74DD">
              <w:rPr>
                <w:sz w:val="22"/>
                <w:szCs w:val="22"/>
              </w:rPr>
              <w:t>Ссылка на нормативные документы/пункты из перечня нарушений, требования которых нарушены</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71344D5C" w14:textId="77777777" w:rsidR="003F11A1" w:rsidRPr="000F74DD" w:rsidRDefault="003F11A1" w:rsidP="000A13F8">
            <w:pPr>
              <w:jc w:val="center"/>
              <w:rPr>
                <w:sz w:val="22"/>
                <w:szCs w:val="22"/>
              </w:rPr>
            </w:pPr>
            <w:r w:rsidRPr="000F74DD">
              <w:rPr>
                <w:sz w:val="22"/>
                <w:szCs w:val="22"/>
              </w:rPr>
              <w:t>Ф.И.О. нарушителя,  подрядная организация</w:t>
            </w:r>
          </w:p>
        </w:tc>
      </w:tr>
      <w:tr w:rsidR="003F11A1" w:rsidRPr="000F74DD" w14:paraId="03B41129" w14:textId="77777777" w:rsidTr="000A13F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CED64E9" w14:textId="77777777" w:rsidR="003F11A1" w:rsidRPr="000F74DD" w:rsidRDefault="003F11A1" w:rsidP="000A13F8">
            <w:pPr>
              <w:jc w:val="both"/>
              <w:rPr>
                <w:sz w:val="22"/>
                <w:szCs w:val="22"/>
              </w:rPr>
            </w:pPr>
            <w:r w:rsidRPr="000F74DD">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A4516B0" w14:textId="77777777" w:rsidR="003F11A1" w:rsidRPr="000F74DD" w:rsidRDefault="003F11A1" w:rsidP="000A13F8">
            <w:pPr>
              <w:jc w:val="center"/>
              <w:rPr>
                <w:sz w:val="22"/>
                <w:szCs w:val="22"/>
              </w:rPr>
            </w:pPr>
            <w:r w:rsidRPr="000F74DD">
              <w:rPr>
                <w:sz w:val="22"/>
                <w:szCs w:val="22"/>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78421D2" w14:textId="77777777" w:rsidR="003F11A1" w:rsidRPr="000F74DD" w:rsidRDefault="003F11A1" w:rsidP="000A13F8">
            <w:pPr>
              <w:jc w:val="center"/>
              <w:rPr>
                <w:sz w:val="22"/>
                <w:szCs w:val="22"/>
              </w:rPr>
            </w:pPr>
            <w:r w:rsidRPr="000F74DD">
              <w:rPr>
                <w:sz w:val="22"/>
                <w:szCs w:val="22"/>
              </w:rPr>
              <w:t>3</w:t>
            </w:r>
          </w:p>
        </w:tc>
        <w:tc>
          <w:tcPr>
            <w:tcW w:w="2694" w:type="dxa"/>
            <w:tcBorders>
              <w:top w:val="single" w:sz="4" w:space="0" w:color="auto"/>
              <w:left w:val="single" w:sz="4" w:space="0" w:color="auto"/>
              <w:bottom w:val="single" w:sz="4" w:space="0" w:color="auto"/>
              <w:right w:val="single" w:sz="4" w:space="0" w:color="auto"/>
            </w:tcBorders>
            <w:shd w:val="clear" w:color="auto" w:fill="auto"/>
            <w:hideMark/>
          </w:tcPr>
          <w:p w14:paraId="531264DB" w14:textId="77777777" w:rsidR="003F11A1" w:rsidRPr="000F74DD" w:rsidRDefault="003F11A1" w:rsidP="000A13F8">
            <w:pPr>
              <w:jc w:val="center"/>
              <w:rPr>
                <w:sz w:val="22"/>
                <w:szCs w:val="22"/>
              </w:rPr>
            </w:pPr>
            <w:r w:rsidRPr="000F74DD">
              <w:rPr>
                <w:sz w:val="22"/>
                <w:szCs w:val="22"/>
              </w:rPr>
              <w:t>4</w:t>
            </w:r>
          </w:p>
        </w:tc>
      </w:tr>
      <w:tr w:rsidR="003F11A1" w:rsidRPr="000F74DD" w14:paraId="7E8E3F42" w14:textId="77777777" w:rsidTr="000A13F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E02FF14" w14:textId="77777777" w:rsidR="003F11A1" w:rsidRPr="000F74DD" w:rsidRDefault="003F11A1" w:rsidP="000A13F8">
            <w:pPr>
              <w:jc w:val="center"/>
              <w:rPr>
                <w:sz w:val="22"/>
                <w:szCs w:val="22"/>
              </w:rPr>
            </w:pPr>
            <w:r w:rsidRPr="000F74DD">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006A0C" w14:textId="77777777" w:rsidR="003F11A1" w:rsidRPr="000F74DD" w:rsidRDefault="003F11A1" w:rsidP="000A13F8">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EF128A5" w14:textId="77777777" w:rsidR="003F11A1" w:rsidRPr="000F74DD" w:rsidRDefault="003F11A1" w:rsidP="000A13F8">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4B13D6C" w14:textId="77777777" w:rsidR="003F11A1" w:rsidRPr="000F74DD" w:rsidRDefault="003F11A1" w:rsidP="000A13F8">
            <w:pPr>
              <w:jc w:val="both"/>
              <w:rPr>
                <w:sz w:val="22"/>
                <w:szCs w:val="22"/>
              </w:rPr>
            </w:pPr>
          </w:p>
        </w:tc>
      </w:tr>
      <w:tr w:rsidR="003F11A1" w:rsidRPr="000F74DD" w14:paraId="5D218E3E" w14:textId="77777777" w:rsidTr="000A13F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21DBDD0" w14:textId="77777777" w:rsidR="003F11A1" w:rsidRPr="000F74DD" w:rsidRDefault="003F11A1" w:rsidP="000A13F8">
            <w:pPr>
              <w:jc w:val="center"/>
              <w:rPr>
                <w:sz w:val="22"/>
                <w:szCs w:val="22"/>
              </w:rPr>
            </w:pPr>
            <w:r w:rsidRPr="000F74DD">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07B1B3" w14:textId="77777777" w:rsidR="003F11A1" w:rsidRPr="000F74DD" w:rsidRDefault="003F11A1" w:rsidP="000A13F8">
            <w:pPr>
              <w:jc w:val="both"/>
              <w:rPr>
                <w:sz w:val="22"/>
                <w:szCs w:val="22"/>
              </w:rPr>
            </w:pPr>
          </w:p>
          <w:p w14:paraId="5438F166" w14:textId="77777777" w:rsidR="003F11A1" w:rsidRPr="000F74DD" w:rsidRDefault="003F11A1" w:rsidP="000A13F8">
            <w:pPr>
              <w:jc w:val="both"/>
              <w:rPr>
                <w:sz w:val="22"/>
                <w:szCs w:val="22"/>
              </w:rPr>
            </w:pPr>
          </w:p>
          <w:p w14:paraId="2791B9F0" w14:textId="77777777" w:rsidR="003F11A1" w:rsidRPr="000F74DD" w:rsidRDefault="003F11A1" w:rsidP="000A13F8">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C96E489" w14:textId="77777777" w:rsidR="003F11A1" w:rsidRPr="000F74DD" w:rsidRDefault="003F11A1" w:rsidP="000A13F8">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3CA2606" w14:textId="77777777" w:rsidR="003F11A1" w:rsidRPr="000F74DD" w:rsidRDefault="003F11A1" w:rsidP="000A13F8">
            <w:pPr>
              <w:jc w:val="both"/>
              <w:rPr>
                <w:sz w:val="22"/>
                <w:szCs w:val="22"/>
              </w:rPr>
            </w:pPr>
          </w:p>
        </w:tc>
      </w:tr>
      <w:tr w:rsidR="003F11A1" w:rsidRPr="000F74DD" w14:paraId="09364576" w14:textId="77777777" w:rsidTr="000A13F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B5AC719" w14:textId="77777777" w:rsidR="003F11A1" w:rsidRPr="000F74DD" w:rsidRDefault="003F11A1" w:rsidP="000A13F8">
            <w:pPr>
              <w:jc w:val="center"/>
              <w:rPr>
                <w:sz w:val="22"/>
                <w:szCs w:val="22"/>
              </w:rPr>
            </w:pPr>
            <w:r w:rsidRPr="000F74DD">
              <w:rPr>
                <w:sz w:val="22"/>
                <w:szCs w:val="22"/>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94FD79" w14:textId="77777777" w:rsidR="003F11A1" w:rsidRPr="000F74DD" w:rsidRDefault="003F11A1" w:rsidP="000A13F8">
            <w:pPr>
              <w:jc w:val="both"/>
              <w:rPr>
                <w:sz w:val="22"/>
                <w:szCs w:val="22"/>
              </w:rPr>
            </w:pPr>
          </w:p>
          <w:p w14:paraId="32CCDA4F" w14:textId="77777777" w:rsidR="003F11A1" w:rsidRPr="000F74DD" w:rsidRDefault="003F11A1" w:rsidP="000A13F8">
            <w:pPr>
              <w:jc w:val="both"/>
              <w:rPr>
                <w:sz w:val="22"/>
                <w:szCs w:val="22"/>
              </w:rPr>
            </w:pPr>
          </w:p>
          <w:p w14:paraId="77DFC9E2" w14:textId="77777777" w:rsidR="003F11A1" w:rsidRPr="000F74DD" w:rsidRDefault="003F11A1" w:rsidP="000A13F8">
            <w:pPr>
              <w:jc w:val="both"/>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F50E45A" w14:textId="77777777" w:rsidR="003F11A1" w:rsidRPr="000F74DD" w:rsidRDefault="003F11A1" w:rsidP="000A13F8">
            <w:pPr>
              <w:jc w:val="both"/>
              <w:rPr>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D553746" w14:textId="77777777" w:rsidR="003F11A1" w:rsidRPr="000F74DD" w:rsidRDefault="003F11A1" w:rsidP="000A13F8">
            <w:pPr>
              <w:jc w:val="both"/>
              <w:rPr>
                <w:sz w:val="22"/>
                <w:szCs w:val="22"/>
              </w:rPr>
            </w:pPr>
          </w:p>
        </w:tc>
      </w:tr>
    </w:tbl>
    <w:p w14:paraId="021368DB" w14:textId="77777777" w:rsidR="003F11A1" w:rsidRPr="000F74DD" w:rsidRDefault="003F11A1" w:rsidP="003F11A1">
      <w:pPr>
        <w:jc w:val="both"/>
        <w:rPr>
          <w:b/>
          <w:sz w:val="22"/>
          <w:szCs w:val="22"/>
          <w:lang w:eastAsia="en-US"/>
        </w:rPr>
      </w:pPr>
      <w:r w:rsidRPr="000F74DD">
        <w:rPr>
          <w:b/>
          <w:sz w:val="22"/>
          <w:szCs w:val="22"/>
        </w:rPr>
        <w:t>Оценка и выводы по результатам проверки:</w:t>
      </w:r>
      <w:r w:rsidRPr="000F74DD">
        <w:rPr>
          <w:sz w:val="22"/>
          <w:szCs w:val="22"/>
        </w:rPr>
        <w:t xml:space="preserve">    </w:t>
      </w:r>
    </w:p>
    <w:p w14:paraId="3DAA5ABF" w14:textId="77777777" w:rsidR="003F11A1" w:rsidRPr="000F74DD" w:rsidRDefault="003F11A1" w:rsidP="003F11A1">
      <w:pPr>
        <w:jc w:val="both"/>
        <w:rPr>
          <w:sz w:val="22"/>
          <w:szCs w:val="22"/>
        </w:rPr>
      </w:pPr>
      <w:r w:rsidRPr="000F74DD">
        <w:rPr>
          <w:sz w:val="22"/>
          <w:szCs w:val="22"/>
        </w:rPr>
        <w:t xml:space="preserve"> По результатам проверки предлагается:</w:t>
      </w:r>
    </w:p>
    <w:p w14:paraId="4B682C47" w14:textId="77777777" w:rsidR="003F11A1" w:rsidRPr="000F74DD" w:rsidRDefault="003F11A1" w:rsidP="003F11A1">
      <w:pPr>
        <w:jc w:val="both"/>
        <w:rPr>
          <w:sz w:val="22"/>
          <w:szCs w:val="22"/>
        </w:rPr>
      </w:pPr>
      <w:r w:rsidRPr="000F74DD">
        <w:rPr>
          <w:sz w:val="22"/>
          <w:szCs w:val="22"/>
        </w:rPr>
        <w:t xml:space="preserve">          1.</w:t>
      </w:r>
    </w:p>
    <w:p w14:paraId="767776EE" w14:textId="77777777" w:rsidR="003F11A1" w:rsidRPr="000F74DD" w:rsidRDefault="003F11A1" w:rsidP="003F11A1">
      <w:pPr>
        <w:jc w:val="both"/>
        <w:rPr>
          <w:sz w:val="22"/>
          <w:szCs w:val="22"/>
        </w:rPr>
      </w:pPr>
      <w:r w:rsidRPr="000F74DD">
        <w:rPr>
          <w:sz w:val="22"/>
          <w:szCs w:val="22"/>
        </w:rPr>
        <w:t xml:space="preserve">          2.</w:t>
      </w:r>
    </w:p>
    <w:p w14:paraId="601A922D" w14:textId="77777777" w:rsidR="003F11A1" w:rsidRPr="000F74DD" w:rsidRDefault="003F11A1" w:rsidP="003F11A1">
      <w:pPr>
        <w:jc w:val="both"/>
        <w:rPr>
          <w:sz w:val="22"/>
          <w:szCs w:val="22"/>
        </w:rPr>
      </w:pPr>
      <w:r w:rsidRPr="000F74DD">
        <w:rPr>
          <w:sz w:val="22"/>
          <w:szCs w:val="22"/>
        </w:rPr>
        <w:t>Подписи членов комиссии:   Должность  _______________________/Ф.И.О.</w:t>
      </w:r>
    </w:p>
    <w:p w14:paraId="7666C327" w14:textId="77777777" w:rsidR="003F11A1" w:rsidRPr="000F74DD" w:rsidRDefault="003F11A1" w:rsidP="003F11A1">
      <w:pPr>
        <w:jc w:val="both"/>
        <w:rPr>
          <w:sz w:val="22"/>
          <w:szCs w:val="22"/>
        </w:rPr>
      </w:pPr>
      <w:r w:rsidRPr="000F74DD">
        <w:rPr>
          <w:sz w:val="22"/>
          <w:szCs w:val="22"/>
        </w:rPr>
        <w:t xml:space="preserve">                                                  Должность________________________/Ф.И.О.                                                    </w:t>
      </w:r>
    </w:p>
    <w:p w14:paraId="5F59A434" w14:textId="77777777" w:rsidR="003F11A1" w:rsidRPr="000F74DD" w:rsidRDefault="003F11A1" w:rsidP="003F11A1">
      <w:pPr>
        <w:jc w:val="both"/>
        <w:rPr>
          <w:sz w:val="22"/>
          <w:szCs w:val="22"/>
        </w:rPr>
      </w:pPr>
      <w:r w:rsidRPr="000F74DD">
        <w:rPr>
          <w:sz w:val="22"/>
          <w:szCs w:val="22"/>
        </w:rPr>
        <w:t xml:space="preserve">                                                  </w:t>
      </w:r>
    </w:p>
    <w:p w14:paraId="0CFD549B" w14:textId="77777777" w:rsidR="003F11A1" w:rsidRPr="000F74DD" w:rsidRDefault="003F11A1" w:rsidP="003F11A1">
      <w:pPr>
        <w:rPr>
          <w:sz w:val="22"/>
          <w:szCs w:val="22"/>
        </w:rPr>
      </w:pPr>
      <w:r w:rsidRPr="000F74DD">
        <w:rPr>
          <w:sz w:val="22"/>
          <w:szCs w:val="22"/>
        </w:rPr>
        <w:t>С актом ознакомлен и один экземпляр получил представитель Подрядной организации__________________________________________________________________</w:t>
      </w:r>
    </w:p>
    <w:p w14:paraId="6DA37F7E" w14:textId="77777777" w:rsidR="003F11A1" w:rsidRPr="000F74DD" w:rsidRDefault="003F11A1" w:rsidP="003F11A1">
      <w:pPr>
        <w:jc w:val="center"/>
        <w:rPr>
          <w:sz w:val="22"/>
          <w:szCs w:val="22"/>
        </w:rPr>
      </w:pPr>
      <w:r w:rsidRPr="000F74DD">
        <w:rPr>
          <w:sz w:val="22"/>
          <w:szCs w:val="22"/>
        </w:rPr>
        <w:t>(должность, Ф.И.О., подпись, дата)</w:t>
      </w:r>
    </w:p>
    <w:p w14:paraId="345F0607" w14:textId="77777777" w:rsidR="003F11A1" w:rsidRPr="000F74DD" w:rsidRDefault="003F11A1" w:rsidP="003F11A1">
      <w:pPr>
        <w:jc w:val="both"/>
        <w:rPr>
          <w:sz w:val="22"/>
          <w:szCs w:val="22"/>
        </w:rPr>
      </w:pPr>
    </w:p>
    <w:p w14:paraId="3C76FAC2" w14:textId="77777777" w:rsidR="003F11A1" w:rsidRPr="000F74DD" w:rsidRDefault="003F11A1" w:rsidP="003F11A1">
      <w:pPr>
        <w:jc w:val="both"/>
        <w:rPr>
          <w:sz w:val="22"/>
          <w:szCs w:val="22"/>
        </w:rPr>
      </w:pPr>
      <w:r w:rsidRPr="000F74DD">
        <w:rPr>
          <w:sz w:val="22"/>
          <w:szCs w:val="22"/>
        </w:rPr>
        <w:t>(В случае отказа представителя Подрядной организации об ознакомлении с актом):</w:t>
      </w:r>
    </w:p>
    <w:p w14:paraId="3B7EB181" w14:textId="77777777" w:rsidR="003F11A1" w:rsidRPr="000F74DD" w:rsidRDefault="003F11A1" w:rsidP="003F11A1">
      <w:pPr>
        <w:jc w:val="both"/>
        <w:rPr>
          <w:sz w:val="22"/>
          <w:szCs w:val="22"/>
        </w:rPr>
      </w:pPr>
      <w:r w:rsidRPr="000F74DD">
        <w:rPr>
          <w:sz w:val="22"/>
          <w:szCs w:val="22"/>
        </w:rPr>
        <w:t>От подписи об ознакомлении с настоящим актом отказался.</w:t>
      </w:r>
    </w:p>
    <w:p w14:paraId="066C7137" w14:textId="77777777" w:rsidR="003F11A1" w:rsidRPr="000F74DD" w:rsidRDefault="003F11A1" w:rsidP="003F11A1">
      <w:pPr>
        <w:jc w:val="both"/>
        <w:rPr>
          <w:sz w:val="22"/>
          <w:szCs w:val="22"/>
        </w:rPr>
      </w:pPr>
      <w:r w:rsidRPr="000F74DD">
        <w:rPr>
          <w:sz w:val="22"/>
          <w:szCs w:val="22"/>
        </w:rPr>
        <w:t>Обстоятельства, причины отказа:__________________________________________</w:t>
      </w:r>
    </w:p>
    <w:p w14:paraId="09400C2C" w14:textId="77777777" w:rsidR="003F11A1" w:rsidRPr="000F74DD" w:rsidRDefault="003F11A1" w:rsidP="003F11A1">
      <w:pPr>
        <w:jc w:val="both"/>
        <w:rPr>
          <w:sz w:val="22"/>
          <w:szCs w:val="22"/>
        </w:rPr>
      </w:pPr>
      <w:r w:rsidRPr="000F74DD">
        <w:rPr>
          <w:sz w:val="22"/>
          <w:szCs w:val="22"/>
        </w:rPr>
        <w:t>Подписи членов комиссии:   Должность  _______________________/Ф.И.О.</w:t>
      </w:r>
    </w:p>
    <w:p w14:paraId="791FA882" w14:textId="77777777" w:rsidR="003F11A1" w:rsidRDefault="003F11A1" w:rsidP="003F11A1">
      <w:pPr>
        <w:jc w:val="both"/>
        <w:rPr>
          <w:sz w:val="23"/>
          <w:szCs w:val="23"/>
        </w:rPr>
      </w:pPr>
      <w:r w:rsidRPr="000F74DD">
        <w:rPr>
          <w:sz w:val="22"/>
          <w:szCs w:val="22"/>
        </w:rPr>
        <w:t xml:space="preserve">                                                 Должность________________________/Ф.И.О.</w:t>
      </w:r>
      <w:r w:rsidRPr="004E2FB0">
        <w:rPr>
          <w:sz w:val="23"/>
          <w:szCs w:val="23"/>
        </w:rPr>
        <w:t xml:space="preserve">                    </w:t>
      </w:r>
      <w:r>
        <w:rPr>
          <w:sz w:val="23"/>
          <w:szCs w:val="23"/>
        </w:rPr>
        <w:t xml:space="preserve">   </w:t>
      </w:r>
    </w:p>
    <w:p w14:paraId="4E9069BA" w14:textId="77777777" w:rsidR="003F11A1" w:rsidRDefault="003F11A1" w:rsidP="003F11A1">
      <w:pPr>
        <w:jc w:val="right"/>
        <w:rPr>
          <w:b/>
          <w:sz w:val="22"/>
          <w:szCs w:val="22"/>
        </w:rPr>
      </w:pPr>
    </w:p>
    <w:p w14:paraId="1534F0FF" w14:textId="77777777" w:rsidR="003F11A1" w:rsidRPr="001E425D" w:rsidRDefault="003F11A1" w:rsidP="003F11A1">
      <w:pPr>
        <w:rPr>
          <w:szCs w:val="22"/>
        </w:rPr>
      </w:pPr>
    </w:p>
    <w:tbl>
      <w:tblPr>
        <w:tblW w:w="0" w:type="auto"/>
        <w:tblBorders>
          <w:insideH w:val="nil"/>
          <w:insideV w:val="nil"/>
        </w:tblBorders>
        <w:tblLook w:val="04A0" w:firstRow="1" w:lastRow="0" w:firstColumn="1" w:lastColumn="0" w:noHBand="0" w:noVBand="1"/>
      </w:tblPr>
      <w:tblGrid>
        <w:gridCol w:w="4866"/>
        <w:gridCol w:w="4915"/>
      </w:tblGrid>
      <w:tr w:rsidR="003F11A1" w:rsidRPr="001E425D" w14:paraId="275C16C1" w14:textId="77777777" w:rsidTr="000A13F8">
        <w:tc>
          <w:tcPr>
            <w:tcW w:w="4998" w:type="dxa"/>
            <w:tcBorders>
              <w:top w:val="nil"/>
              <w:left w:val="nil"/>
              <w:bottom w:val="nil"/>
              <w:right w:val="nil"/>
            </w:tcBorders>
          </w:tcPr>
          <w:p w14:paraId="2B0E13BF" w14:textId="77777777" w:rsidR="003F11A1" w:rsidRPr="001E425D" w:rsidRDefault="003F11A1" w:rsidP="000A13F8">
            <w:pPr>
              <w:tabs>
                <w:tab w:val="left" w:pos="7056"/>
              </w:tabs>
              <w:suppressAutoHyphens/>
              <w:jc w:val="right"/>
              <w:rPr>
                <w:sz w:val="22"/>
                <w:szCs w:val="22"/>
              </w:rPr>
            </w:pPr>
          </w:p>
        </w:tc>
        <w:tc>
          <w:tcPr>
            <w:tcW w:w="4999" w:type="dxa"/>
            <w:tcBorders>
              <w:top w:val="nil"/>
              <w:left w:val="nil"/>
              <w:bottom w:val="nil"/>
              <w:right w:val="nil"/>
            </w:tcBorders>
          </w:tcPr>
          <w:p w14:paraId="56184733" w14:textId="03A0E3B9" w:rsidR="003F11A1" w:rsidRPr="001E425D" w:rsidRDefault="003F11A1" w:rsidP="000A13F8">
            <w:pPr>
              <w:shd w:val="clear" w:color="auto" w:fill="FFFFFF"/>
              <w:tabs>
                <w:tab w:val="left" w:pos="7056"/>
              </w:tabs>
              <w:suppressAutoHyphens/>
              <w:jc w:val="right"/>
              <w:rPr>
                <w:sz w:val="22"/>
                <w:szCs w:val="22"/>
              </w:rPr>
            </w:pPr>
            <w:r w:rsidRPr="001E425D">
              <w:rPr>
                <w:sz w:val="22"/>
                <w:szCs w:val="22"/>
              </w:rPr>
              <w:t>Приложение № 4</w:t>
            </w:r>
          </w:p>
          <w:p w14:paraId="7C704DEF" w14:textId="77777777" w:rsidR="003F11A1" w:rsidRPr="001E425D" w:rsidRDefault="003F11A1" w:rsidP="000A13F8">
            <w:pPr>
              <w:shd w:val="clear" w:color="auto" w:fill="FFFFFF"/>
              <w:tabs>
                <w:tab w:val="left" w:pos="7056"/>
              </w:tabs>
              <w:suppressAutoHyphens/>
              <w:jc w:val="right"/>
              <w:rPr>
                <w:sz w:val="22"/>
                <w:szCs w:val="22"/>
              </w:rPr>
            </w:pPr>
            <w:r w:rsidRPr="001E425D">
              <w:rPr>
                <w:sz w:val="22"/>
                <w:szCs w:val="22"/>
              </w:rPr>
              <w:t>к договору №________</w:t>
            </w:r>
          </w:p>
          <w:p w14:paraId="7B6AC4EE" w14:textId="7A46C531" w:rsidR="003F11A1" w:rsidRPr="001E425D" w:rsidRDefault="003F11A1" w:rsidP="000A13F8">
            <w:pPr>
              <w:tabs>
                <w:tab w:val="left" w:pos="7056"/>
              </w:tabs>
              <w:suppressAutoHyphens/>
              <w:jc w:val="right"/>
              <w:rPr>
                <w:sz w:val="22"/>
                <w:szCs w:val="22"/>
              </w:rPr>
            </w:pPr>
            <w:r w:rsidRPr="001E425D">
              <w:rPr>
                <w:sz w:val="22"/>
                <w:szCs w:val="22"/>
              </w:rPr>
              <w:t>от «_</w:t>
            </w:r>
            <w:proofErr w:type="gramStart"/>
            <w:r w:rsidRPr="001E425D">
              <w:rPr>
                <w:sz w:val="22"/>
                <w:szCs w:val="22"/>
              </w:rPr>
              <w:t>_»_</w:t>
            </w:r>
            <w:proofErr w:type="gramEnd"/>
            <w:r w:rsidRPr="001E425D">
              <w:rPr>
                <w:sz w:val="22"/>
                <w:szCs w:val="22"/>
              </w:rPr>
              <w:t>_______</w:t>
            </w:r>
            <w:r w:rsidR="002267C0">
              <w:rPr>
                <w:sz w:val="22"/>
                <w:szCs w:val="22"/>
              </w:rPr>
              <w:t>2024</w:t>
            </w:r>
            <w:r w:rsidRPr="001E425D">
              <w:rPr>
                <w:sz w:val="22"/>
                <w:szCs w:val="22"/>
              </w:rPr>
              <w:t xml:space="preserve"> г.</w:t>
            </w:r>
          </w:p>
          <w:p w14:paraId="4A11C915" w14:textId="77777777" w:rsidR="003F11A1" w:rsidRPr="001E425D" w:rsidRDefault="003F11A1" w:rsidP="000A13F8">
            <w:pPr>
              <w:tabs>
                <w:tab w:val="left" w:pos="7056"/>
              </w:tabs>
              <w:suppressAutoHyphens/>
              <w:jc w:val="right"/>
              <w:rPr>
                <w:sz w:val="22"/>
                <w:szCs w:val="22"/>
              </w:rPr>
            </w:pPr>
          </w:p>
        </w:tc>
      </w:tr>
    </w:tbl>
    <w:p w14:paraId="6D3DEEF5" w14:textId="77777777" w:rsidR="00C83E34" w:rsidRDefault="00C83E34" w:rsidP="003F11A1">
      <w:pPr>
        <w:autoSpaceDE w:val="0"/>
        <w:autoSpaceDN w:val="0"/>
        <w:adjustRightInd w:val="0"/>
        <w:jc w:val="center"/>
        <w:rPr>
          <w:b/>
          <w:bCs/>
          <w:sz w:val="22"/>
          <w:szCs w:val="22"/>
        </w:rPr>
      </w:pPr>
    </w:p>
    <w:p w14:paraId="326AD155" w14:textId="77777777" w:rsidR="00C83E34" w:rsidRDefault="00C83E34" w:rsidP="003F11A1">
      <w:pPr>
        <w:autoSpaceDE w:val="0"/>
        <w:autoSpaceDN w:val="0"/>
        <w:adjustRightInd w:val="0"/>
        <w:jc w:val="center"/>
        <w:rPr>
          <w:b/>
          <w:bCs/>
          <w:sz w:val="22"/>
          <w:szCs w:val="22"/>
        </w:rPr>
      </w:pPr>
    </w:p>
    <w:p w14:paraId="12E1A1B7" w14:textId="16A0D07C" w:rsidR="003F11A1" w:rsidRPr="001E425D" w:rsidRDefault="003F11A1" w:rsidP="003F11A1">
      <w:pPr>
        <w:autoSpaceDE w:val="0"/>
        <w:autoSpaceDN w:val="0"/>
        <w:adjustRightInd w:val="0"/>
        <w:jc w:val="center"/>
        <w:rPr>
          <w:b/>
          <w:bCs/>
          <w:sz w:val="22"/>
          <w:szCs w:val="22"/>
        </w:rPr>
      </w:pPr>
      <w:r w:rsidRPr="001E425D">
        <w:rPr>
          <w:b/>
          <w:bCs/>
          <w:sz w:val="22"/>
          <w:szCs w:val="22"/>
        </w:rPr>
        <w:t>СОГЛАШЕНИЕ О СОБЛЮДЕНИИ ИСПОЛНИТЕЛЕМ ТРЕБОВАНИЙ В ОБЛАСТИ</w:t>
      </w:r>
    </w:p>
    <w:p w14:paraId="75059469" w14:textId="77777777" w:rsidR="003F11A1" w:rsidRPr="001E425D" w:rsidRDefault="003F11A1" w:rsidP="003F11A1">
      <w:pPr>
        <w:autoSpaceDE w:val="0"/>
        <w:autoSpaceDN w:val="0"/>
        <w:adjustRightInd w:val="0"/>
        <w:jc w:val="center"/>
        <w:rPr>
          <w:b/>
          <w:bCs/>
          <w:sz w:val="22"/>
          <w:szCs w:val="22"/>
        </w:rPr>
      </w:pPr>
      <w:r w:rsidRPr="001E425D">
        <w:rPr>
          <w:b/>
          <w:bCs/>
          <w:sz w:val="22"/>
          <w:szCs w:val="22"/>
        </w:rPr>
        <w:t>АНТИТЕРРОРИСТИЧЕСКОЙ БЕЗОПАСНОСТИ</w:t>
      </w:r>
    </w:p>
    <w:p w14:paraId="721B836B" w14:textId="77777777" w:rsidR="003F11A1" w:rsidRPr="001E425D" w:rsidRDefault="003F11A1" w:rsidP="003F11A1">
      <w:pPr>
        <w:autoSpaceDE w:val="0"/>
        <w:autoSpaceDN w:val="0"/>
        <w:adjustRightInd w:val="0"/>
        <w:jc w:val="center"/>
        <w:rPr>
          <w:b/>
          <w:bCs/>
          <w:sz w:val="22"/>
          <w:szCs w:val="22"/>
        </w:rPr>
      </w:pPr>
      <w:r w:rsidRPr="001E425D">
        <w:rPr>
          <w:b/>
          <w:bCs/>
          <w:sz w:val="22"/>
          <w:szCs w:val="22"/>
        </w:rPr>
        <w:t>Термины</w:t>
      </w:r>
    </w:p>
    <w:p w14:paraId="248D82B4"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Акт незаконного вмешательства – противоправное действие (бездействие), в том числе террористический акт или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w:t>
      </w:r>
    </w:p>
    <w:p w14:paraId="63DBFD58"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xml:space="preserve">Потенциально опасные участки объекта Заказчика – территориально выделенные зоны (участки), конструктивные и технологические элементы объекта Заказчика, на которых используются, производятся, перерабатываются, хранятся, эксплуатируются, транспортируются  или уничтожаются радиоактивные, </w:t>
      </w:r>
      <w:proofErr w:type="spellStart"/>
      <w:r w:rsidRPr="001E425D">
        <w:rPr>
          <w:sz w:val="22"/>
          <w:szCs w:val="22"/>
        </w:rPr>
        <w:t>взрыво</w:t>
      </w:r>
      <w:proofErr w:type="spellEnd"/>
      <w:r w:rsidRPr="001E425D">
        <w:rPr>
          <w:sz w:val="22"/>
          <w:szCs w:val="22"/>
        </w:rPr>
        <w:t>-, пожароопасные и опасные химические и биологические вещества, а также гидротехнические и иные сооружения, аварии на которых, в том числе в результате совершения акта незаконного вмешательства, могут привести к возникновению чрезвычайных ситуаций с опасными социально-экономическими последствиями.</w:t>
      </w:r>
    </w:p>
    <w:p w14:paraId="0992FD87" w14:textId="77777777" w:rsidR="003F11A1" w:rsidRPr="001E425D" w:rsidRDefault="003F11A1" w:rsidP="003F11A1">
      <w:pPr>
        <w:autoSpaceDE w:val="0"/>
        <w:autoSpaceDN w:val="0"/>
        <w:adjustRightInd w:val="0"/>
        <w:ind w:firstLine="709"/>
        <w:jc w:val="both"/>
        <w:rPr>
          <w:sz w:val="22"/>
          <w:szCs w:val="22"/>
        </w:rPr>
      </w:pPr>
    </w:p>
    <w:p w14:paraId="6714CE60" w14:textId="77777777" w:rsidR="003F11A1" w:rsidRPr="001E425D" w:rsidRDefault="003F11A1" w:rsidP="003F11A1">
      <w:pPr>
        <w:autoSpaceDE w:val="0"/>
        <w:autoSpaceDN w:val="0"/>
        <w:adjustRightInd w:val="0"/>
        <w:jc w:val="center"/>
        <w:rPr>
          <w:b/>
          <w:bCs/>
          <w:sz w:val="22"/>
          <w:szCs w:val="22"/>
        </w:rPr>
      </w:pPr>
      <w:r w:rsidRPr="001E425D">
        <w:rPr>
          <w:b/>
          <w:bCs/>
          <w:sz w:val="22"/>
          <w:szCs w:val="22"/>
        </w:rPr>
        <w:t>1. Основные положения</w:t>
      </w:r>
    </w:p>
    <w:p w14:paraId="243E2AC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1.1. Исполнитель несет ответственность за соблюдение своими работниками, а также привлеченными Исполнителем соисполнителями антитеррористического законодательства, нормативно-правовых актов (НПА) об антитеррористической безопасности, Федерального закона от 21.07.2011 № 256-ФЗ «О безопасности объектов топливно-энергетического комплекса», пропускном и внутриобъектовом режиме, персональных данных. При этом ответственность за ненадлежащее исполнение обязательств соисполнителями по настоящему Соглашению полностью возлагается на Исполнителя, включая оплату штрафных санкций, предусмотренных настоящим Соглашением.</w:t>
      </w:r>
    </w:p>
    <w:p w14:paraId="7FFB7EA3"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1.2. Исполнитель несет ответственность за соблюдение своими работниками, а также привлеченными Исполнителем соисполнителями требований локальных нормативных актов Заказчика (ЛНА):</w:t>
      </w:r>
    </w:p>
    <w:p w14:paraId="6E362075" w14:textId="4317D086" w:rsidR="003F11A1" w:rsidRPr="001E425D" w:rsidRDefault="003F11A1" w:rsidP="003F11A1">
      <w:pPr>
        <w:autoSpaceDE w:val="0"/>
        <w:autoSpaceDN w:val="0"/>
        <w:adjustRightInd w:val="0"/>
        <w:ind w:firstLine="709"/>
        <w:jc w:val="both"/>
        <w:rPr>
          <w:sz w:val="22"/>
          <w:szCs w:val="22"/>
        </w:rPr>
      </w:pPr>
      <w:r w:rsidRPr="001E425D">
        <w:rPr>
          <w:sz w:val="22"/>
          <w:szCs w:val="22"/>
        </w:rPr>
        <w:t xml:space="preserve">- СТП 001.004.032 -2016 Пропускной и внутриобъектовый режимы в </w:t>
      </w:r>
      <w:r w:rsidR="002267C0">
        <w:rPr>
          <w:sz w:val="22"/>
          <w:szCs w:val="22"/>
        </w:rPr>
        <w:t>АО «ИЭСК</w:t>
      </w:r>
      <w:r w:rsidRPr="001E425D">
        <w:rPr>
          <w:sz w:val="22"/>
          <w:szCs w:val="22"/>
        </w:rPr>
        <w:t>;</w:t>
      </w:r>
    </w:p>
    <w:p w14:paraId="2D88226A"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СТП 001.004.005 -2014 Политика в отношении обработки персональных данных;</w:t>
      </w:r>
    </w:p>
    <w:p w14:paraId="5A9D045D"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СТП 001.004.008 -2013 О защите персональных данных.</w:t>
      </w:r>
    </w:p>
    <w:p w14:paraId="54BD450B"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Перечень приведенных в настоящем Соглашении локальных нормативных актов в области антитеррористической безопасности (АТБ) Заказчика может быть дополнен, а их требования изменяться. Все вновь утвержденные локальные нормативные акты и планы мероприятий в области АТБ Заказчика обязательны для выполнения Исполнителем и его соисполнителями.</w:t>
      </w:r>
    </w:p>
    <w:p w14:paraId="7C0E87FE"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1.3. Выполнение локальных нормативных актов Заказчика по АТБ обязательно для Исполнителя и Соисполнителей.</w:t>
      </w:r>
    </w:p>
    <w:p w14:paraId="548402AC"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1.4. В случае нарушения Исполнителем и/или его Соисполнителем действующего законодательства (п. 1.1. настоящего соглашения), либо локальных нормативных актов Заказчика (п. 1.2. настоящего соглашения) а также совершения противоправного действия (бездействия), покушение на его совершение, угрожающее безопасному функционированию объекта Заказчика, повлекшее за собой причинение вреда жизни и здоровью людей, повреждение или уничтожение имущества либо создавшее угрозу наступления таких последствий, далее вместе именуемые «правила в области АТБ», Заказчик вправе в одностороннем внесудебном порядке расторгнуть Договор. Договор считается расторгнутым в день получения Уведомления о расторжении договора Исполнителем.</w:t>
      </w:r>
    </w:p>
    <w:p w14:paraId="676773CC"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1.5. Руководитель Исполнителя обязан ознакомить с настоящим Соглашением своих работников, а также привлекаемых Соисполнителей.</w:t>
      </w:r>
    </w:p>
    <w:p w14:paraId="06D247DB"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1.6. Заказчик оставляет за собой право проводить контрольные проверки соблюдения требований п.1.1.- 1.3.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4C1B61DE" w14:textId="77777777" w:rsidR="003F11A1" w:rsidRPr="001E425D" w:rsidRDefault="003F11A1" w:rsidP="003F11A1">
      <w:pPr>
        <w:autoSpaceDE w:val="0"/>
        <w:autoSpaceDN w:val="0"/>
        <w:adjustRightInd w:val="0"/>
        <w:ind w:firstLine="709"/>
        <w:jc w:val="both"/>
        <w:rPr>
          <w:sz w:val="22"/>
          <w:szCs w:val="22"/>
        </w:rPr>
      </w:pPr>
    </w:p>
    <w:p w14:paraId="51865C29" w14:textId="77777777" w:rsidR="003F11A1" w:rsidRPr="001E425D" w:rsidRDefault="003F11A1" w:rsidP="003F11A1">
      <w:pPr>
        <w:autoSpaceDE w:val="0"/>
        <w:autoSpaceDN w:val="0"/>
        <w:adjustRightInd w:val="0"/>
        <w:ind w:firstLine="709"/>
        <w:jc w:val="both"/>
        <w:rPr>
          <w:sz w:val="22"/>
          <w:szCs w:val="22"/>
        </w:rPr>
      </w:pPr>
    </w:p>
    <w:p w14:paraId="2A8A7AEB"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2. Основные требования в области антитеррористической безопасности</w:t>
      </w:r>
    </w:p>
    <w:p w14:paraId="1D9A6409" w14:textId="77777777" w:rsidR="003F11A1" w:rsidRPr="001E425D" w:rsidRDefault="003F11A1" w:rsidP="003F11A1">
      <w:pPr>
        <w:autoSpaceDE w:val="0"/>
        <w:autoSpaceDN w:val="0"/>
        <w:adjustRightInd w:val="0"/>
        <w:ind w:firstLine="709"/>
        <w:jc w:val="both"/>
        <w:rPr>
          <w:sz w:val="22"/>
          <w:szCs w:val="22"/>
        </w:rPr>
      </w:pPr>
      <w:r w:rsidRPr="001E425D">
        <w:rPr>
          <w:sz w:val="22"/>
          <w:szCs w:val="22"/>
        </w:rPr>
        <w:lastRenderedPageBreak/>
        <w:t>2.1. Исполнитель (и привлекаемый им Соисполнитель) обязан иметь все предусмотренные законодательством разрешительные документы на осуществляемые им виды деятельности. В случае привлечения Соисполнителей, Исполнитель обязан письменно уведомить об этом Заказчика. Исполнитель в полном объеме несет ответственность за безопасное выполнение работ Соисполнителем.</w:t>
      </w:r>
    </w:p>
    <w:p w14:paraId="46FC7EDE"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2.2. Исполнитель обязан:</w:t>
      </w:r>
    </w:p>
    <w:p w14:paraId="5F9BDD11"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2.2.1. При подаче заявки на участие в процедуре закупки, предоставить следующие</w:t>
      </w:r>
    </w:p>
    <w:p w14:paraId="797CCDE2"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сведения о персонале в составе конкурсной документации:</w:t>
      </w:r>
    </w:p>
    <w:p w14:paraId="43F348D8"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списки лиц, официально трудоустроенных на момент подачи заявки, силами которых предполагается выполнение работ;</w:t>
      </w:r>
    </w:p>
    <w:p w14:paraId="673E561E"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заверенные копии паспортов, трудовых договоров с Исполнителем, разрешения на работу для иностранных граждан.</w:t>
      </w:r>
    </w:p>
    <w:p w14:paraId="5D7A99F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2.3. При заключении договора:</w:t>
      </w:r>
    </w:p>
    <w:p w14:paraId="43713CC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приложить к договору полный список работников Исполнителя/Соисполнителя,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A353991"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предоставить справку об отсутствии судимости в течение тридцати календарных дней с момента заключения договора на всех работников Исполнителя/Соисполнителя, допускаемых на объект;</w:t>
      </w:r>
    </w:p>
    <w:p w14:paraId="16EE4E03"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согласовать с Заказчиком изменения списка лиц, привлекаемых для выполнения работ.</w:t>
      </w:r>
    </w:p>
    <w:p w14:paraId="4F3396DD"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2.4. Представители Исполнителя в области АТБ, работники Исполнителя и Соисполнителя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 Персонал Исполнителя/Соисполнителя до начала работ должен пройти вводный и первичный инструктажи по АТБ.</w:t>
      </w:r>
    </w:p>
    <w:p w14:paraId="092F8AF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2.5. Исполнитель и Соисполнители,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FF29757"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2.6. Исполнителю запрещается:</w:t>
      </w:r>
    </w:p>
    <w:p w14:paraId="18A4E99B"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допускать к работе работников с признаками алкогольного, наркотического или токсического опьянения;</w:t>
      </w:r>
    </w:p>
    <w:p w14:paraId="09A2A2AC"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F475F46"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самовольно изменять условия, последовательность и объем работ;</w:t>
      </w:r>
    </w:p>
    <w:p w14:paraId="301EE283"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BE48C84"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без необходимости находиться на действующих установках, в производственных помещениях Заказчика;</w:t>
      </w:r>
    </w:p>
    <w:p w14:paraId="79EF5E0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курить вне отведенных для этого мест;</w:t>
      </w:r>
    </w:p>
    <w:p w14:paraId="6EF6DD40"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размещать или утилизировать любые виды отходов вне отведенных мест;</w:t>
      </w:r>
    </w:p>
    <w:p w14:paraId="0F92CEC6"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выполнять по собственной инициативе на территории Заказчика работы, не согласованные с Заказчиком.</w:t>
      </w:r>
    </w:p>
    <w:p w14:paraId="0E133269"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3. Отдельные требования</w:t>
      </w:r>
    </w:p>
    <w:p w14:paraId="1181ADA1"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3.1. Исполнитель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Исполнителем.</w:t>
      </w:r>
    </w:p>
    <w:p w14:paraId="36EEB7E8" w14:textId="77777777" w:rsidR="003F11A1" w:rsidRPr="001E425D" w:rsidRDefault="003F11A1" w:rsidP="003F11A1">
      <w:pPr>
        <w:autoSpaceDE w:val="0"/>
        <w:autoSpaceDN w:val="0"/>
        <w:adjustRightInd w:val="0"/>
        <w:ind w:firstLine="709"/>
        <w:jc w:val="both"/>
        <w:rPr>
          <w:sz w:val="22"/>
          <w:szCs w:val="22"/>
        </w:rPr>
      </w:pPr>
    </w:p>
    <w:p w14:paraId="7F11FE84"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4. Осведомленность</w:t>
      </w:r>
    </w:p>
    <w:p w14:paraId="705E19D7"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4.1. На момент заключения Договора, Исполнитель ознакомлен с ЛНА Заказчика, в части, относящейся к деятельности Исполнителя, предусмотренными п.1.1 и 1.2 настоящего Соглашения.</w:t>
      </w:r>
    </w:p>
    <w:p w14:paraId="6512521A"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xml:space="preserve">4.2. 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официальном сайте Заказчика по ссылке: </w:t>
      </w:r>
      <w:hyperlink r:id="rId29" w:history="1">
        <w:r w:rsidRPr="001E425D">
          <w:rPr>
            <w:rStyle w:val="ab"/>
            <w:sz w:val="22"/>
            <w:szCs w:val="22"/>
          </w:rPr>
          <w:t>http://www.irk-esk.ru/</w:t>
        </w:r>
      </w:hyperlink>
      <w:r w:rsidRPr="001E425D">
        <w:rPr>
          <w:sz w:val="22"/>
          <w:szCs w:val="22"/>
        </w:rPr>
        <w:t>.</w:t>
      </w:r>
    </w:p>
    <w:p w14:paraId="0AE4992C"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4.3. С целью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7ED4EBC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4.4. Исполнитель обязан ознакомить своих работников, а также работников соисполнителей, привлекаемых Исполнителем, с требованиями настоящего Соглашения и ЛНА Заказчика в области АТБ.</w:t>
      </w:r>
    </w:p>
    <w:p w14:paraId="4965ED03" w14:textId="77777777" w:rsidR="003F11A1" w:rsidRPr="001E425D" w:rsidRDefault="003F11A1" w:rsidP="003F11A1">
      <w:pPr>
        <w:autoSpaceDE w:val="0"/>
        <w:autoSpaceDN w:val="0"/>
        <w:adjustRightInd w:val="0"/>
        <w:ind w:firstLine="709"/>
        <w:jc w:val="both"/>
        <w:rPr>
          <w:sz w:val="22"/>
          <w:szCs w:val="22"/>
        </w:rPr>
      </w:pPr>
    </w:p>
    <w:p w14:paraId="66425D16" w14:textId="77777777" w:rsidR="003F11A1" w:rsidRPr="001E425D" w:rsidRDefault="003F11A1" w:rsidP="003F11A1">
      <w:pPr>
        <w:autoSpaceDE w:val="0"/>
        <w:autoSpaceDN w:val="0"/>
        <w:adjustRightInd w:val="0"/>
        <w:ind w:firstLine="709"/>
        <w:jc w:val="both"/>
        <w:rPr>
          <w:sz w:val="22"/>
          <w:szCs w:val="22"/>
        </w:rPr>
      </w:pPr>
    </w:p>
    <w:p w14:paraId="1AF9FC65"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5. Порядок взаимодействия Заказчика и Исполнителя</w:t>
      </w:r>
    </w:p>
    <w:p w14:paraId="03547BA6" w14:textId="42FD1416" w:rsidR="003F11A1" w:rsidRPr="001E425D" w:rsidRDefault="003F11A1" w:rsidP="003F11A1">
      <w:pPr>
        <w:autoSpaceDE w:val="0"/>
        <w:autoSpaceDN w:val="0"/>
        <w:adjustRightInd w:val="0"/>
        <w:ind w:firstLine="709"/>
        <w:jc w:val="both"/>
        <w:rPr>
          <w:sz w:val="22"/>
          <w:szCs w:val="22"/>
        </w:rPr>
      </w:pPr>
      <w:r w:rsidRPr="001E425D">
        <w:rPr>
          <w:sz w:val="22"/>
          <w:szCs w:val="22"/>
        </w:rPr>
        <w:t xml:space="preserve">5.1. Заказчик совместно с представителем Исполнителя, ведущим работы на объектах </w:t>
      </w:r>
      <w:r w:rsidR="002267C0">
        <w:rPr>
          <w:sz w:val="22"/>
          <w:szCs w:val="22"/>
        </w:rPr>
        <w:t>АО «ИЭСК</w:t>
      </w:r>
      <w:r w:rsidRPr="001E425D">
        <w:rPr>
          <w:sz w:val="22"/>
          <w:szCs w:val="22"/>
        </w:rPr>
        <w:t xml:space="preserve">, в сроки, установленные руководством </w:t>
      </w:r>
      <w:r w:rsidR="002267C0">
        <w:rPr>
          <w:sz w:val="22"/>
          <w:szCs w:val="22"/>
        </w:rPr>
        <w:t>АО «ИЭСК</w:t>
      </w:r>
      <w:r w:rsidRPr="001E425D">
        <w:rPr>
          <w:sz w:val="22"/>
          <w:szCs w:val="22"/>
        </w:rPr>
        <w:t xml:space="preserve">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Соисполнителем в области АТБ.</w:t>
      </w:r>
    </w:p>
    <w:p w14:paraId="5B183152"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5.2. В случае обнаружения Заказчиком на объекте факта нарушения работниками Исполнителя (Соисполнителя) требований АТБ,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A290277"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6. Ответственность Исполнителя</w:t>
      </w:r>
    </w:p>
    <w:p w14:paraId="22505A63"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6.1. За нарушение требований настоящего Соглашения Исполнитель несет ответственность, предусмотренную действующим законодательством и настоящим Соглашением.</w:t>
      </w:r>
    </w:p>
    <w:p w14:paraId="7FA8428E"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6.2. Исполнитель возмещает Заказчику все понесенные Заказчиком расходы на устранение последствий происшествий, произошедшие по вине Исполнителя или Соисполнителя, привлеченного Исполнителем.</w:t>
      </w:r>
    </w:p>
    <w:p w14:paraId="750E436F"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 xml:space="preserve">6.3. </w:t>
      </w:r>
      <w:proofErr w:type="spellStart"/>
      <w:r w:rsidRPr="001E425D">
        <w:rPr>
          <w:sz w:val="22"/>
          <w:szCs w:val="22"/>
        </w:rPr>
        <w:t>Исполниель</w:t>
      </w:r>
      <w:proofErr w:type="spellEnd"/>
      <w:r w:rsidRPr="001E425D">
        <w:rPr>
          <w:sz w:val="22"/>
          <w:szCs w:val="22"/>
        </w:rPr>
        <w:t xml:space="preserve"> обязуется выплатить Заказчику штраф в размере, установленном в Протоколе о нарушении требований норм АТБ, в соответствии со шкалой штрафных санкций (Таблица 1 раздел 8 настоящего соглашения).</w:t>
      </w:r>
    </w:p>
    <w:p w14:paraId="3F3DF149"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6.4. Сотрудник охраны объекта, либо работник Заказчика, уполномоченный в области АТБ, обнаруживший факт нарушения Исполнителем и/или Соисполнителем правил в области АТБ в месте совершения нарушения или в помещении службы охраны, в присутствии представителя Исполнителя и/или Соисполнителя (в случае допущения нарушения Соисполнителя) составляет Акт о нарушении требований АТБ Исполнителем при выполнении работ (Акт о нарушении). Акт о нарушении составляется сотрудником охраны объекта Заказчика с участием представителей Заказчика и Исполнителя/Соисполнителя.</w:t>
      </w:r>
    </w:p>
    <w:p w14:paraId="465E5004"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В случае отказа представителя Исполнителя/Соисполнителя от участия в составлении Акта, в Акте делается соответствующая отметка. При этом при составлении Акта о нарушении рекомендовано участие уполномоченного представителя Заказчика в области АТБ.</w:t>
      </w:r>
    </w:p>
    <w:p w14:paraId="2B3082C5"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6.5. Размер штрафа за нарушение правил в области АТБ, если иное не определено Шкалой штрафов (Таблица 1 раздел 8 настоящего соглашения) составляет 5000 (пять тысяч) рублей.</w:t>
      </w:r>
    </w:p>
    <w:p w14:paraId="7F1586D2"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6.6. Штрафные санкции, предъявленные государственными надзорными органами Заказчику в результате действий Исполнителя или Соисполнителя, привлеченного Исполнителем, возмещаются Исполнителем.</w:t>
      </w:r>
    </w:p>
    <w:p w14:paraId="77E21C86"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6.7. Оплата Исполнителем штрафных санкций производится в течение 10 рабочих дней с момента направления Заказчиком в адрес Претензии о нарушении Исполнителем требований в области АТБ и выставления счета, путем перечисления денежных средств на расчетный счет Заказчика, или, по согласованию сторон, путем зачета взаимных требований.</w:t>
      </w:r>
    </w:p>
    <w:p w14:paraId="386D32CC" w14:textId="77777777" w:rsidR="003F11A1" w:rsidRPr="001E425D" w:rsidRDefault="003F11A1" w:rsidP="003F11A1">
      <w:pPr>
        <w:autoSpaceDE w:val="0"/>
        <w:autoSpaceDN w:val="0"/>
        <w:adjustRightInd w:val="0"/>
        <w:ind w:firstLine="709"/>
        <w:jc w:val="both"/>
        <w:rPr>
          <w:sz w:val="22"/>
          <w:szCs w:val="22"/>
        </w:rPr>
      </w:pPr>
    </w:p>
    <w:p w14:paraId="50428829"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7. Заключительные положения</w:t>
      </w:r>
    </w:p>
    <w:p w14:paraId="236E74BF"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7.1. В случае если одна из Сторон располагает сведениями, что может произойти нарушение каких-либо требований в области АТБ, такая Сторона обязуется уведомить другую Сторону в письменной форме.</w:t>
      </w:r>
    </w:p>
    <w:p w14:paraId="5F8193C8"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w:t>
      </w:r>
    </w:p>
    <w:p w14:paraId="090F5C0A"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Стороны гарантируют полную конфиденциальность при исполнении антитеррористических требований, а также отсутствие негативных последствий как для обращающейся Стороны в целом, так и для конкретных работников обращающейся Стороны.</w:t>
      </w:r>
    </w:p>
    <w:p w14:paraId="2D4AB331" w14:textId="77777777" w:rsidR="003F11A1" w:rsidRPr="001E425D" w:rsidRDefault="003F11A1" w:rsidP="003F11A1">
      <w:pPr>
        <w:autoSpaceDE w:val="0"/>
        <w:autoSpaceDN w:val="0"/>
        <w:adjustRightInd w:val="0"/>
        <w:ind w:firstLine="709"/>
        <w:jc w:val="both"/>
        <w:rPr>
          <w:sz w:val="22"/>
          <w:szCs w:val="22"/>
        </w:rPr>
      </w:pPr>
    </w:p>
    <w:p w14:paraId="25C92430" w14:textId="77777777" w:rsidR="003F11A1" w:rsidRPr="001E425D" w:rsidRDefault="003F11A1" w:rsidP="003F11A1">
      <w:pPr>
        <w:autoSpaceDE w:val="0"/>
        <w:autoSpaceDN w:val="0"/>
        <w:adjustRightInd w:val="0"/>
        <w:ind w:firstLine="709"/>
        <w:jc w:val="center"/>
        <w:rPr>
          <w:b/>
          <w:sz w:val="22"/>
          <w:szCs w:val="22"/>
        </w:rPr>
      </w:pPr>
      <w:r w:rsidRPr="001E425D">
        <w:rPr>
          <w:b/>
          <w:sz w:val="22"/>
          <w:szCs w:val="22"/>
        </w:rPr>
        <w:t>8. Шкала штрафных санкций</w:t>
      </w:r>
    </w:p>
    <w:p w14:paraId="307E008F" w14:textId="77777777" w:rsidR="003F11A1" w:rsidRPr="001E425D" w:rsidRDefault="003F11A1" w:rsidP="003F11A1">
      <w:pPr>
        <w:autoSpaceDE w:val="0"/>
        <w:autoSpaceDN w:val="0"/>
        <w:adjustRightInd w:val="0"/>
        <w:ind w:firstLine="709"/>
        <w:jc w:val="both"/>
        <w:rPr>
          <w:sz w:val="22"/>
          <w:szCs w:val="22"/>
        </w:rPr>
      </w:pPr>
      <w:r w:rsidRPr="001E425D">
        <w:rPr>
          <w:sz w:val="22"/>
          <w:szCs w:val="22"/>
        </w:rPr>
        <w:t>8.1. Размер штрафных санкций за нарушения, допущенные работниками Исполнителя/Соисполнителя определяется с учетом таблицы 1.</w:t>
      </w:r>
    </w:p>
    <w:p w14:paraId="6CE82D7C" w14:textId="77777777" w:rsidR="003F11A1" w:rsidRPr="001E425D" w:rsidRDefault="003F11A1" w:rsidP="003F11A1">
      <w:pPr>
        <w:autoSpaceDE w:val="0"/>
        <w:autoSpaceDN w:val="0"/>
        <w:adjustRightInd w:val="0"/>
        <w:ind w:firstLine="709"/>
        <w:jc w:val="right"/>
        <w:rPr>
          <w:sz w:val="22"/>
          <w:szCs w:val="22"/>
        </w:rPr>
      </w:pPr>
    </w:p>
    <w:p w14:paraId="2225EF73" w14:textId="77777777" w:rsidR="003F11A1" w:rsidRPr="001E425D" w:rsidRDefault="003F11A1" w:rsidP="003F11A1">
      <w:pPr>
        <w:autoSpaceDE w:val="0"/>
        <w:autoSpaceDN w:val="0"/>
        <w:adjustRightInd w:val="0"/>
        <w:ind w:firstLine="709"/>
        <w:jc w:val="right"/>
        <w:rPr>
          <w:sz w:val="22"/>
          <w:szCs w:val="22"/>
        </w:rPr>
      </w:pPr>
    </w:p>
    <w:p w14:paraId="245FDCEE" w14:textId="77777777" w:rsidR="003F11A1" w:rsidRPr="001E425D" w:rsidRDefault="003F11A1" w:rsidP="003F11A1">
      <w:pPr>
        <w:autoSpaceDE w:val="0"/>
        <w:autoSpaceDN w:val="0"/>
        <w:adjustRightInd w:val="0"/>
        <w:ind w:firstLine="709"/>
        <w:jc w:val="right"/>
        <w:rPr>
          <w:sz w:val="22"/>
          <w:szCs w:val="22"/>
        </w:rPr>
      </w:pPr>
    </w:p>
    <w:p w14:paraId="0CAB5B40" w14:textId="77777777" w:rsidR="003F11A1" w:rsidRPr="001E425D" w:rsidRDefault="003F11A1" w:rsidP="003F11A1">
      <w:pPr>
        <w:autoSpaceDE w:val="0"/>
        <w:autoSpaceDN w:val="0"/>
        <w:adjustRightInd w:val="0"/>
        <w:ind w:firstLine="709"/>
        <w:jc w:val="right"/>
        <w:rPr>
          <w:sz w:val="22"/>
          <w:szCs w:val="22"/>
        </w:rPr>
      </w:pPr>
      <w:r w:rsidRPr="001E425D">
        <w:rPr>
          <w:sz w:val="22"/>
          <w:szCs w:val="22"/>
        </w:rPr>
        <w:t>Таблица 1</w:t>
      </w:r>
    </w:p>
    <w:tbl>
      <w:tblPr>
        <w:tblW w:w="0" w:type="auto"/>
        <w:tblLook w:val="04A0" w:firstRow="1" w:lastRow="0" w:firstColumn="1" w:lastColumn="0" w:noHBand="0" w:noVBand="1"/>
      </w:tblPr>
      <w:tblGrid>
        <w:gridCol w:w="798"/>
        <w:gridCol w:w="5604"/>
        <w:gridCol w:w="3168"/>
      </w:tblGrid>
      <w:tr w:rsidR="003F11A1" w:rsidRPr="001E425D" w14:paraId="4E09A45D"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24D84FFD" w14:textId="77777777" w:rsidR="003F11A1" w:rsidRPr="001E425D" w:rsidRDefault="003F11A1" w:rsidP="000A13F8">
            <w:pPr>
              <w:autoSpaceDE w:val="0"/>
              <w:autoSpaceDN w:val="0"/>
              <w:adjustRightInd w:val="0"/>
              <w:jc w:val="center"/>
            </w:pPr>
            <w:r w:rsidRPr="001E425D">
              <w:t>№</w:t>
            </w:r>
          </w:p>
          <w:p w14:paraId="1981570F" w14:textId="77777777" w:rsidR="003F11A1" w:rsidRPr="001E425D" w:rsidRDefault="003F11A1" w:rsidP="000A13F8">
            <w:pPr>
              <w:autoSpaceDE w:val="0"/>
              <w:autoSpaceDN w:val="0"/>
              <w:adjustRightInd w:val="0"/>
              <w:jc w:val="center"/>
            </w:pPr>
            <w:proofErr w:type="spellStart"/>
            <w:r w:rsidRPr="001E425D">
              <w:t>п.п</w:t>
            </w:r>
            <w:proofErr w:type="spellEnd"/>
            <w:r w:rsidRPr="001E425D">
              <w:t>.</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1F58C21" w14:textId="77777777" w:rsidR="003F11A1" w:rsidRPr="001E425D" w:rsidRDefault="003F11A1" w:rsidP="000A13F8">
            <w:pPr>
              <w:autoSpaceDE w:val="0"/>
              <w:autoSpaceDN w:val="0"/>
              <w:adjustRightInd w:val="0"/>
              <w:jc w:val="center"/>
            </w:pPr>
            <w:r w:rsidRPr="001E425D">
              <w:t>Перечень нарушений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40D91E0" w14:textId="77777777" w:rsidR="003F11A1" w:rsidRPr="001E425D" w:rsidRDefault="003F11A1" w:rsidP="000A13F8">
            <w:pPr>
              <w:autoSpaceDE w:val="0"/>
              <w:autoSpaceDN w:val="0"/>
              <w:adjustRightInd w:val="0"/>
              <w:jc w:val="center"/>
            </w:pPr>
            <w:r w:rsidRPr="001E425D">
              <w:t>Сумма штрафа</w:t>
            </w:r>
          </w:p>
          <w:p w14:paraId="67A20794" w14:textId="77777777" w:rsidR="003F11A1" w:rsidRPr="001E425D" w:rsidRDefault="003F11A1" w:rsidP="000A13F8">
            <w:pPr>
              <w:autoSpaceDE w:val="0"/>
              <w:autoSpaceDN w:val="0"/>
              <w:adjustRightInd w:val="0"/>
              <w:jc w:val="center"/>
            </w:pPr>
            <w:r w:rsidRPr="001E425D">
              <w:t>(руб.)</w:t>
            </w:r>
          </w:p>
        </w:tc>
      </w:tr>
      <w:tr w:rsidR="003F11A1" w:rsidRPr="001E425D" w14:paraId="7BE8BEB0"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62F35754" w14:textId="77777777" w:rsidR="003F11A1" w:rsidRPr="001E425D" w:rsidRDefault="003F11A1" w:rsidP="000A13F8">
            <w:pPr>
              <w:autoSpaceDE w:val="0"/>
              <w:autoSpaceDN w:val="0"/>
              <w:adjustRightInd w:val="0"/>
              <w:jc w:val="center"/>
            </w:pPr>
            <w:r w:rsidRPr="001E425D">
              <w:lastRenderedPageBreak/>
              <w:t>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2C6A1FA9" w14:textId="77777777" w:rsidR="003F11A1" w:rsidRPr="001E425D" w:rsidRDefault="003F11A1" w:rsidP="000A13F8">
            <w:pPr>
              <w:autoSpaceDE w:val="0"/>
              <w:autoSpaceDN w:val="0"/>
              <w:adjustRightInd w:val="0"/>
              <w:jc w:val="both"/>
            </w:pPr>
            <w:r w:rsidRPr="001E425D">
              <w:t>Попытка проникновения на территорию объекта через проходную без пропуска.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E4D70AE" w14:textId="77777777" w:rsidR="003F11A1" w:rsidRPr="001E425D" w:rsidRDefault="003F11A1" w:rsidP="000A13F8">
            <w:pPr>
              <w:autoSpaceDE w:val="0"/>
              <w:autoSpaceDN w:val="0"/>
              <w:adjustRightInd w:val="0"/>
              <w:jc w:val="center"/>
            </w:pPr>
            <w:r w:rsidRPr="001E425D">
              <w:t>2 000</w:t>
            </w:r>
          </w:p>
        </w:tc>
      </w:tr>
      <w:tr w:rsidR="003F11A1" w:rsidRPr="001E425D" w14:paraId="4EECE7E1"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2AE87354" w14:textId="77777777" w:rsidR="003F11A1" w:rsidRPr="001E425D" w:rsidRDefault="003F11A1" w:rsidP="000A13F8">
            <w:pPr>
              <w:autoSpaceDE w:val="0"/>
              <w:autoSpaceDN w:val="0"/>
              <w:adjustRightInd w:val="0"/>
              <w:jc w:val="center"/>
            </w:pPr>
            <w:r w:rsidRPr="001E425D">
              <w:t>2</w:t>
            </w:r>
          </w:p>
        </w:tc>
        <w:tc>
          <w:tcPr>
            <w:tcW w:w="5604" w:type="dxa"/>
            <w:tcBorders>
              <w:top w:val="single" w:sz="4" w:space="0" w:color="auto"/>
              <w:left w:val="single" w:sz="4" w:space="0" w:color="auto"/>
              <w:bottom w:val="single" w:sz="4" w:space="0" w:color="auto"/>
              <w:right w:val="single" w:sz="4" w:space="0" w:color="auto"/>
            </w:tcBorders>
            <w:hideMark/>
          </w:tcPr>
          <w:p w14:paraId="329D2E11" w14:textId="77777777" w:rsidR="003F11A1" w:rsidRPr="001E425D" w:rsidRDefault="003F11A1" w:rsidP="000A13F8">
            <w:r w:rsidRPr="001E425D">
              <w:t>Неоднократные, два и более раз выявленные попытки проникновения на территорию объекта через проходную без пропуска.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2FCFFC4" w14:textId="77777777" w:rsidR="003F11A1" w:rsidRPr="001E425D" w:rsidRDefault="003F11A1" w:rsidP="000A13F8">
            <w:pPr>
              <w:autoSpaceDE w:val="0"/>
              <w:autoSpaceDN w:val="0"/>
              <w:adjustRightInd w:val="0"/>
              <w:jc w:val="center"/>
            </w:pPr>
            <w:r w:rsidRPr="001E425D">
              <w:t>15 000</w:t>
            </w:r>
          </w:p>
        </w:tc>
      </w:tr>
      <w:tr w:rsidR="003F11A1" w:rsidRPr="001E425D" w14:paraId="02642CDB"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71888F3B" w14:textId="77777777" w:rsidR="003F11A1" w:rsidRPr="001E425D" w:rsidRDefault="003F11A1" w:rsidP="000A13F8">
            <w:pPr>
              <w:autoSpaceDE w:val="0"/>
              <w:autoSpaceDN w:val="0"/>
              <w:adjustRightInd w:val="0"/>
              <w:jc w:val="center"/>
            </w:pPr>
            <w:r w:rsidRPr="001E425D">
              <w:t>3</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EEBCB3D" w14:textId="77777777" w:rsidR="003F11A1" w:rsidRPr="001E425D" w:rsidRDefault="003F11A1" w:rsidP="000A13F8">
            <w:pPr>
              <w:autoSpaceDE w:val="0"/>
              <w:autoSpaceDN w:val="0"/>
              <w:adjustRightInd w:val="0"/>
              <w:jc w:val="both"/>
            </w:pPr>
            <w:r w:rsidRPr="001E425D">
              <w:t>Попытка проникновения на территорию объекта через проходную по чужому пропуску, оформленного на работника одноименной или сторонней организации</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6E09FED" w14:textId="77777777" w:rsidR="003F11A1" w:rsidRPr="001E425D" w:rsidRDefault="003F11A1" w:rsidP="000A13F8">
            <w:pPr>
              <w:autoSpaceDE w:val="0"/>
              <w:autoSpaceDN w:val="0"/>
              <w:adjustRightInd w:val="0"/>
              <w:jc w:val="center"/>
            </w:pPr>
            <w:r w:rsidRPr="001E425D">
              <w:t>20 000</w:t>
            </w:r>
          </w:p>
        </w:tc>
      </w:tr>
      <w:tr w:rsidR="003F11A1" w:rsidRPr="001E425D" w14:paraId="14ABFE9B"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5819744C" w14:textId="77777777" w:rsidR="003F11A1" w:rsidRPr="001E425D" w:rsidRDefault="003F11A1" w:rsidP="000A13F8">
            <w:pPr>
              <w:autoSpaceDE w:val="0"/>
              <w:autoSpaceDN w:val="0"/>
              <w:adjustRightInd w:val="0"/>
              <w:jc w:val="center"/>
            </w:pPr>
            <w:r w:rsidRPr="001E425D">
              <w:t>4</w:t>
            </w:r>
          </w:p>
        </w:tc>
        <w:tc>
          <w:tcPr>
            <w:tcW w:w="5604" w:type="dxa"/>
            <w:tcBorders>
              <w:top w:val="single" w:sz="4" w:space="0" w:color="auto"/>
              <w:left w:val="single" w:sz="4" w:space="0" w:color="auto"/>
              <w:bottom w:val="single" w:sz="4" w:space="0" w:color="auto"/>
              <w:right w:val="single" w:sz="4" w:space="0" w:color="auto"/>
            </w:tcBorders>
            <w:vAlign w:val="center"/>
            <w:hideMark/>
          </w:tcPr>
          <w:p w14:paraId="638F5DED" w14:textId="77777777" w:rsidR="003F11A1" w:rsidRPr="001E425D" w:rsidRDefault="003F11A1" w:rsidP="000A13F8">
            <w:pPr>
              <w:autoSpaceDE w:val="0"/>
              <w:autoSpaceDN w:val="0"/>
              <w:adjustRightInd w:val="0"/>
              <w:jc w:val="both"/>
            </w:pPr>
            <w:r w:rsidRPr="001E425D">
              <w:t>Попытка проникновения на территорию объекта через проходную по пропуску с истекшим сроком действия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E134789" w14:textId="77777777" w:rsidR="003F11A1" w:rsidRPr="001E425D" w:rsidRDefault="003F11A1" w:rsidP="000A13F8">
            <w:pPr>
              <w:autoSpaceDE w:val="0"/>
              <w:autoSpaceDN w:val="0"/>
              <w:adjustRightInd w:val="0"/>
              <w:jc w:val="center"/>
            </w:pPr>
            <w:r w:rsidRPr="001E425D">
              <w:t>10 000</w:t>
            </w:r>
          </w:p>
        </w:tc>
      </w:tr>
      <w:tr w:rsidR="003F11A1" w:rsidRPr="001E425D" w14:paraId="6292F17E"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25533DC0" w14:textId="77777777" w:rsidR="003F11A1" w:rsidRPr="001E425D" w:rsidRDefault="003F11A1" w:rsidP="000A13F8">
            <w:pPr>
              <w:autoSpaceDE w:val="0"/>
              <w:autoSpaceDN w:val="0"/>
              <w:adjustRightInd w:val="0"/>
              <w:jc w:val="center"/>
            </w:pPr>
            <w:r w:rsidRPr="001E425D">
              <w:t>5</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574C67F" w14:textId="77777777" w:rsidR="003F11A1" w:rsidRPr="001E425D" w:rsidRDefault="003F11A1" w:rsidP="000A13F8">
            <w:pPr>
              <w:autoSpaceDE w:val="0"/>
              <w:autoSpaceDN w:val="0"/>
              <w:adjustRightInd w:val="0"/>
              <w:jc w:val="both"/>
            </w:pPr>
            <w:r w:rsidRPr="001E425D">
              <w:t>Попытка проникновения/выхода (выезда) на территорию объекта в неустановленном месте (через периметр ограждения).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BEF9E25" w14:textId="77777777" w:rsidR="003F11A1" w:rsidRPr="001E425D" w:rsidRDefault="003F11A1" w:rsidP="000A13F8">
            <w:pPr>
              <w:autoSpaceDE w:val="0"/>
              <w:autoSpaceDN w:val="0"/>
              <w:adjustRightInd w:val="0"/>
              <w:jc w:val="center"/>
            </w:pPr>
            <w:r w:rsidRPr="001E425D">
              <w:t>30 000</w:t>
            </w:r>
          </w:p>
        </w:tc>
      </w:tr>
      <w:tr w:rsidR="003F11A1" w:rsidRPr="001E425D" w14:paraId="2EAF9ADF"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3A4758F3" w14:textId="77777777" w:rsidR="003F11A1" w:rsidRPr="001E425D" w:rsidRDefault="003F11A1" w:rsidP="000A13F8">
            <w:pPr>
              <w:autoSpaceDE w:val="0"/>
              <w:autoSpaceDN w:val="0"/>
              <w:adjustRightInd w:val="0"/>
              <w:jc w:val="center"/>
            </w:pPr>
            <w:r w:rsidRPr="001E425D">
              <w:t>6</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E2C2483" w14:textId="77777777" w:rsidR="003F11A1" w:rsidRPr="001E425D" w:rsidRDefault="003F11A1" w:rsidP="000A13F8">
            <w:pPr>
              <w:autoSpaceDE w:val="0"/>
              <w:autoSpaceDN w:val="0"/>
              <w:adjustRightInd w:val="0"/>
              <w:jc w:val="both"/>
            </w:pPr>
            <w:r w:rsidRPr="001E425D">
              <w:t>Попытка проноса (ввоза) на территорию объекта алкогольной или наркотической продукции</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E81A54E" w14:textId="77777777" w:rsidR="003F11A1" w:rsidRPr="001E425D" w:rsidRDefault="003F11A1" w:rsidP="000A13F8">
            <w:pPr>
              <w:autoSpaceDE w:val="0"/>
              <w:autoSpaceDN w:val="0"/>
              <w:adjustRightInd w:val="0"/>
              <w:jc w:val="center"/>
            </w:pPr>
            <w:r w:rsidRPr="001E425D">
              <w:t>50 000</w:t>
            </w:r>
          </w:p>
        </w:tc>
      </w:tr>
      <w:tr w:rsidR="003F11A1" w:rsidRPr="001E425D" w14:paraId="000AD687"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21D52851" w14:textId="77777777" w:rsidR="003F11A1" w:rsidRPr="001E425D" w:rsidRDefault="003F11A1" w:rsidP="000A13F8">
            <w:pPr>
              <w:autoSpaceDE w:val="0"/>
              <w:autoSpaceDN w:val="0"/>
              <w:adjustRightInd w:val="0"/>
              <w:jc w:val="center"/>
            </w:pPr>
            <w:r w:rsidRPr="001E425D">
              <w:t>7</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97873F6" w14:textId="77777777" w:rsidR="003F11A1" w:rsidRPr="001E425D" w:rsidRDefault="003F11A1" w:rsidP="000A13F8">
            <w:pPr>
              <w:autoSpaceDE w:val="0"/>
              <w:autoSpaceDN w:val="0"/>
              <w:adjustRightInd w:val="0"/>
              <w:jc w:val="both"/>
            </w:pPr>
            <w:r w:rsidRPr="001E425D">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D05513F" w14:textId="77777777" w:rsidR="003F11A1" w:rsidRPr="001E425D" w:rsidRDefault="003F11A1" w:rsidP="000A13F8">
            <w:pPr>
              <w:autoSpaceDE w:val="0"/>
              <w:autoSpaceDN w:val="0"/>
              <w:adjustRightInd w:val="0"/>
              <w:jc w:val="center"/>
            </w:pPr>
            <w:r w:rsidRPr="001E425D">
              <w:t>50 000</w:t>
            </w:r>
          </w:p>
        </w:tc>
      </w:tr>
      <w:tr w:rsidR="003F11A1" w:rsidRPr="001E425D" w14:paraId="6A1DB113"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3AD4973D" w14:textId="77777777" w:rsidR="003F11A1" w:rsidRPr="001E425D" w:rsidRDefault="003F11A1" w:rsidP="000A13F8">
            <w:pPr>
              <w:autoSpaceDE w:val="0"/>
              <w:autoSpaceDN w:val="0"/>
              <w:adjustRightInd w:val="0"/>
              <w:jc w:val="center"/>
            </w:pPr>
            <w:r w:rsidRPr="001E425D">
              <w:t>8</w:t>
            </w:r>
          </w:p>
        </w:tc>
        <w:tc>
          <w:tcPr>
            <w:tcW w:w="5604" w:type="dxa"/>
            <w:tcBorders>
              <w:top w:val="single" w:sz="4" w:space="0" w:color="auto"/>
              <w:left w:val="single" w:sz="4" w:space="0" w:color="auto"/>
              <w:bottom w:val="single" w:sz="4" w:space="0" w:color="auto"/>
              <w:right w:val="single" w:sz="4" w:space="0" w:color="auto"/>
            </w:tcBorders>
            <w:vAlign w:val="center"/>
            <w:hideMark/>
          </w:tcPr>
          <w:p w14:paraId="08BAE0B9" w14:textId="77777777" w:rsidR="003F11A1" w:rsidRPr="001E425D" w:rsidRDefault="003F11A1" w:rsidP="000A13F8">
            <w:pPr>
              <w:autoSpaceDE w:val="0"/>
              <w:autoSpaceDN w:val="0"/>
              <w:adjustRightInd w:val="0"/>
              <w:jc w:val="both"/>
            </w:pPr>
            <w:r w:rsidRPr="001E425D">
              <w:t>Попытка доставки любым способом/выноса (вывоза) собственных товарно-материальных ценностей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44BC6FE" w14:textId="77777777" w:rsidR="003F11A1" w:rsidRPr="001E425D" w:rsidRDefault="003F11A1" w:rsidP="000A13F8">
            <w:pPr>
              <w:autoSpaceDE w:val="0"/>
              <w:autoSpaceDN w:val="0"/>
              <w:adjustRightInd w:val="0"/>
              <w:jc w:val="center"/>
            </w:pPr>
            <w:r w:rsidRPr="001E425D">
              <w:t>5 000</w:t>
            </w:r>
          </w:p>
        </w:tc>
      </w:tr>
      <w:tr w:rsidR="003F11A1" w:rsidRPr="001E425D" w14:paraId="116F1A21"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101F0597" w14:textId="77777777" w:rsidR="003F11A1" w:rsidRPr="001E425D" w:rsidRDefault="003F11A1" w:rsidP="000A13F8">
            <w:pPr>
              <w:autoSpaceDE w:val="0"/>
              <w:autoSpaceDN w:val="0"/>
              <w:adjustRightInd w:val="0"/>
              <w:jc w:val="center"/>
            </w:pPr>
            <w:r w:rsidRPr="001E425D">
              <w:t>9</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126239C" w14:textId="77777777" w:rsidR="003F11A1" w:rsidRPr="001E425D" w:rsidRDefault="003F11A1" w:rsidP="000A13F8">
            <w:pPr>
              <w:autoSpaceDE w:val="0"/>
              <w:autoSpaceDN w:val="0"/>
              <w:adjustRightInd w:val="0"/>
              <w:jc w:val="both"/>
            </w:pPr>
            <w:r w:rsidRPr="001E425D">
              <w:t>Курение в потенциально опасные элементах участках) объекта Заказчика, которое может привести к прекращению нормального функционирования объекта Заказчика, его повреждению или к аварии на объекте.</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F30E286" w14:textId="77777777" w:rsidR="003F11A1" w:rsidRPr="001E425D" w:rsidRDefault="003F11A1" w:rsidP="000A13F8">
            <w:pPr>
              <w:autoSpaceDE w:val="0"/>
              <w:autoSpaceDN w:val="0"/>
              <w:adjustRightInd w:val="0"/>
              <w:jc w:val="center"/>
            </w:pPr>
            <w:r w:rsidRPr="001E425D">
              <w:t>50 000</w:t>
            </w:r>
          </w:p>
        </w:tc>
      </w:tr>
      <w:tr w:rsidR="003F11A1" w:rsidRPr="001E425D" w14:paraId="6FCBDA23"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6E4A29BE" w14:textId="77777777" w:rsidR="003F11A1" w:rsidRPr="001E425D" w:rsidRDefault="003F11A1" w:rsidP="000A13F8">
            <w:pPr>
              <w:autoSpaceDE w:val="0"/>
              <w:autoSpaceDN w:val="0"/>
              <w:adjustRightInd w:val="0"/>
              <w:jc w:val="center"/>
            </w:pPr>
            <w:r w:rsidRPr="001E425D">
              <w:t>10</w:t>
            </w:r>
          </w:p>
        </w:tc>
        <w:tc>
          <w:tcPr>
            <w:tcW w:w="5604" w:type="dxa"/>
            <w:tcBorders>
              <w:top w:val="single" w:sz="4" w:space="0" w:color="auto"/>
              <w:left w:val="single" w:sz="4" w:space="0" w:color="auto"/>
              <w:bottom w:val="single" w:sz="4" w:space="0" w:color="auto"/>
              <w:right w:val="single" w:sz="4" w:space="0" w:color="auto"/>
            </w:tcBorders>
            <w:vAlign w:val="center"/>
            <w:hideMark/>
          </w:tcPr>
          <w:p w14:paraId="2E306259" w14:textId="77777777" w:rsidR="003F11A1" w:rsidRPr="001E425D" w:rsidRDefault="003F11A1" w:rsidP="000A13F8">
            <w:pPr>
              <w:autoSpaceDE w:val="0"/>
              <w:autoSpaceDN w:val="0"/>
              <w:adjustRightInd w:val="0"/>
              <w:jc w:val="both"/>
            </w:pPr>
            <w:r w:rsidRPr="001E425D">
              <w:t>Неоднократные, два и более раз выявленных попыток выноса/вывоза принадлежащих Исполнителю/ Соисполнителю товарно-материальных ценностей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139C1C8" w14:textId="77777777" w:rsidR="003F11A1" w:rsidRPr="001E425D" w:rsidRDefault="003F11A1" w:rsidP="000A13F8">
            <w:pPr>
              <w:autoSpaceDE w:val="0"/>
              <w:autoSpaceDN w:val="0"/>
              <w:adjustRightInd w:val="0"/>
              <w:jc w:val="center"/>
            </w:pPr>
            <w:r w:rsidRPr="001E425D">
              <w:t>15 000</w:t>
            </w:r>
          </w:p>
        </w:tc>
      </w:tr>
      <w:tr w:rsidR="003F11A1" w:rsidRPr="001E425D" w14:paraId="17C873FB"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7A7C71AA" w14:textId="77777777" w:rsidR="003F11A1" w:rsidRPr="001E425D" w:rsidRDefault="003F11A1" w:rsidP="000A13F8">
            <w:pPr>
              <w:autoSpaceDE w:val="0"/>
              <w:autoSpaceDN w:val="0"/>
              <w:adjustRightInd w:val="0"/>
              <w:jc w:val="center"/>
            </w:pPr>
            <w:r w:rsidRPr="001E425D">
              <w:t>11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32177D4" w14:textId="77777777" w:rsidR="003F11A1" w:rsidRPr="001E425D" w:rsidRDefault="003F11A1" w:rsidP="000A13F8">
            <w:pPr>
              <w:autoSpaceDE w:val="0"/>
              <w:autoSpaceDN w:val="0"/>
              <w:adjustRightInd w:val="0"/>
              <w:jc w:val="both"/>
            </w:pPr>
            <w:r w:rsidRPr="001E425D">
              <w:t>Попытка выноса/вывоза товарно-материальных ценностей Заказчика без соответствующего разрешения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5FEB73E" w14:textId="77777777" w:rsidR="003F11A1" w:rsidRPr="001E425D" w:rsidRDefault="003F11A1" w:rsidP="000A13F8">
            <w:pPr>
              <w:autoSpaceDE w:val="0"/>
              <w:autoSpaceDN w:val="0"/>
              <w:adjustRightInd w:val="0"/>
              <w:jc w:val="center"/>
            </w:pPr>
            <w:r w:rsidRPr="001E425D">
              <w:t>50 000</w:t>
            </w:r>
          </w:p>
        </w:tc>
      </w:tr>
      <w:tr w:rsidR="003F11A1" w:rsidRPr="001E425D" w14:paraId="1795C7B1"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00162F57" w14:textId="77777777" w:rsidR="003F11A1" w:rsidRPr="001E425D" w:rsidRDefault="003F11A1" w:rsidP="000A13F8">
            <w:pPr>
              <w:autoSpaceDE w:val="0"/>
              <w:autoSpaceDN w:val="0"/>
              <w:adjustRightInd w:val="0"/>
              <w:jc w:val="center"/>
            </w:pPr>
            <w:r w:rsidRPr="001E425D">
              <w:t>12</w:t>
            </w:r>
          </w:p>
        </w:tc>
        <w:tc>
          <w:tcPr>
            <w:tcW w:w="5604" w:type="dxa"/>
            <w:tcBorders>
              <w:top w:val="single" w:sz="4" w:space="0" w:color="auto"/>
              <w:left w:val="single" w:sz="4" w:space="0" w:color="auto"/>
              <w:bottom w:val="single" w:sz="4" w:space="0" w:color="auto"/>
              <w:right w:val="single" w:sz="4" w:space="0" w:color="auto"/>
            </w:tcBorders>
            <w:vAlign w:val="center"/>
            <w:hideMark/>
          </w:tcPr>
          <w:p w14:paraId="6E22D732" w14:textId="77777777" w:rsidR="003F11A1" w:rsidRPr="001E425D" w:rsidRDefault="003F11A1" w:rsidP="000A13F8">
            <w:pPr>
              <w:autoSpaceDE w:val="0"/>
              <w:autoSpaceDN w:val="0"/>
              <w:adjustRightInd w:val="0"/>
              <w:jc w:val="both"/>
            </w:pPr>
            <w:r w:rsidRPr="001E425D">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1E425D">
              <w:t>перекид</w:t>
            </w:r>
            <w:proofErr w:type="spellEnd"/>
            <w:r w:rsidRPr="001E425D">
              <w:t xml:space="preserve"> через периметр ограждения и т.п.).</w:t>
            </w:r>
          </w:p>
        </w:tc>
        <w:tc>
          <w:tcPr>
            <w:tcW w:w="3168" w:type="dxa"/>
            <w:tcBorders>
              <w:top w:val="single" w:sz="4" w:space="0" w:color="auto"/>
              <w:left w:val="single" w:sz="4" w:space="0" w:color="auto"/>
              <w:bottom w:val="single" w:sz="4" w:space="0" w:color="auto"/>
              <w:right w:val="single" w:sz="4" w:space="0" w:color="auto"/>
            </w:tcBorders>
            <w:vAlign w:val="center"/>
            <w:hideMark/>
          </w:tcPr>
          <w:p w14:paraId="49A69B04" w14:textId="77777777" w:rsidR="003F11A1" w:rsidRPr="001E425D" w:rsidRDefault="003F11A1" w:rsidP="000A13F8">
            <w:pPr>
              <w:autoSpaceDE w:val="0"/>
              <w:autoSpaceDN w:val="0"/>
              <w:adjustRightInd w:val="0"/>
              <w:jc w:val="center"/>
            </w:pPr>
            <w:r w:rsidRPr="001E425D">
              <w:t>30 000</w:t>
            </w:r>
          </w:p>
        </w:tc>
      </w:tr>
      <w:tr w:rsidR="003F11A1" w:rsidRPr="001E425D" w14:paraId="76E0AD7E"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681A7F9B" w14:textId="77777777" w:rsidR="003F11A1" w:rsidRPr="001E425D" w:rsidRDefault="003F11A1" w:rsidP="000A13F8">
            <w:pPr>
              <w:autoSpaceDE w:val="0"/>
              <w:autoSpaceDN w:val="0"/>
              <w:adjustRightInd w:val="0"/>
              <w:jc w:val="center"/>
            </w:pPr>
            <w:r w:rsidRPr="001E425D">
              <w:t>13</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B9E40E3" w14:textId="77777777" w:rsidR="003F11A1" w:rsidRPr="001E425D" w:rsidRDefault="003F11A1" w:rsidP="000A13F8">
            <w:pPr>
              <w:autoSpaceDE w:val="0"/>
              <w:autoSpaceDN w:val="0"/>
              <w:adjustRightInd w:val="0"/>
              <w:jc w:val="both"/>
            </w:pPr>
            <w:r w:rsidRPr="001E425D">
              <w:t>Тайное хищение имущества заказчика, установленное вступившим в законную силу решением суда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612C2DAA" w14:textId="77777777" w:rsidR="003F11A1" w:rsidRPr="001E425D" w:rsidRDefault="003F11A1" w:rsidP="000A13F8">
            <w:pPr>
              <w:autoSpaceDE w:val="0"/>
              <w:autoSpaceDN w:val="0"/>
              <w:adjustRightInd w:val="0"/>
              <w:jc w:val="center"/>
            </w:pPr>
            <w:r w:rsidRPr="001E425D">
              <w:t>50 000</w:t>
            </w:r>
          </w:p>
        </w:tc>
      </w:tr>
      <w:tr w:rsidR="003F11A1" w:rsidRPr="001E425D" w14:paraId="76E9B2F7"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246CB9B4" w14:textId="77777777" w:rsidR="003F11A1" w:rsidRPr="001E425D" w:rsidRDefault="003F11A1" w:rsidP="000A13F8">
            <w:pPr>
              <w:autoSpaceDE w:val="0"/>
              <w:autoSpaceDN w:val="0"/>
              <w:adjustRightInd w:val="0"/>
              <w:jc w:val="center"/>
            </w:pPr>
            <w:r w:rsidRPr="001E425D">
              <w:t>14</w:t>
            </w:r>
          </w:p>
        </w:tc>
        <w:tc>
          <w:tcPr>
            <w:tcW w:w="5604" w:type="dxa"/>
            <w:tcBorders>
              <w:top w:val="single" w:sz="4" w:space="0" w:color="auto"/>
              <w:left w:val="single" w:sz="4" w:space="0" w:color="auto"/>
              <w:bottom w:val="single" w:sz="4" w:space="0" w:color="auto"/>
              <w:right w:val="single" w:sz="4" w:space="0" w:color="auto"/>
            </w:tcBorders>
            <w:vAlign w:val="center"/>
            <w:hideMark/>
          </w:tcPr>
          <w:p w14:paraId="7A1CFCD6" w14:textId="77777777" w:rsidR="003F11A1" w:rsidRPr="001E425D" w:rsidRDefault="003F11A1" w:rsidP="000A13F8">
            <w:pPr>
              <w:autoSpaceDE w:val="0"/>
              <w:autoSpaceDN w:val="0"/>
              <w:adjustRightInd w:val="0"/>
              <w:jc w:val="both"/>
            </w:pPr>
            <w:r w:rsidRPr="001E425D">
              <w:t>Неоднократное (второе и последующие) хищения товарно-материальных ценностей Заказчика, установленные вступившими в законную силу решениями суда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451CA4C3" w14:textId="77777777" w:rsidR="003F11A1" w:rsidRPr="001E425D" w:rsidRDefault="003F11A1" w:rsidP="000A13F8">
            <w:pPr>
              <w:autoSpaceDE w:val="0"/>
              <w:autoSpaceDN w:val="0"/>
              <w:adjustRightInd w:val="0"/>
              <w:jc w:val="center"/>
            </w:pPr>
            <w:r w:rsidRPr="001E425D">
              <w:t>100 000</w:t>
            </w:r>
          </w:p>
        </w:tc>
      </w:tr>
      <w:tr w:rsidR="003F11A1" w:rsidRPr="001E425D" w14:paraId="4F7F10EB"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7E839DAB" w14:textId="77777777" w:rsidR="003F11A1" w:rsidRPr="001E425D" w:rsidRDefault="003F11A1" w:rsidP="000A13F8">
            <w:pPr>
              <w:autoSpaceDE w:val="0"/>
              <w:autoSpaceDN w:val="0"/>
              <w:adjustRightInd w:val="0"/>
              <w:jc w:val="center"/>
            </w:pPr>
            <w:r w:rsidRPr="001E425D">
              <w:t>15</w:t>
            </w:r>
          </w:p>
        </w:tc>
        <w:tc>
          <w:tcPr>
            <w:tcW w:w="5604" w:type="dxa"/>
            <w:tcBorders>
              <w:top w:val="single" w:sz="4" w:space="0" w:color="auto"/>
              <w:left w:val="single" w:sz="4" w:space="0" w:color="auto"/>
              <w:bottom w:val="single" w:sz="4" w:space="0" w:color="auto"/>
              <w:right w:val="single" w:sz="4" w:space="0" w:color="auto"/>
            </w:tcBorders>
            <w:vAlign w:val="center"/>
            <w:hideMark/>
          </w:tcPr>
          <w:p w14:paraId="1A44B7B6" w14:textId="77777777" w:rsidR="003F11A1" w:rsidRPr="001E425D" w:rsidRDefault="003F11A1" w:rsidP="000A13F8">
            <w:pPr>
              <w:autoSpaceDE w:val="0"/>
              <w:autoSpaceDN w:val="0"/>
              <w:adjustRightInd w:val="0"/>
              <w:jc w:val="both"/>
            </w:pPr>
            <w:r w:rsidRPr="001E425D">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59488E11" w14:textId="77777777" w:rsidR="003F11A1" w:rsidRPr="001E425D" w:rsidRDefault="003F11A1" w:rsidP="000A13F8">
            <w:pPr>
              <w:autoSpaceDE w:val="0"/>
              <w:autoSpaceDN w:val="0"/>
              <w:adjustRightInd w:val="0"/>
              <w:jc w:val="center"/>
            </w:pPr>
            <w:r w:rsidRPr="001E425D">
              <w:t>50 000</w:t>
            </w:r>
          </w:p>
        </w:tc>
      </w:tr>
      <w:tr w:rsidR="003F11A1" w:rsidRPr="001E425D" w14:paraId="3A3061EA"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58B8F30B" w14:textId="77777777" w:rsidR="003F11A1" w:rsidRPr="001E425D" w:rsidRDefault="003F11A1" w:rsidP="000A13F8">
            <w:pPr>
              <w:autoSpaceDE w:val="0"/>
              <w:autoSpaceDN w:val="0"/>
              <w:adjustRightInd w:val="0"/>
              <w:jc w:val="center"/>
            </w:pPr>
            <w:r w:rsidRPr="001E425D">
              <w:t>16</w:t>
            </w:r>
          </w:p>
        </w:tc>
        <w:tc>
          <w:tcPr>
            <w:tcW w:w="5604" w:type="dxa"/>
            <w:tcBorders>
              <w:top w:val="single" w:sz="4" w:space="0" w:color="auto"/>
              <w:left w:val="single" w:sz="4" w:space="0" w:color="auto"/>
              <w:bottom w:val="single" w:sz="4" w:space="0" w:color="auto"/>
              <w:right w:val="single" w:sz="4" w:space="0" w:color="auto"/>
            </w:tcBorders>
            <w:vAlign w:val="center"/>
            <w:hideMark/>
          </w:tcPr>
          <w:p w14:paraId="4A50C782" w14:textId="77777777" w:rsidR="003F11A1" w:rsidRPr="001E425D" w:rsidRDefault="003F11A1" w:rsidP="000A13F8">
            <w:pPr>
              <w:autoSpaceDE w:val="0"/>
              <w:autoSpaceDN w:val="0"/>
              <w:adjustRightInd w:val="0"/>
              <w:jc w:val="both"/>
            </w:pPr>
            <w:r w:rsidRPr="001E425D">
              <w:t>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ЗРУ, кабельных каналов, трансформаторных площадок, масляных хозяйств, караульных и постовых помещений.</w:t>
            </w:r>
          </w:p>
        </w:tc>
        <w:tc>
          <w:tcPr>
            <w:tcW w:w="3168" w:type="dxa"/>
            <w:tcBorders>
              <w:top w:val="single" w:sz="4" w:space="0" w:color="auto"/>
              <w:left w:val="single" w:sz="4" w:space="0" w:color="auto"/>
              <w:bottom w:val="single" w:sz="4" w:space="0" w:color="auto"/>
              <w:right w:val="single" w:sz="4" w:space="0" w:color="auto"/>
            </w:tcBorders>
            <w:vAlign w:val="center"/>
            <w:hideMark/>
          </w:tcPr>
          <w:p w14:paraId="1802B041" w14:textId="77777777" w:rsidR="003F11A1" w:rsidRPr="001E425D" w:rsidRDefault="003F11A1" w:rsidP="000A13F8">
            <w:pPr>
              <w:autoSpaceDE w:val="0"/>
              <w:autoSpaceDN w:val="0"/>
              <w:adjustRightInd w:val="0"/>
              <w:jc w:val="center"/>
            </w:pPr>
            <w:r w:rsidRPr="001E425D">
              <w:t>100 000</w:t>
            </w:r>
          </w:p>
        </w:tc>
      </w:tr>
      <w:tr w:rsidR="003F11A1" w:rsidRPr="001E425D" w14:paraId="382D1489"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6D291F9A" w14:textId="77777777" w:rsidR="003F11A1" w:rsidRPr="001E425D" w:rsidRDefault="003F11A1" w:rsidP="000A13F8">
            <w:pPr>
              <w:autoSpaceDE w:val="0"/>
              <w:autoSpaceDN w:val="0"/>
              <w:adjustRightInd w:val="0"/>
              <w:jc w:val="center"/>
            </w:pPr>
            <w:r w:rsidRPr="001E425D">
              <w:t>17</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DAE4FBA" w14:textId="77777777" w:rsidR="003F11A1" w:rsidRPr="001E425D" w:rsidRDefault="003F11A1" w:rsidP="000A13F8">
            <w:pPr>
              <w:autoSpaceDE w:val="0"/>
              <w:autoSpaceDN w:val="0"/>
              <w:adjustRightInd w:val="0"/>
              <w:jc w:val="both"/>
            </w:pPr>
            <w:r w:rsidRPr="001E425D">
              <w:t>Нахождение на территории объекта сверхустановленного времени без согласования.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3358B49" w14:textId="77777777" w:rsidR="003F11A1" w:rsidRPr="001E425D" w:rsidRDefault="003F11A1" w:rsidP="000A13F8">
            <w:pPr>
              <w:autoSpaceDE w:val="0"/>
              <w:autoSpaceDN w:val="0"/>
              <w:adjustRightInd w:val="0"/>
              <w:jc w:val="center"/>
            </w:pPr>
            <w:r w:rsidRPr="001E425D">
              <w:t>15 000</w:t>
            </w:r>
          </w:p>
        </w:tc>
      </w:tr>
      <w:tr w:rsidR="003F11A1" w:rsidRPr="001E425D" w14:paraId="2CD1181A"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34799B46" w14:textId="77777777" w:rsidR="003F11A1" w:rsidRPr="001E425D" w:rsidRDefault="003F11A1" w:rsidP="000A13F8">
            <w:pPr>
              <w:autoSpaceDE w:val="0"/>
              <w:autoSpaceDN w:val="0"/>
              <w:adjustRightInd w:val="0"/>
              <w:jc w:val="center"/>
            </w:pPr>
            <w:r w:rsidRPr="001E425D">
              <w:t>18</w:t>
            </w:r>
          </w:p>
        </w:tc>
        <w:tc>
          <w:tcPr>
            <w:tcW w:w="5604" w:type="dxa"/>
            <w:tcBorders>
              <w:top w:val="single" w:sz="4" w:space="0" w:color="auto"/>
              <w:left w:val="single" w:sz="4" w:space="0" w:color="auto"/>
              <w:bottom w:val="single" w:sz="4" w:space="0" w:color="auto"/>
              <w:right w:val="single" w:sz="4" w:space="0" w:color="auto"/>
            </w:tcBorders>
            <w:vAlign w:val="center"/>
            <w:hideMark/>
          </w:tcPr>
          <w:p w14:paraId="38468C32" w14:textId="77777777" w:rsidR="003F11A1" w:rsidRPr="001E425D" w:rsidRDefault="003F11A1" w:rsidP="000A13F8">
            <w:pPr>
              <w:autoSpaceDE w:val="0"/>
              <w:autoSpaceDN w:val="0"/>
              <w:adjustRightInd w:val="0"/>
              <w:jc w:val="both"/>
            </w:pPr>
            <w:r w:rsidRPr="001E425D">
              <w:t>Неоднократное, два и более раз выявленное на территории объекта сверхустановленного времени без согласования.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057D23BF" w14:textId="77777777" w:rsidR="003F11A1" w:rsidRPr="001E425D" w:rsidRDefault="003F11A1" w:rsidP="000A13F8">
            <w:pPr>
              <w:autoSpaceDE w:val="0"/>
              <w:autoSpaceDN w:val="0"/>
              <w:adjustRightInd w:val="0"/>
              <w:jc w:val="center"/>
            </w:pPr>
            <w:r w:rsidRPr="001E425D">
              <w:t>50 000</w:t>
            </w:r>
          </w:p>
        </w:tc>
      </w:tr>
      <w:tr w:rsidR="003F11A1" w:rsidRPr="001E425D" w14:paraId="1F77FF1B"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6C965C62" w14:textId="77777777" w:rsidR="003F11A1" w:rsidRPr="001E425D" w:rsidRDefault="003F11A1" w:rsidP="000A13F8">
            <w:pPr>
              <w:autoSpaceDE w:val="0"/>
              <w:autoSpaceDN w:val="0"/>
              <w:adjustRightInd w:val="0"/>
              <w:jc w:val="center"/>
            </w:pPr>
            <w:r w:rsidRPr="001E425D">
              <w:t>19</w:t>
            </w:r>
          </w:p>
        </w:tc>
        <w:tc>
          <w:tcPr>
            <w:tcW w:w="5604" w:type="dxa"/>
            <w:tcBorders>
              <w:top w:val="single" w:sz="4" w:space="0" w:color="auto"/>
              <w:left w:val="single" w:sz="4" w:space="0" w:color="auto"/>
              <w:bottom w:val="single" w:sz="4" w:space="0" w:color="auto"/>
              <w:right w:val="single" w:sz="4" w:space="0" w:color="auto"/>
            </w:tcBorders>
            <w:vAlign w:val="center"/>
            <w:hideMark/>
          </w:tcPr>
          <w:p w14:paraId="5F630B9E" w14:textId="77777777" w:rsidR="003F11A1" w:rsidRPr="001E425D" w:rsidRDefault="003F11A1" w:rsidP="000A13F8">
            <w:pPr>
              <w:autoSpaceDE w:val="0"/>
              <w:autoSpaceDN w:val="0"/>
              <w:adjustRightInd w:val="0"/>
              <w:jc w:val="both"/>
            </w:pPr>
            <w:r w:rsidRPr="001E425D">
              <w:t>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5C19B84" w14:textId="77777777" w:rsidR="003F11A1" w:rsidRPr="001E425D" w:rsidRDefault="003F11A1" w:rsidP="000A13F8">
            <w:pPr>
              <w:autoSpaceDE w:val="0"/>
              <w:autoSpaceDN w:val="0"/>
              <w:adjustRightInd w:val="0"/>
              <w:jc w:val="center"/>
            </w:pPr>
            <w:r w:rsidRPr="001E425D">
              <w:t>2 000</w:t>
            </w:r>
          </w:p>
        </w:tc>
      </w:tr>
      <w:tr w:rsidR="003F11A1" w:rsidRPr="001E425D" w14:paraId="129AE164"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598274DE" w14:textId="77777777" w:rsidR="003F11A1" w:rsidRPr="001E425D" w:rsidRDefault="003F11A1" w:rsidP="000A13F8">
            <w:pPr>
              <w:autoSpaceDE w:val="0"/>
              <w:autoSpaceDN w:val="0"/>
              <w:adjustRightInd w:val="0"/>
              <w:jc w:val="center"/>
            </w:pPr>
            <w:r w:rsidRPr="001E425D">
              <w:t>20</w:t>
            </w:r>
          </w:p>
        </w:tc>
        <w:tc>
          <w:tcPr>
            <w:tcW w:w="5604" w:type="dxa"/>
            <w:tcBorders>
              <w:top w:val="single" w:sz="4" w:space="0" w:color="auto"/>
              <w:left w:val="single" w:sz="4" w:space="0" w:color="auto"/>
              <w:bottom w:val="single" w:sz="4" w:space="0" w:color="auto"/>
              <w:right w:val="single" w:sz="4" w:space="0" w:color="auto"/>
            </w:tcBorders>
            <w:vAlign w:val="center"/>
            <w:hideMark/>
          </w:tcPr>
          <w:p w14:paraId="7CCA3C1D" w14:textId="77777777" w:rsidR="003F11A1" w:rsidRPr="001E425D" w:rsidRDefault="003F11A1" w:rsidP="000A13F8">
            <w:pPr>
              <w:autoSpaceDE w:val="0"/>
              <w:autoSpaceDN w:val="0"/>
              <w:adjustRightInd w:val="0"/>
              <w:jc w:val="both"/>
            </w:pPr>
            <w:r w:rsidRPr="001E425D">
              <w:t>Неоднократное, два и более раз выявленное 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3168" w:type="dxa"/>
            <w:tcBorders>
              <w:top w:val="single" w:sz="4" w:space="0" w:color="auto"/>
              <w:left w:val="single" w:sz="4" w:space="0" w:color="auto"/>
              <w:bottom w:val="single" w:sz="4" w:space="0" w:color="auto"/>
              <w:right w:val="single" w:sz="4" w:space="0" w:color="auto"/>
            </w:tcBorders>
            <w:vAlign w:val="center"/>
            <w:hideMark/>
          </w:tcPr>
          <w:p w14:paraId="75713212" w14:textId="77777777" w:rsidR="003F11A1" w:rsidRPr="001E425D" w:rsidRDefault="003F11A1" w:rsidP="000A13F8">
            <w:pPr>
              <w:autoSpaceDE w:val="0"/>
              <w:autoSpaceDN w:val="0"/>
              <w:adjustRightInd w:val="0"/>
              <w:jc w:val="center"/>
            </w:pPr>
            <w:r w:rsidRPr="001E425D">
              <w:t>5 000</w:t>
            </w:r>
          </w:p>
        </w:tc>
      </w:tr>
      <w:tr w:rsidR="003F11A1" w:rsidRPr="001E425D" w14:paraId="049370E6" w14:textId="77777777" w:rsidTr="000A13F8">
        <w:tc>
          <w:tcPr>
            <w:tcW w:w="798" w:type="dxa"/>
            <w:tcBorders>
              <w:top w:val="single" w:sz="4" w:space="0" w:color="auto"/>
              <w:left w:val="single" w:sz="4" w:space="0" w:color="auto"/>
              <w:bottom w:val="single" w:sz="4" w:space="0" w:color="auto"/>
              <w:right w:val="single" w:sz="4" w:space="0" w:color="auto"/>
            </w:tcBorders>
            <w:vAlign w:val="center"/>
            <w:hideMark/>
          </w:tcPr>
          <w:p w14:paraId="5AC56EC0" w14:textId="77777777" w:rsidR="003F11A1" w:rsidRPr="001E425D" w:rsidRDefault="003F11A1" w:rsidP="000A13F8">
            <w:pPr>
              <w:autoSpaceDE w:val="0"/>
              <w:autoSpaceDN w:val="0"/>
              <w:adjustRightInd w:val="0"/>
              <w:jc w:val="center"/>
            </w:pPr>
            <w:r w:rsidRPr="001E425D">
              <w:lastRenderedPageBreak/>
              <w:t>21</w:t>
            </w:r>
          </w:p>
        </w:tc>
        <w:tc>
          <w:tcPr>
            <w:tcW w:w="5604" w:type="dxa"/>
            <w:tcBorders>
              <w:top w:val="single" w:sz="4" w:space="0" w:color="auto"/>
              <w:left w:val="single" w:sz="4" w:space="0" w:color="auto"/>
              <w:bottom w:val="single" w:sz="4" w:space="0" w:color="auto"/>
              <w:right w:val="single" w:sz="4" w:space="0" w:color="auto"/>
            </w:tcBorders>
            <w:vAlign w:val="center"/>
            <w:hideMark/>
          </w:tcPr>
          <w:p w14:paraId="6336A925" w14:textId="77777777" w:rsidR="003F11A1" w:rsidRPr="001E425D" w:rsidRDefault="003F11A1" w:rsidP="000A13F8">
            <w:pPr>
              <w:autoSpaceDE w:val="0"/>
              <w:autoSpaceDN w:val="0"/>
              <w:adjustRightInd w:val="0"/>
            </w:pPr>
            <w:r w:rsidRPr="001E425D">
              <w:t>Поступление ложной информации о минировании или угрозы проведения диверсионно-террористического акта на объектах Заказчика.</w:t>
            </w:r>
          </w:p>
        </w:tc>
        <w:tc>
          <w:tcPr>
            <w:tcW w:w="3168" w:type="dxa"/>
            <w:tcBorders>
              <w:top w:val="single" w:sz="4" w:space="0" w:color="auto"/>
              <w:left w:val="single" w:sz="4" w:space="0" w:color="auto"/>
              <w:bottom w:val="single" w:sz="4" w:space="0" w:color="auto"/>
              <w:right w:val="single" w:sz="4" w:space="0" w:color="auto"/>
            </w:tcBorders>
            <w:vAlign w:val="center"/>
            <w:hideMark/>
          </w:tcPr>
          <w:p w14:paraId="4303D1C6" w14:textId="77777777" w:rsidR="003F11A1" w:rsidRPr="001E425D" w:rsidRDefault="003F11A1" w:rsidP="000A13F8">
            <w:pPr>
              <w:autoSpaceDE w:val="0"/>
              <w:autoSpaceDN w:val="0"/>
              <w:adjustRightInd w:val="0"/>
              <w:jc w:val="center"/>
            </w:pPr>
            <w:r w:rsidRPr="001E425D">
              <w:t>100 000</w:t>
            </w:r>
          </w:p>
        </w:tc>
      </w:tr>
    </w:tbl>
    <w:p w14:paraId="275EE479" w14:textId="77777777" w:rsidR="003F11A1" w:rsidRPr="001E425D" w:rsidRDefault="003F11A1" w:rsidP="003F11A1">
      <w:pPr>
        <w:autoSpaceDE w:val="0"/>
        <w:autoSpaceDN w:val="0"/>
        <w:adjustRightInd w:val="0"/>
        <w:ind w:firstLine="709"/>
        <w:jc w:val="center"/>
        <w:rPr>
          <w:b/>
          <w:sz w:val="22"/>
          <w:szCs w:val="22"/>
        </w:rPr>
      </w:pPr>
    </w:p>
    <w:p w14:paraId="7E6FC348" w14:textId="77777777" w:rsidR="003F11A1" w:rsidRPr="001E425D" w:rsidRDefault="003F11A1" w:rsidP="007848A2">
      <w:pPr>
        <w:autoSpaceDE w:val="0"/>
        <w:autoSpaceDN w:val="0"/>
        <w:adjustRightInd w:val="0"/>
        <w:jc w:val="center"/>
        <w:rPr>
          <w:b/>
          <w:sz w:val="22"/>
          <w:szCs w:val="22"/>
        </w:rPr>
      </w:pPr>
      <w:r w:rsidRPr="001E425D">
        <w:rPr>
          <w:b/>
          <w:sz w:val="22"/>
          <w:szCs w:val="22"/>
        </w:rPr>
        <w:t>9. Подписи Сторон</w:t>
      </w:r>
    </w:p>
    <w:p w14:paraId="20A38C62" w14:textId="77777777" w:rsidR="003F11A1" w:rsidRPr="001E425D" w:rsidRDefault="003F11A1" w:rsidP="003F11A1">
      <w:pPr>
        <w:rPr>
          <w:szCs w:val="22"/>
        </w:rPr>
      </w:pPr>
    </w:p>
    <w:p w14:paraId="3D4D3C61" w14:textId="77777777" w:rsidR="003F11A1" w:rsidRPr="001E425D" w:rsidRDefault="003F11A1" w:rsidP="003F11A1">
      <w:pPr>
        <w:rPr>
          <w:szCs w:val="22"/>
        </w:rPr>
      </w:pPr>
    </w:p>
    <w:tbl>
      <w:tblPr>
        <w:tblW w:w="0" w:type="auto"/>
        <w:tblBorders>
          <w:insideH w:val="nil"/>
          <w:insideV w:val="nil"/>
        </w:tblBorders>
        <w:tblLook w:val="04A0" w:firstRow="1" w:lastRow="0" w:firstColumn="1" w:lastColumn="0" w:noHBand="0" w:noVBand="1"/>
      </w:tblPr>
      <w:tblGrid>
        <w:gridCol w:w="4715"/>
        <w:gridCol w:w="4715"/>
      </w:tblGrid>
      <w:tr w:rsidR="003F11A1" w:rsidRPr="001E425D" w14:paraId="5B60FE0A" w14:textId="77777777" w:rsidTr="000A13F8">
        <w:tc>
          <w:tcPr>
            <w:tcW w:w="4715" w:type="dxa"/>
            <w:tcBorders>
              <w:top w:val="nil"/>
              <w:left w:val="nil"/>
              <w:bottom w:val="nil"/>
              <w:right w:val="nil"/>
            </w:tcBorders>
          </w:tcPr>
          <w:p w14:paraId="57123898" w14:textId="77777777" w:rsidR="003F11A1" w:rsidRPr="00E13AFA" w:rsidRDefault="003F11A1" w:rsidP="000A13F8">
            <w:pPr>
              <w:rPr>
                <w:sz w:val="22"/>
                <w:szCs w:val="22"/>
              </w:rPr>
            </w:pPr>
          </w:p>
          <w:p w14:paraId="7111F383" w14:textId="77777777" w:rsidR="003F11A1" w:rsidRPr="00E13AFA" w:rsidRDefault="003F11A1" w:rsidP="000A13F8">
            <w:pPr>
              <w:rPr>
                <w:b/>
                <w:sz w:val="22"/>
                <w:szCs w:val="22"/>
              </w:rPr>
            </w:pPr>
            <w:r w:rsidRPr="00E13AFA">
              <w:rPr>
                <w:b/>
                <w:sz w:val="22"/>
                <w:szCs w:val="22"/>
              </w:rPr>
              <w:t>Заказчик:</w:t>
            </w:r>
          </w:p>
          <w:p w14:paraId="58B7CFB1" w14:textId="33C14DE1" w:rsidR="003F11A1" w:rsidRPr="00E13AFA" w:rsidRDefault="003F11A1" w:rsidP="000A13F8">
            <w:pPr>
              <w:rPr>
                <w:b/>
                <w:sz w:val="22"/>
                <w:szCs w:val="22"/>
              </w:rPr>
            </w:pPr>
            <w:r w:rsidRPr="00E13AFA">
              <w:rPr>
                <w:b/>
                <w:sz w:val="22"/>
                <w:szCs w:val="22"/>
              </w:rPr>
              <w:t xml:space="preserve">Директор филиала </w:t>
            </w:r>
            <w:r w:rsidR="002267C0">
              <w:rPr>
                <w:b/>
                <w:sz w:val="22"/>
                <w:szCs w:val="22"/>
              </w:rPr>
              <w:t>АО «ИЭСК</w:t>
            </w:r>
            <w:r w:rsidRPr="00E13AFA">
              <w:rPr>
                <w:b/>
                <w:sz w:val="22"/>
                <w:szCs w:val="22"/>
              </w:rPr>
              <w:t xml:space="preserve"> </w:t>
            </w:r>
          </w:p>
          <w:p w14:paraId="1EA790BF" w14:textId="77777777" w:rsidR="003F11A1" w:rsidRPr="00E13AFA" w:rsidRDefault="003F11A1" w:rsidP="000A13F8">
            <w:pPr>
              <w:rPr>
                <w:b/>
                <w:sz w:val="22"/>
                <w:szCs w:val="22"/>
              </w:rPr>
            </w:pPr>
            <w:r w:rsidRPr="00E13AFA">
              <w:rPr>
                <w:b/>
                <w:sz w:val="22"/>
                <w:szCs w:val="22"/>
              </w:rPr>
              <w:t>«Южные электрические сети»</w:t>
            </w:r>
          </w:p>
          <w:p w14:paraId="1D68A1E4" w14:textId="77777777" w:rsidR="003F11A1" w:rsidRPr="00E13AFA" w:rsidRDefault="003F11A1" w:rsidP="000A13F8">
            <w:pPr>
              <w:rPr>
                <w:b/>
                <w:sz w:val="22"/>
                <w:szCs w:val="22"/>
              </w:rPr>
            </w:pPr>
          </w:p>
          <w:p w14:paraId="52176BA3" w14:textId="1E28CB17" w:rsidR="003F11A1" w:rsidRPr="00E13AFA" w:rsidRDefault="003F11A1" w:rsidP="000A13F8">
            <w:pPr>
              <w:rPr>
                <w:b/>
                <w:sz w:val="22"/>
                <w:szCs w:val="22"/>
              </w:rPr>
            </w:pPr>
            <w:r w:rsidRPr="00E13AFA">
              <w:rPr>
                <w:b/>
                <w:sz w:val="22"/>
                <w:szCs w:val="22"/>
              </w:rPr>
              <w:t>___________________ /</w:t>
            </w:r>
            <w:r w:rsidR="00445ADB">
              <w:rPr>
                <w:b/>
                <w:sz w:val="22"/>
                <w:szCs w:val="22"/>
              </w:rPr>
              <w:t>_________________</w:t>
            </w:r>
            <w:r w:rsidRPr="00E13AFA">
              <w:rPr>
                <w:b/>
                <w:sz w:val="22"/>
                <w:szCs w:val="22"/>
              </w:rPr>
              <w:t>/</w:t>
            </w:r>
          </w:p>
          <w:p w14:paraId="678934D0" w14:textId="318B683C" w:rsidR="003F11A1" w:rsidRPr="00E13AFA" w:rsidRDefault="003F11A1" w:rsidP="00445ADB">
            <w:pPr>
              <w:rPr>
                <w:sz w:val="22"/>
                <w:szCs w:val="22"/>
              </w:rPr>
            </w:pPr>
            <w:r w:rsidRPr="00E13AFA">
              <w:rPr>
                <w:b/>
                <w:sz w:val="22"/>
                <w:szCs w:val="22"/>
              </w:rPr>
              <w:t>«____»__________________</w:t>
            </w:r>
            <w:r w:rsidR="002267C0">
              <w:rPr>
                <w:b/>
                <w:sz w:val="22"/>
                <w:szCs w:val="22"/>
              </w:rPr>
              <w:t>2024</w:t>
            </w:r>
            <w:r w:rsidRPr="00E13AFA">
              <w:rPr>
                <w:b/>
                <w:sz w:val="22"/>
                <w:szCs w:val="22"/>
              </w:rPr>
              <w:t xml:space="preserve"> г.</w:t>
            </w:r>
            <w:r w:rsidRPr="00E13AFA">
              <w:rPr>
                <w:b/>
                <w:sz w:val="22"/>
                <w:szCs w:val="22"/>
              </w:rPr>
              <w:br/>
              <w:t>М.П.</w:t>
            </w:r>
          </w:p>
        </w:tc>
        <w:tc>
          <w:tcPr>
            <w:tcW w:w="4715" w:type="dxa"/>
            <w:tcBorders>
              <w:top w:val="nil"/>
              <w:left w:val="nil"/>
              <w:bottom w:val="nil"/>
              <w:right w:val="nil"/>
            </w:tcBorders>
          </w:tcPr>
          <w:p w14:paraId="15BBFF49" w14:textId="77777777" w:rsidR="003F11A1" w:rsidRPr="00E13AFA" w:rsidRDefault="003F11A1" w:rsidP="000A13F8">
            <w:pPr>
              <w:rPr>
                <w:b/>
                <w:sz w:val="22"/>
                <w:szCs w:val="22"/>
              </w:rPr>
            </w:pPr>
          </w:p>
          <w:p w14:paraId="10D9A1D2" w14:textId="70C6BA67" w:rsidR="003F11A1" w:rsidRPr="00E13AFA" w:rsidRDefault="003F11A1" w:rsidP="00E13AFA">
            <w:pPr>
              <w:spacing w:after="200"/>
              <w:rPr>
                <w:b/>
                <w:bCs/>
                <w:sz w:val="22"/>
                <w:szCs w:val="22"/>
              </w:rPr>
            </w:pPr>
            <w:r w:rsidRPr="00E13AFA">
              <w:rPr>
                <w:b/>
                <w:bCs/>
                <w:sz w:val="22"/>
                <w:szCs w:val="22"/>
              </w:rPr>
              <w:t>Исполнитель:</w:t>
            </w:r>
          </w:p>
          <w:p w14:paraId="0821BDD3" w14:textId="77777777" w:rsidR="003F11A1" w:rsidRPr="00E13AFA" w:rsidRDefault="003F11A1" w:rsidP="000A13F8">
            <w:pPr>
              <w:tabs>
                <w:tab w:val="center" w:pos="4677"/>
                <w:tab w:val="right" w:pos="9355"/>
              </w:tabs>
              <w:rPr>
                <w:b/>
                <w:bCs/>
                <w:sz w:val="22"/>
                <w:szCs w:val="22"/>
              </w:rPr>
            </w:pPr>
          </w:p>
          <w:p w14:paraId="117BF48A" w14:textId="16D40913" w:rsidR="003F11A1" w:rsidRPr="00E13AFA" w:rsidRDefault="003F11A1" w:rsidP="00445ADB">
            <w:pPr>
              <w:rPr>
                <w:sz w:val="22"/>
                <w:szCs w:val="22"/>
              </w:rPr>
            </w:pPr>
            <w:r w:rsidRPr="00E13AFA">
              <w:rPr>
                <w:b/>
                <w:bCs/>
                <w:sz w:val="22"/>
                <w:szCs w:val="22"/>
              </w:rPr>
              <w:t>___________________   / _____________________/                           «____»__________________</w:t>
            </w:r>
            <w:r w:rsidR="002267C0">
              <w:rPr>
                <w:b/>
                <w:bCs/>
                <w:sz w:val="22"/>
                <w:szCs w:val="22"/>
              </w:rPr>
              <w:t>2024</w:t>
            </w:r>
            <w:r w:rsidRPr="00E13AFA">
              <w:rPr>
                <w:b/>
                <w:bCs/>
                <w:sz w:val="22"/>
                <w:szCs w:val="22"/>
              </w:rPr>
              <w:t xml:space="preserve">  г.</w:t>
            </w:r>
            <w:r w:rsidRPr="00E13AFA">
              <w:rPr>
                <w:b/>
                <w:bCs/>
                <w:sz w:val="22"/>
                <w:szCs w:val="22"/>
              </w:rPr>
              <w:br/>
              <w:t>М.П.</w:t>
            </w:r>
          </w:p>
        </w:tc>
      </w:tr>
    </w:tbl>
    <w:p w14:paraId="32FEB068"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FC25966"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DEC932C"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7D6AEDD"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1FF30C0"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5FDEEC6"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9BDDE2B"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401195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93548D0"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C372E3A"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BF538AA"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98BCA8C"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2E608D7"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DEE11D8"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12F8156"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6816900"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DA61E0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8DA19FA"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223713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4BA8226"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21FD6BA"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A7D7F20"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B82DB80"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62B6E0F"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B29DD89"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024B16E"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AB7889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DFF5169"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6E2F31A"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94EAA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AFA3FE9"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D72BF89"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62AC834"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24F6022"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A27F21C"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97FFC75"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E04D7A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AD17ED3"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1FB5319"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1AFB608" w14:textId="77777777" w:rsidR="003F11A1" w:rsidRPr="001E425D" w:rsidRDefault="003F11A1" w:rsidP="003F11A1"/>
    <w:p w14:paraId="3CE7237A" w14:textId="77777777" w:rsidR="003F11A1" w:rsidRPr="001E425D" w:rsidRDefault="003F11A1" w:rsidP="003F11A1"/>
    <w:p w14:paraId="0A48DF9B" w14:textId="77777777" w:rsidR="003F11A1" w:rsidRPr="001E425D" w:rsidRDefault="003F11A1" w:rsidP="003F11A1"/>
    <w:p w14:paraId="28B70072" w14:textId="77777777" w:rsidR="003F11A1" w:rsidRPr="001E425D" w:rsidRDefault="003F11A1" w:rsidP="003F11A1"/>
    <w:p w14:paraId="0F98E5AA" w14:textId="69DB7010" w:rsidR="003F11A1" w:rsidRDefault="003F11A1" w:rsidP="003F11A1"/>
    <w:p w14:paraId="22671425" w14:textId="64F2A3CC" w:rsidR="003B6371" w:rsidRDefault="003B6371" w:rsidP="003F11A1"/>
    <w:p w14:paraId="4B82A472" w14:textId="06355C1B" w:rsidR="003B6371" w:rsidRDefault="003B6371" w:rsidP="003F11A1"/>
    <w:p w14:paraId="481B2BE2" w14:textId="77777777" w:rsidR="003B6371" w:rsidRPr="001E425D" w:rsidRDefault="003B6371" w:rsidP="003F11A1"/>
    <w:p w14:paraId="77AF72D6" w14:textId="77777777" w:rsidR="003F11A1" w:rsidRPr="001E425D" w:rsidRDefault="003F11A1" w:rsidP="003F11A1"/>
    <w:p w14:paraId="20D571E8" w14:textId="77777777" w:rsidR="003F11A1" w:rsidRPr="001E425D" w:rsidRDefault="003F11A1" w:rsidP="003F11A1"/>
    <w:p w14:paraId="2B0BEC1E" w14:textId="77777777" w:rsidR="003F11A1" w:rsidRPr="001E425D" w:rsidRDefault="003F11A1" w:rsidP="003F11A1">
      <w:pPr>
        <w:shd w:val="clear" w:color="auto" w:fill="FFFFFF"/>
        <w:tabs>
          <w:tab w:val="left" w:pos="7056"/>
        </w:tabs>
        <w:suppressAutoHyphens/>
        <w:jc w:val="right"/>
        <w:rPr>
          <w:sz w:val="22"/>
          <w:szCs w:val="22"/>
        </w:rPr>
      </w:pPr>
      <w:r w:rsidRPr="001E425D">
        <w:rPr>
          <w:sz w:val="22"/>
          <w:szCs w:val="22"/>
        </w:rPr>
        <w:t>Приложение № 5</w:t>
      </w:r>
    </w:p>
    <w:p w14:paraId="036DF68C" w14:textId="77777777" w:rsidR="003F11A1" w:rsidRPr="001E425D" w:rsidRDefault="003F11A1" w:rsidP="003F11A1">
      <w:pPr>
        <w:shd w:val="clear" w:color="auto" w:fill="FFFFFF"/>
        <w:tabs>
          <w:tab w:val="left" w:pos="7056"/>
        </w:tabs>
        <w:suppressAutoHyphens/>
        <w:jc w:val="right"/>
        <w:rPr>
          <w:sz w:val="22"/>
          <w:szCs w:val="22"/>
        </w:rPr>
      </w:pPr>
      <w:r w:rsidRPr="001E425D">
        <w:rPr>
          <w:sz w:val="22"/>
          <w:szCs w:val="22"/>
        </w:rPr>
        <w:t>к договору №________</w:t>
      </w:r>
    </w:p>
    <w:p w14:paraId="2C97FC74" w14:textId="6FBFC458" w:rsidR="003F11A1" w:rsidRPr="001E425D" w:rsidRDefault="003F11A1" w:rsidP="003F11A1">
      <w:pPr>
        <w:tabs>
          <w:tab w:val="left" w:pos="7056"/>
        </w:tabs>
        <w:suppressAutoHyphens/>
        <w:jc w:val="right"/>
        <w:rPr>
          <w:sz w:val="22"/>
          <w:szCs w:val="22"/>
        </w:rPr>
      </w:pPr>
      <w:r w:rsidRPr="001E425D">
        <w:rPr>
          <w:sz w:val="22"/>
          <w:szCs w:val="22"/>
        </w:rPr>
        <w:t>от «_</w:t>
      </w:r>
      <w:proofErr w:type="gramStart"/>
      <w:r w:rsidRPr="001E425D">
        <w:rPr>
          <w:sz w:val="22"/>
          <w:szCs w:val="22"/>
        </w:rPr>
        <w:t>_»_</w:t>
      </w:r>
      <w:proofErr w:type="gramEnd"/>
      <w:r w:rsidRPr="001E425D">
        <w:rPr>
          <w:sz w:val="22"/>
          <w:szCs w:val="22"/>
        </w:rPr>
        <w:t>_______</w:t>
      </w:r>
      <w:r w:rsidR="002267C0">
        <w:rPr>
          <w:sz w:val="22"/>
          <w:szCs w:val="22"/>
        </w:rPr>
        <w:t>2024</w:t>
      </w:r>
      <w:r w:rsidRPr="001E425D">
        <w:rPr>
          <w:sz w:val="22"/>
          <w:szCs w:val="22"/>
        </w:rPr>
        <w:t xml:space="preserve"> г.</w:t>
      </w:r>
    </w:p>
    <w:p w14:paraId="5DBCAC54" w14:textId="77777777" w:rsidR="003F11A1" w:rsidRPr="001E425D" w:rsidRDefault="003F11A1" w:rsidP="003F11A1">
      <w:pPr>
        <w:jc w:val="center"/>
        <w:rPr>
          <w:b/>
          <w:bCs/>
        </w:rPr>
      </w:pPr>
    </w:p>
    <w:p w14:paraId="2A2C0994" w14:textId="77777777" w:rsidR="003F11A1" w:rsidRPr="001E425D" w:rsidRDefault="003F11A1" w:rsidP="003F11A1">
      <w:pPr>
        <w:jc w:val="center"/>
        <w:rPr>
          <w:b/>
          <w:bCs/>
        </w:rPr>
      </w:pPr>
    </w:p>
    <w:p w14:paraId="76783E4A" w14:textId="77777777" w:rsidR="003F11A1" w:rsidRPr="001E425D" w:rsidRDefault="003F11A1" w:rsidP="003F11A1">
      <w:pPr>
        <w:jc w:val="center"/>
        <w:rPr>
          <w:b/>
          <w:bCs/>
        </w:rPr>
      </w:pPr>
      <w:r w:rsidRPr="001E425D">
        <w:rPr>
          <w:b/>
          <w:bCs/>
        </w:rPr>
        <w:t xml:space="preserve">СОГЛАШЕНИЕ </w:t>
      </w:r>
    </w:p>
    <w:p w14:paraId="7DFAA0AE" w14:textId="77777777" w:rsidR="003F11A1" w:rsidRPr="001E425D" w:rsidRDefault="003F11A1" w:rsidP="003F11A1">
      <w:pPr>
        <w:jc w:val="center"/>
        <w:rPr>
          <w:b/>
          <w:bCs/>
        </w:rPr>
      </w:pPr>
      <w:r w:rsidRPr="001E425D">
        <w:rPr>
          <w:b/>
          <w:bCs/>
        </w:rPr>
        <w:t xml:space="preserve">«О соблюдении мер санитарно-эпидемиологической защиты, связанной с профилактикой распространения коронавирусной инфекции </w:t>
      </w:r>
      <w:r w:rsidRPr="001E425D">
        <w:rPr>
          <w:b/>
          <w:bCs/>
          <w:lang w:val="en-US"/>
        </w:rPr>
        <w:t>COVID</w:t>
      </w:r>
      <w:r w:rsidRPr="001E425D">
        <w:rPr>
          <w:b/>
          <w:bCs/>
        </w:rPr>
        <w:t>-19»</w:t>
      </w:r>
    </w:p>
    <w:p w14:paraId="12F32089" w14:textId="77777777" w:rsidR="003F11A1" w:rsidRPr="001E425D" w:rsidRDefault="003F11A1" w:rsidP="003F11A1">
      <w:pPr>
        <w:jc w:val="center"/>
        <w:rPr>
          <w:b/>
          <w:bCs/>
        </w:rPr>
      </w:pPr>
    </w:p>
    <w:p w14:paraId="1433DBD9" w14:textId="7E961D08" w:rsidR="003F11A1" w:rsidRPr="001E425D" w:rsidRDefault="003F11A1" w:rsidP="003F11A1">
      <w:pPr>
        <w:pStyle w:val="ad"/>
        <w:ind w:left="360"/>
        <w:jc w:val="both"/>
        <w:rPr>
          <w:sz w:val="22"/>
        </w:rPr>
      </w:pPr>
      <w:r w:rsidRPr="001E425D">
        <w:rPr>
          <w:sz w:val="22"/>
        </w:rPr>
        <w:t>Открытое акционерное общество «Иркутская электросетевая компания» (</w:t>
      </w:r>
      <w:r w:rsidR="002267C0">
        <w:rPr>
          <w:sz w:val="22"/>
        </w:rPr>
        <w:t>АО «ИЭСК</w:t>
      </w:r>
      <w:r w:rsidRPr="001E425D">
        <w:rPr>
          <w:sz w:val="22"/>
        </w:rPr>
        <w:t xml:space="preserve">), в лице директора филиала </w:t>
      </w:r>
      <w:r w:rsidR="002267C0">
        <w:rPr>
          <w:sz w:val="22"/>
        </w:rPr>
        <w:t>АО «ИЭСК</w:t>
      </w:r>
      <w:r w:rsidRPr="001E425D">
        <w:rPr>
          <w:sz w:val="22"/>
        </w:rPr>
        <w:t xml:space="preserve"> «Южные электрические сети» </w:t>
      </w:r>
      <w:r w:rsidR="00F007B1">
        <w:rPr>
          <w:sz w:val="22"/>
        </w:rPr>
        <w:t>_______________________</w:t>
      </w:r>
      <w:r w:rsidRPr="001E425D">
        <w:rPr>
          <w:sz w:val="22"/>
        </w:rPr>
        <w:t xml:space="preserve">, действующего на основании доверенности </w:t>
      </w:r>
      <w:r w:rsidRPr="001E425D">
        <w:rPr>
          <w:rFonts w:eastAsia="Calibri"/>
          <w:b/>
          <w:sz w:val="22"/>
          <w:szCs w:val="22"/>
          <w:lang w:eastAsia="en-US"/>
        </w:rPr>
        <w:t xml:space="preserve">№ </w:t>
      </w:r>
      <w:r w:rsidRPr="00624935">
        <w:rPr>
          <w:rFonts w:eastAsia="Calibri"/>
          <w:b/>
          <w:lang w:eastAsia="en-US"/>
        </w:rPr>
        <w:t>юр-</w:t>
      </w:r>
      <w:r w:rsidR="00F007B1">
        <w:rPr>
          <w:rFonts w:eastAsia="Calibri"/>
          <w:b/>
          <w:lang w:eastAsia="en-US"/>
        </w:rPr>
        <w:t>______________________</w:t>
      </w:r>
      <w:r>
        <w:rPr>
          <w:rFonts w:eastAsia="Calibri"/>
          <w:b/>
          <w:lang w:eastAsia="en-US"/>
        </w:rPr>
        <w:t>.</w:t>
      </w:r>
      <w:r w:rsidRPr="001E425D">
        <w:rPr>
          <w:rFonts w:eastAsia="Calibri"/>
          <w:b/>
          <w:sz w:val="22"/>
          <w:szCs w:val="22"/>
          <w:lang w:eastAsia="en-US"/>
        </w:rPr>
        <w:t xml:space="preserve"> </w:t>
      </w:r>
      <w:r w:rsidRPr="001E425D">
        <w:rPr>
          <w:sz w:val="22"/>
        </w:rPr>
        <w:t>года с одной стороны, и (наименование подрядчика), именуемое в дальнейшем «Подрядчик», в лице (представитель подрядчика), действующего на основании (чего),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2485D087" w14:textId="77777777" w:rsidR="003F11A1" w:rsidRPr="001E425D" w:rsidRDefault="003F11A1" w:rsidP="003F11A1">
      <w:pPr>
        <w:pStyle w:val="ad"/>
        <w:ind w:left="360"/>
        <w:jc w:val="both"/>
        <w:rPr>
          <w:sz w:val="22"/>
        </w:rPr>
      </w:pPr>
    </w:p>
    <w:p w14:paraId="3C9D8377" w14:textId="77777777" w:rsidR="003F11A1" w:rsidRPr="001E425D" w:rsidRDefault="003F11A1" w:rsidP="001D4AB8">
      <w:pPr>
        <w:pStyle w:val="ad"/>
        <w:numPr>
          <w:ilvl w:val="1"/>
          <w:numId w:val="40"/>
        </w:numPr>
        <w:overflowPunct w:val="0"/>
        <w:autoSpaceDE w:val="0"/>
        <w:autoSpaceDN w:val="0"/>
        <w:adjustRightInd w:val="0"/>
        <w:jc w:val="both"/>
        <w:textAlignment w:val="baseline"/>
        <w:rPr>
          <w:sz w:val="22"/>
          <w:szCs w:val="22"/>
        </w:rPr>
      </w:pPr>
      <w:r w:rsidRPr="001E425D">
        <w:rPr>
          <w:sz w:val="22"/>
          <w:szCs w:val="22"/>
        </w:rPr>
        <w:t>Стороны осведомлены о наличии обстоятельств, вызванных угрозой распространения коронавирусной инфекции (COVID-19).</w:t>
      </w:r>
    </w:p>
    <w:p w14:paraId="01C93D75" w14:textId="77777777" w:rsidR="003F11A1" w:rsidRPr="001E425D" w:rsidRDefault="003F11A1" w:rsidP="001D4AB8">
      <w:pPr>
        <w:pStyle w:val="ad"/>
        <w:numPr>
          <w:ilvl w:val="1"/>
          <w:numId w:val="40"/>
        </w:numPr>
        <w:overflowPunct w:val="0"/>
        <w:autoSpaceDE w:val="0"/>
        <w:autoSpaceDN w:val="0"/>
        <w:adjustRightInd w:val="0"/>
        <w:jc w:val="both"/>
        <w:textAlignment w:val="baseline"/>
        <w:rPr>
          <w:sz w:val="22"/>
          <w:szCs w:val="22"/>
        </w:rPr>
      </w:pPr>
      <w:r w:rsidRPr="001E425D">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1E425D">
        <w:rPr>
          <w:sz w:val="22"/>
          <w:szCs w:val="22"/>
        </w:rPr>
        <w:t>короновирусной</w:t>
      </w:r>
      <w:proofErr w:type="spellEnd"/>
      <w:r w:rsidRPr="001E425D">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14:paraId="20476116" w14:textId="77777777" w:rsidR="003F11A1" w:rsidRPr="001E425D" w:rsidRDefault="003F11A1" w:rsidP="001D4AB8">
      <w:pPr>
        <w:pStyle w:val="ad"/>
        <w:numPr>
          <w:ilvl w:val="1"/>
          <w:numId w:val="40"/>
        </w:numPr>
        <w:overflowPunct w:val="0"/>
        <w:autoSpaceDE w:val="0"/>
        <w:autoSpaceDN w:val="0"/>
        <w:adjustRightInd w:val="0"/>
        <w:jc w:val="both"/>
        <w:textAlignment w:val="baseline"/>
        <w:rPr>
          <w:sz w:val="22"/>
          <w:szCs w:val="22"/>
        </w:rPr>
      </w:pPr>
      <w:r w:rsidRPr="001E425D">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6D644995" w14:textId="77777777" w:rsidR="003F11A1" w:rsidRPr="001E425D" w:rsidRDefault="003F11A1" w:rsidP="001D4AB8">
      <w:pPr>
        <w:pStyle w:val="ad"/>
        <w:numPr>
          <w:ilvl w:val="1"/>
          <w:numId w:val="40"/>
        </w:numPr>
        <w:overflowPunct w:val="0"/>
        <w:autoSpaceDE w:val="0"/>
        <w:autoSpaceDN w:val="0"/>
        <w:adjustRightInd w:val="0"/>
        <w:jc w:val="both"/>
        <w:textAlignment w:val="baseline"/>
        <w:rPr>
          <w:sz w:val="22"/>
          <w:szCs w:val="22"/>
        </w:rPr>
      </w:pPr>
      <w:r w:rsidRPr="001E425D">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B67B9A3" w14:textId="77777777" w:rsidR="003F11A1" w:rsidRPr="001E425D" w:rsidRDefault="003F11A1" w:rsidP="001D4AB8">
      <w:pPr>
        <w:pStyle w:val="ad"/>
        <w:numPr>
          <w:ilvl w:val="1"/>
          <w:numId w:val="40"/>
        </w:numPr>
        <w:overflowPunct w:val="0"/>
        <w:autoSpaceDE w:val="0"/>
        <w:autoSpaceDN w:val="0"/>
        <w:adjustRightInd w:val="0"/>
        <w:jc w:val="both"/>
        <w:textAlignment w:val="baseline"/>
        <w:rPr>
          <w:sz w:val="22"/>
          <w:szCs w:val="22"/>
        </w:rPr>
      </w:pPr>
      <w:r w:rsidRPr="001E425D">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1E425D">
        <w:rPr>
          <w:sz w:val="22"/>
          <w:szCs w:val="22"/>
        </w:rPr>
        <w:t>противоаэрозольные</w:t>
      </w:r>
      <w:proofErr w:type="spellEnd"/>
      <w:r w:rsidRPr="001E425D">
        <w:rPr>
          <w:sz w:val="22"/>
          <w:szCs w:val="22"/>
        </w:rPr>
        <w:t xml:space="preserve"> средства индивидуальной защиты органов дыхания с изолирующей лицевой частью).</w:t>
      </w:r>
    </w:p>
    <w:p w14:paraId="15497A42" w14:textId="73049333" w:rsidR="003F11A1" w:rsidRPr="001E425D" w:rsidRDefault="003F11A1" w:rsidP="001D4AB8">
      <w:pPr>
        <w:pStyle w:val="ad"/>
        <w:numPr>
          <w:ilvl w:val="0"/>
          <w:numId w:val="41"/>
        </w:numPr>
        <w:overflowPunct w:val="0"/>
        <w:autoSpaceDE w:val="0"/>
        <w:autoSpaceDN w:val="0"/>
        <w:adjustRightInd w:val="0"/>
        <w:jc w:val="both"/>
        <w:textAlignment w:val="baseline"/>
        <w:rPr>
          <w:i/>
          <w:sz w:val="22"/>
          <w:szCs w:val="22"/>
        </w:rPr>
      </w:pPr>
      <w:r w:rsidRPr="001E425D">
        <w:rPr>
          <w:sz w:val="22"/>
          <w:szCs w:val="22"/>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1E425D">
        <w:rPr>
          <w:i/>
          <w:sz w:val="22"/>
          <w:szCs w:val="22"/>
        </w:rPr>
        <w:t xml:space="preserve"> </w:t>
      </w:r>
      <w:r w:rsidRPr="001E425D">
        <w:rPr>
          <w:sz w:val="22"/>
          <w:szCs w:val="22"/>
        </w:rPr>
        <w:t>(повышения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3EE3F9DD" w14:textId="07709B3D" w:rsidR="003F11A1" w:rsidRPr="001E425D" w:rsidRDefault="003F11A1" w:rsidP="001D4AB8">
      <w:pPr>
        <w:pStyle w:val="ad"/>
        <w:numPr>
          <w:ilvl w:val="0"/>
          <w:numId w:val="42"/>
        </w:numPr>
        <w:overflowPunct w:val="0"/>
        <w:autoSpaceDE w:val="0"/>
        <w:autoSpaceDN w:val="0"/>
        <w:adjustRightInd w:val="0"/>
        <w:ind w:left="709" w:hanging="283"/>
        <w:jc w:val="both"/>
        <w:textAlignment w:val="baseline"/>
        <w:rPr>
          <w:sz w:val="22"/>
          <w:szCs w:val="22"/>
        </w:rPr>
      </w:pPr>
      <w:r w:rsidRPr="001E425D">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w:t>
      </w:r>
      <w:r w:rsidR="00BB2834" w:rsidRPr="00BB2834">
        <w:rPr>
          <w:sz w:val="22"/>
          <w:szCs w:val="22"/>
        </w:rPr>
        <w:t>5.</w:t>
      </w:r>
      <w:r w:rsidR="00334279" w:rsidRPr="00334279">
        <w:rPr>
          <w:sz w:val="22"/>
          <w:szCs w:val="22"/>
        </w:rPr>
        <w:t>9</w:t>
      </w:r>
      <w:r w:rsidRPr="001E425D">
        <w:rPr>
          <w:sz w:val="22"/>
          <w:szCs w:val="22"/>
        </w:rPr>
        <w:t xml:space="preserve">. Договора. </w:t>
      </w:r>
    </w:p>
    <w:p w14:paraId="4AF55C7D" w14:textId="77777777" w:rsidR="003F11A1" w:rsidRPr="001E425D" w:rsidRDefault="003F11A1" w:rsidP="001D4AB8">
      <w:pPr>
        <w:pStyle w:val="ad"/>
        <w:numPr>
          <w:ilvl w:val="0"/>
          <w:numId w:val="42"/>
        </w:numPr>
        <w:overflowPunct w:val="0"/>
        <w:autoSpaceDE w:val="0"/>
        <w:autoSpaceDN w:val="0"/>
        <w:adjustRightInd w:val="0"/>
        <w:ind w:left="709"/>
        <w:jc w:val="both"/>
        <w:textAlignment w:val="baseline"/>
        <w:rPr>
          <w:sz w:val="22"/>
          <w:szCs w:val="22"/>
        </w:rPr>
      </w:pPr>
      <w:r w:rsidRPr="001E425D">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1EA1302" w14:textId="60CE4241" w:rsidR="003F11A1" w:rsidRPr="005F7EE6" w:rsidRDefault="003F11A1" w:rsidP="001D4AB8">
      <w:pPr>
        <w:pStyle w:val="ad"/>
        <w:numPr>
          <w:ilvl w:val="0"/>
          <w:numId w:val="42"/>
        </w:numPr>
        <w:overflowPunct w:val="0"/>
        <w:autoSpaceDE w:val="0"/>
        <w:autoSpaceDN w:val="0"/>
        <w:adjustRightInd w:val="0"/>
        <w:ind w:left="709"/>
        <w:jc w:val="both"/>
        <w:textAlignment w:val="baseline"/>
      </w:pPr>
      <w:r w:rsidRPr="001E425D">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 _________</w:t>
      </w:r>
      <w:r w:rsidR="002267C0">
        <w:rPr>
          <w:sz w:val="22"/>
          <w:szCs w:val="22"/>
        </w:rPr>
        <w:t>2024</w:t>
      </w:r>
      <w:r w:rsidRPr="001E425D">
        <w:rPr>
          <w:sz w:val="22"/>
          <w:szCs w:val="22"/>
        </w:rPr>
        <w:t>г. и действует до полного исполнения</w:t>
      </w:r>
      <w:r>
        <w:rPr>
          <w:sz w:val="22"/>
          <w:szCs w:val="22"/>
        </w:rPr>
        <w:t xml:space="preserve"> </w:t>
      </w:r>
      <w:r w:rsidRPr="005F7EE6">
        <w:lastRenderedPageBreak/>
        <w:t>сторонами своих обязательств по договору либо до заключения сторонами соглашения об отмене мер, оговоренных настоящим Соглашением.</w:t>
      </w:r>
    </w:p>
    <w:p w14:paraId="4BE80745" w14:textId="77777777" w:rsidR="003F11A1" w:rsidRPr="001E425D" w:rsidRDefault="003F11A1" w:rsidP="003F11A1">
      <w:pPr>
        <w:overflowPunct w:val="0"/>
        <w:autoSpaceDE w:val="0"/>
        <w:autoSpaceDN w:val="0"/>
        <w:adjustRightInd w:val="0"/>
        <w:jc w:val="both"/>
        <w:textAlignment w:val="baseline"/>
        <w:rPr>
          <w:sz w:val="22"/>
          <w:szCs w:val="22"/>
        </w:rPr>
      </w:pPr>
      <w:r w:rsidRPr="00D77A5D">
        <w:rPr>
          <w:b/>
          <w:bCs/>
          <w:sz w:val="22"/>
          <w:szCs w:val="22"/>
        </w:rPr>
        <w:t xml:space="preserve">      10.</w:t>
      </w:r>
      <w:r w:rsidRPr="001E425D">
        <w:rPr>
          <w:sz w:val="22"/>
          <w:szCs w:val="22"/>
        </w:rPr>
        <w:t xml:space="preserve"> Настоящее  соглашение составлено в двух экземплярах, имеющих равную юридическую силу, по одному для каждой из сторон. </w:t>
      </w:r>
    </w:p>
    <w:p w14:paraId="1F6BD037" w14:textId="77777777" w:rsidR="003F11A1" w:rsidRPr="001E425D" w:rsidRDefault="003F11A1" w:rsidP="003F11A1">
      <w:pPr>
        <w:overflowPunct w:val="0"/>
        <w:autoSpaceDE w:val="0"/>
        <w:autoSpaceDN w:val="0"/>
        <w:adjustRightInd w:val="0"/>
        <w:jc w:val="both"/>
        <w:textAlignment w:val="baseline"/>
        <w:rPr>
          <w:sz w:val="22"/>
          <w:szCs w:val="22"/>
        </w:rPr>
      </w:pPr>
      <w:r w:rsidRPr="00D77A5D">
        <w:rPr>
          <w:b/>
          <w:sz w:val="22"/>
          <w:szCs w:val="22"/>
        </w:rPr>
        <w:t xml:space="preserve">      11.</w:t>
      </w:r>
      <w:r w:rsidRPr="001E425D">
        <w:rPr>
          <w:bCs/>
          <w:sz w:val="22"/>
          <w:szCs w:val="22"/>
        </w:rPr>
        <w:t xml:space="preserve"> </w:t>
      </w:r>
      <w:r w:rsidRPr="001E425D">
        <w:rPr>
          <w:sz w:val="22"/>
          <w:szCs w:val="22"/>
        </w:rPr>
        <w:t>Подписи сторон:</w:t>
      </w:r>
    </w:p>
    <w:p w14:paraId="061F81E9" w14:textId="77777777" w:rsidR="003F11A1" w:rsidRPr="001E425D" w:rsidRDefault="003F11A1" w:rsidP="003F11A1">
      <w:pPr>
        <w:pStyle w:val="afc"/>
        <w:outlineLvl w:val="0"/>
        <w:rPr>
          <w:b/>
          <w:bCs/>
          <w:sz w:val="22"/>
          <w:szCs w:val="22"/>
        </w:rPr>
      </w:pPr>
    </w:p>
    <w:p w14:paraId="01C77667" w14:textId="77777777" w:rsidR="003F11A1" w:rsidRPr="001E425D" w:rsidRDefault="003F11A1" w:rsidP="003F11A1">
      <w:pPr>
        <w:pStyle w:val="afc"/>
        <w:outlineLvl w:val="0"/>
        <w:rPr>
          <w:b/>
          <w:bCs/>
          <w:sz w:val="22"/>
          <w:szCs w:val="22"/>
        </w:rPr>
      </w:pPr>
    </w:p>
    <w:tbl>
      <w:tblPr>
        <w:tblW w:w="0" w:type="auto"/>
        <w:tblBorders>
          <w:insideH w:val="nil"/>
          <w:insideV w:val="nil"/>
        </w:tblBorders>
        <w:tblLook w:val="04A0" w:firstRow="1" w:lastRow="0" w:firstColumn="1" w:lastColumn="0" w:noHBand="0" w:noVBand="1"/>
      </w:tblPr>
      <w:tblGrid>
        <w:gridCol w:w="4715"/>
        <w:gridCol w:w="4715"/>
      </w:tblGrid>
      <w:tr w:rsidR="00E13AFA" w:rsidRPr="001E425D" w14:paraId="736D5AA5" w14:textId="77777777" w:rsidTr="00BB2834">
        <w:tc>
          <w:tcPr>
            <w:tcW w:w="4715" w:type="dxa"/>
            <w:tcBorders>
              <w:top w:val="nil"/>
              <w:left w:val="nil"/>
              <w:bottom w:val="nil"/>
              <w:right w:val="nil"/>
            </w:tcBorders>
          </w:tcPr>
          <w:p w14:paraId="2BB763F3" w14:textId="77777777" w:rsidR="00E13AFA" w:rsidRPr="00E13AFA" w:rsidRDefault="00E13AFA" w:rsidP="00BB2834">
            <w:pPr>
              <w:rPr>
                <w:sz w:val="22"/>
                <w:szCs w:val="22"/>
              </w:rPr>
            </w:pPr>
          </w:p>
          <w:p w14:paraId="35822BC2" w14:textId="77777777" w:rsidR="00E13AFA" w:rsidRPr="00E13AFA" w:rsidRDefault="00E13AFA" w:rsidP="00BB2834">
            <w:pPr>
              <w:rPr>
                <w:b/>
                <w:sz w:val="22"/>
                <w:szCs w:val="22"/>
              </w:rPr>
            </w:pPr>
            <w:r w:rsidRPr="00E13AFA">
              <w:rPr>
                <w:b/>
                <w:sz w:val="22"/>
                <w:szCs w:val="22"/>
              </w:rPr>
              <w:t>Заказчик:</w:t>
            </w:r>
          </w:p>
          <w:p w14:paraId="5DD57A15" w14:textId="63E93D2A" w:rsidR="00E13AFA" w:rsidRPr="00E13AFA" w:rsidRDefault="00E13AFA" w:rsidP="00BB2834">
            <w:pPr>
              <w:rPr>
                <w:b/>
                <w:sz w:val="22"/>
                <w:szCs w:val="22"/>
              </w:rPr>
            </w:pPr>
            <w:r w:rsidRPr="00E13AFA">
              <w:rPr>
                <w:b/>
                <w:sz w:val="22"/>
                <w:szCs w:val="22"/>
              </w:rPr>
              <w:t xml:space="preserve">Директор филиала </w:t>
            </w:r>
            <w:r w:rsidR="002267C0">
              <w:rPr>
                <w:b/>
                <w:sz w:val="22"/>
                <w:szCs w:val="22"/>
              </w:rPr>
              <w:t>АО «ИЭСК</w:t>
            </w:r>
            <w:r w:rsidRPr="00E13AFA">
              <w:rPr>
                <w:b/>
                <w:sz w:val="22"/>
                <w:szCs w:val="22"/>
              </w:rPr>
              <w:t xml:space="preserve"> </w:t>
            </w:r>
          </w:p>
          <w:p w14:paraId="61B951D7" w14:textId="77777777" w:rsidR="00E13AFA" w:rsidRPr="00E13AFA" w:rsidRDefault="00E13AFA" w:rsidP="00BB2834">
            <w:pPr>
              <w:rPr>
                <w:b/>
                <w:sz w:val="22"/>
                <w:szCs w:val="22"/>
              </w:rPr>
            </w:pPr>
            <w:r w:rsidRPr="00E13AFA">
              <w:rPr>
                <w:b/>
                <w:sz w:val="22"/>
                <w:szCs w:val="22"/>
              </w:rPr>
              <w:t>«Южные электрические сети»</w:t>
            </w:r>
          </w:p>
          <w:p w14:paraId="1D85999F" w14:textId="77777777" w:rsidR="00E13AFA" w:rsidRPr="00E13AFA" w:rsidRDefault="00E13AFA" w:rsidP="00BB2834">
            <w:pPr>
              <w:rPr>
                <w:b/>
                <w:sz w:val="22"/>
                <w:szCs w:val="22"/>
              </w:rPr>
            </w:pPr>
          </w:p>
          <w:p w14:paraId="29632D8C" w14:textId="69DEE0DA" w:rsidR="00E13AFA" w:rsidRPr="00E13AFA" w:rsidRDefault="00E13AFA" w:rsidP="00BB2834">
            <w:pPr>
              <w:rPr>
                <w:b/>
                <w:sz w:val="22"/>
                <w:szCs w:val="22"/>
              </w:rPr>
            </w:pPr>
            <w:r w:rsidRPr="00E13AFA">
              <w:rPr>
                <w:b/>
                <w:sz w:val="22"/>
                <w:szCs w:val="22"/>
              </w:rPr>
              <w:t>___________________ /</w:t>
            </w:r>
            <w:r w:rsidR="00F007B1">
              <w:rPr>
                <w:b/>
                <w:sz w:val="22"/>
                <w:szCs w:val="22"/>
              </w:rPr>
              <w:t>____________________</w:t>
            </w:r>
            <w:r w:rsidRPr="00E13AFA">
              <w:rPr>
                <w:b/>
                <w:sz w:val="22"/>
                <w:szCs w:val="22"/>
              </w:rPr>
              <w:t>/</w:t>
            </w:r>
          </w:p>
          <w:p w14:paraId="5CD723F5" w14:textId="55A4E713" w:rsidR="00E13AFA" w:rsidRPr="00E13AFA" w:rsidRDefault="00E13AFA" w:rsidP="00F007B1">
            <w:pPr>
              <w:rPr>
                <w:sz w:val="22"/>
                <w:szCs w:val="22"/>
              </w:rPr>
            </w:pPr>
            <w:r w:rsidRPr="00E13AFA">
              <w:rPr>
                <w:b/>
                <w:sz w:val="22"/>
                <w:szCs w:val="22"/>
              </w:rPr>
              <w:t>«____»__________________</w:t>
            </w:r>
            <w:r w:rsidR="002267C0">
              <w:rPr>
                <w:b/>
                <w:sz w:val="22"/>
                <w:szCs w:val="22"/>
              </w:rPr>
              <w:t>2024</w:t>
            </w:r>
            <w:r w:rsidRPr="00E13AFA">
              <w:rPr>
                <w:b/>
                <w:sz w:val="22"/>
                <w:szCs w:val="22"/>
              </w:rPr>
              <w:t xml:space="preserve"> г.</w:t>
            </w:r>
            <w:r w:rsidRPr="00E13AFA">
              <w:rPr>
                <w:b/>
                <w:sz w:val="22"/>
                <w:szCs w:val="22"/>
              </w:rPr>
              <w:br/>
              <w:t>М.П.</w:t>
            </w:r>
          </w:p>
        </w:tc>
        <w:tc>
          <w:tcPr>
            <w:tcW w:w="4715" w:type="dxa"/>
            <w:tcBorders>
              <w:top w:val="nil"/>
              <w:left w:val="nil"/>
              <w:bottom w:val="nil"/>
              <w:right w:val="nil"/>
            </w:tcBorders>
          </w:tcPr>
          <w:p w14:paraId="448B4E83" w14:textId="77777777" w:rsidR="00E13AFA" w:rsidRPr="00E13AFA" w:rsidRDefault="00E13AFA" w:rsidP="00BB2834">
            <w:pPr>
              <w:rPr>
                <w:b/>
                <w:sz w:val="22"/>
                <w:szCs w:val="22"/>
              </w:rPr>
            </w:pPr>
          </w:p>
          <w:p w14:paraId="2F4FCFA2" w14:textId="77777777" w:rsidR="00E13AFA" w:rsidRPr="00E13AFA" w:rsidRDefault="00E13AFA" w:rsidP="00BB2834">
            <w:pPr>
              <w:spacing w:after="200"/>
              <w:rPr>
                <w:b/>
                <w:bCs/>
                <w:sz w:val="22"/>
                <w:szCs w:val="22"/>
              </w:rPr>
            </w:pPr>
            <w:r w:rsidRPr="00E13AFA">
              <w:rPr>
                <w:b/>
                <w:bCs/>
                <w:sz w:val="22"/>
                <w:szCs w:val="22"/>
              </w:rPr>
              <w:t>Исполнитель:</w:t>
            </w:r>
          </w:p>
          <w:p w14:paraId="23DD3DBD" w14:textId="77777777" w:rsidR="00E13AFA" w:rsidRPr="00E13AFA" w:rsidRDefault="00E13AFA" w:rsidP="00BB2834">
            <w:pPr>
              <w:tabs>
                <w:tab w:val="center" w:pos="4677"/>
                <w:tab w:val="right" w:pos="9355"/>
              </w:tabs>
              <w:rPr>
                <w:b/>
                <w:bCs/>
                <w:sz w:val="22"/>
                <w:szCs w:val="22"/>
              </w:rPr>
            </w:pPr>
          </w:p>
          <w:p w14:paraId="14DCBDE3" w14:textId="1DD10B38" w:rsidR="00E13AFA" w:rsidRPr="00E13AFA" w:rsidRDefault="00E13AFA" w:rsidP="00F007B1">
            <w:pPr>
              <w:rPr>
                <w:sz w:val="22"/>
                <w:szCs w:val="22"/>
              </w:rPr>
            </w:pPr>
            <w:r w:rsidRPr="00E13AFA">
              <w:rPr>
                <w:b/>
                <w:bCs/>
                <w:sz w:val="22"/>
                <w:szCs w:val="22"/>
              </w:rPr>
              <w:t>___________________   / _____________________/                           «____»__________________</w:t>
            </w:r>
            <w:r w:rsidR="002267C0">
              <w:rPr>
                <w:b/>
                <w:bCs/>
                <w:sz w:val="22"/>
                <w:szCs w:val="22"/>
              </w:rPr>
              <w:t>2024</w:t>
            </w:r>
            <w:r w:rsidRPr="00E13AFA">
              <w:rPr>
                <w:b/>
                <w:bCs/>
                <w:sz w:val="22"/>
                <w:szCs w:val="22"/>
              </w:rPr>
              <w:t xml:space="preserve">  г.</w:t>
            </w:r>
            <w:r w:rsidRPr="00E13AFA">
              <w:rPr>
                <w:b/>
                <w:bCs/>
                <w:sz w:val="22"/>
                <w:szCs w:val="22"/>
              </w:rPr>
              <w:br/>
              <w:t>М.П.</w:t>
            </w:r>
          </w:p>
        </w:tc>
      </w:tr>
    </w:tbl>
    <w:p w14:paraId="70D0A425"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F360426"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649DE14" w14:textId="77777777" w:rsidR="003F11A1" w:rsidRPr="001E425D" w:rsidRDefault="003F11A1" w:rsidP="003F11A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AD9688C" w14:textId="77777777" w:rsidR="003F11A1" w:rsidRPr="001E425D" w:rsidRDefault="003F11A1" w:rsidP="003F11A1"/>
    <w:p w14:paraId="018CC769" w14:textId="77777777" w:rsidR="003F11A1" w:rsidRPr="001E425D" w:rsidRDefault="003F11A1" w:rsidP="003F11A1"/>
    <w:p w14:paraId="10CAC710" w14:textId="77777777" w:rsidR="003F11A1" w:rsidRPr="001E425D" w:rsidRDefault="003F11A1" w:rsidP="003F11A1"/>
    <w:p w14:paraId="4E4361F7" w14:textId="77777777" w:rsidR="003F11A1" w:rsidRPr="001E425D" w:rsidRDefault="003F11A1" w:rsidP="003F11A1"/>
    <w:p w14:paraId="0A122C12" w14:textId="77777777" w:rsidR="003F11A1" w:rsidRPr="001E425D" w:rsidRDefault="003F11A1" w:rsidP="003F11A1"/>
    <w:p w14:paraId="7631568C" w14:textId="77777777" w:rsidR="003F11A1" w:rsidRPr="001E425D" w:rsidRDefault="003F11A1" w:rsidP="003F11A1"/>
    <w:p w14:paraId="5DD238E9" w14:textId="77777777" w:rsidR="003F11A1" w:rsidRPr="001E425D" w:rsidRDefault="003F11A1" w:rsidP="003F11A1"/>
    <w:p w14:paraId="64DE2CD1" w14:textId="77777777" w:rsidR="003F11A1" w:rsidRPr="001E425D" w:rsidRDefault="003F11A1" w:rsidP="003F11A1"/>
    <w:p w14:paraId="3A6A3687" w14:textId="77777777" w:rsidR="003F11A1" w:rsidRPr="001E425D" w:rsidRDefault="003F11A1" w:rsidP="003F11A1"/>
    <w:p w14:paraId="17BAA267" w14:textId="77777777" w:rsidR="003F11A1" w:rsidRPr="001E425D" w:rsidRDefault="003F11A1" w:rsidP="003F11A1"/>
    <w:p w14:paraId="6DF4F639" w14:textId="77777777" w:rsidR="003F11A1" w:rsidRPr="001E425D" w:rsidRDefault="003F11A1" w:rsidP="003F11A1"/>
    <w:p w14:paraId="6996DA5F" w14:textId="77777777" w:rsidR="003F11A1" w:rsidRPr="001E425D" w:rsidRDefault="003F11A1" w:rsidP="003F11A1"/>
    <w:p w14:paraId="5B445D7B" w14:textId="77777777" w:rsidR="003F11A1" w:rsidRPr="001E425D" w:rsidRDefault="003F11A1" w:rsidP="003F11A1"/>
    <w:p w14:paraId="68C311E5" w14:textId="77777777" w:rsidR="003F11A1" w:rsidRPr="001E425D" w:rsidRDefault="003F11A1" w:rsidP="003F11A1"/>
    <w:p w14:paraId="1E9272B5" w14:textId="77777777" w:rsidR="003F11A1" w:rsidRPr="001E425D" w:rsidRDefault="003F11A1" w:rsidP="003F11A1"/>
    <w:p w14:paraId="73474E89" w14:textId="77777777" w:rsidR="003F11A1" w:rsidRPr="001E425D" w:rsidRDefault="003F11A1" w:rsidP="003F11A1"/>
    <w:p w14:paraId="119CD43C" w14:textId="77777777" w:rsidR="003F11A1" w:rsidRPr="001E425D" w:rsidRDefault="003F11A1" w:rsidP="003F11A1"/>
    <w:p w14:paraId="4886BC04" w14:textId="77777777" w:rsidR="003F11A1" w:rsidRPr="001E425D" w:rsidRDefault="003F11A1" w:rsidP="003F11A1"/>
    <w:p w14:paraId="73E7C476" w14:textId="77777777" w:rsidR="003F11A1" w:rsidRPr="001E425D" w:rsidRDefault="003F11A1" w:rsidP="003F11A1"/>
    <w:p w14:paraId="1D68C8FF" w14:textId="77777777" w:rsidR="003F11A1" w:rsidRPr="001E425D" w:rsidRDefault="003F11A1" w:rsidP="003F11A1"/>
    <w:p w14:paraId="57F3A84A" w14:textId="77777777" w:rsidR="003F11A1" w:rsidRPr="001E425D" w:rsidRDefault="003F11A1" w:rsidP="003F11A1"/>
    <w:p w14:paraId="398C0DED" w14:textId="77777777" w:rsidR="003F11A1" w:rsidRPr="001E425D" w:rsidRDefault="003F11A1" w:rsidP="003F11A1"/>
    <w:p w14:paraId="4CFF1E47" w14:textId="77777777" w:rsidR="003F11A1" w:rsidRPr="001E425D" w:rsidRDefault="003F11A1" w:rsidP="003F11A1"/>
    <w:p w14:paraId="72397A2F" w14:textId="77777777" w:rsidR="003F11A1" w:rsidRPr="001E425D" w:rsidRDefault="003F11A1" w:rsidP="003F11A1"/>
    <w:p w14:paraId="22114899" w14:textId="77777777" w:rsidR="003F11A1" w:rsidRPr="001E425D" w:rsidRDefault="003F11A1" w:rsidP="003F11A1"/>
    <w:p w14:paraId="0C1AE23D" w14:textId="77777777" w:rsidR="003F11A1" w:rsidRPr="001E425D" w:rsidRDefault="003F11A1" w:rsidP="003F11A1"/>
    <w:p w14:paraId="7E65EAAA" w14:textId="77777777" w:rsidR="003F11A1" w:rsidRPr="001E425D" w:rsidRDefault="003F11A1" w:rsidP="003F11A1"/>
    <w:p w14:paraId="26E877EA" w14:textId="77777777" w:rsidR="003F11A1" w:rsidRPr="001E425D" w:rsidRDefault="003F11A1" w:rsidP="003F11A1"/>
    <w:p w14:paraId="3F4D2519" w14:textId="77777777" w:rsidR="003F11A1" w:rsidRPr="001E425D" w:rsidRDefault="003F11A1" w:rsidP="003F11A1"/>
    <w:p w14:paraId="0D9508CD" w14:textId="77777777" w:rsidR="003F11A1" w:rsidRPr="001E425D" w:rsidRDefault="003F11A1" w:rsidP="003F11A1"/>
    <w:p w14:paraId="297F5659" w14:textId="77777777" w:rsidR="003F11A1" w:rsidRPr="001E425D" w:rsidRDefault="003F11A1" w:rsidP="003F11A1"/>
    <w:p w14:paraId="15205ED0" w14:textId="77777777" w:rsidR="003F11A1" w:rsidRPr="001E425D" w:rsidRDefault="003F11A1" w:rsidP="003F11A1"/>
    <w:p w14:paraId="15E21A2C" w14:textId="77777777" w:rsidR="003F11A1" w:rsidRPr="001E425D" w:rsidRDefault="003F11A1" w:rsidP="003F11A1"/>
    <w:p w14:paraId="1E12BDD6" w14:textId="77777777" w:rsidR="003F11A1" w:rsidRPr="001E425D" w:rsidRDefault="003F11A1" w:rsidP="003F11A1"/>
    <w:p w14:paraId="500988E4" w14:textId="77777777" w:rsidR="003F11A1" w:rsidRPr="001E425D" w:rsidRDefault="003F11A1" w:rsidP="003F11A1"/>
    <w:p w14:paraId="18D57DFA" w14:textId="77777777" w:rsidR="003F11A1" w:rsidRPr="001E425D" w:rsidRDefault="003F11A1" w:rsidP="003F11A1"/>
    <w:p w14:paraId="514EAFEB" w14:textId="77777777" w:rsidR="003F11A1" w:rsidRPr="001E425D" w:rsidRDefault="003F11A1" w:rsidP="003F11A1"/>
    <w:p w14:paraId="52BFAAE1" w14:textId="77777777" w:rsidR="003F11A1" w:rsidRPr="001E425D" w:rsidRDefault="003F11A1" w:rsidP="003F11A1"/>
    <w:p w14:paraId="1AC48691" w14:textId="433DAEFF" w:rsidR="003F11A1" w:rsidRDefault="003F11A1" w:rsidP="003F11A1"/>
    <w:p w14:paraId="006B2FA3" w14:textId="77777777" w:rsidR="003F11A1" w:rsidRDefault="003F11A1" w:rsidP="003F11A1"/>
    <w:p w14:paraId="2B0F3437" w14:textId="77777777" w:rsidR="003F11A1" w:rsidRDefault="003F11A1" w:rsidP="003F11A1"/>
    <w:p w14:paraId="0152FE13" w14:textId="77777777" w:rsidR="003F11A1" w:rsidRDefault="003F11A1" w:rsidP="003F11A1"/>
    <w:p w14:paraId="67E9C095" w14:textId="77777777" w:rsidR="003F11A1" w:rsidRDefault="003F11A1" w:rsidP="003F11A1"/>
    <w:p w14:paraId="0D8DF3A1" w14:textId="77777777" w:rsidR="003F11A1" w:rsidRDefault="003F11A1" w:rsidP="003F11A1"/>
    <w:p w14:paraId="19C82681" w14:textId="1A417F0D" w:rsidR="003F11A1" w:rsidRDefault="003F11A1" w:rsidP="003F11A1"/>
    <w:p w14:paraId="5DB3E465" w14:textId="112643B6" w:rsidR="005C7C4F" w:rsidRDefault="005C7C4F" w:rsidP="003F11A1"/>
    <w:p w14:paraId="04005937" w14:textId="348DE999" w:rsidR="005C7C4F" w:rsidRDefault="005C7C4F" w:rsidP="003F11A1"/>
    <w:p w14:paraId="475AB677" w14:textId="77777777" w:rsidR="001F4071" w:rsidRPr="001E425D" w:rsidRDefault="001F4071" w:rsidP="001D4AB8">
      <w:pPr>
        <w:pStyle w:val="ad"/>
        <w:numPr>
          <w:ilvl w:val="1"/>
          <w:numId w:val="15"/>
        </w:numPr>
        <w:jc w:val="center"/>
        <w:rPr>
          <w:b/>
          <w:vanish/>
          <w:sz w:val="22"/>
          <w:szCs w:val="22"/>
        </w:rPr>
      </w:pPr>
    </w:p>
    <w:p w14:paraId="7E16CBF1"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5" w:name="_Toc99033254"/>
      <w:r w:rsidRPr="001E425D">
        <w:rPr>
          <w:rFonts w:ascii="Times New Roman" w:hAnsi="Times New Roman"/>
          <w:sz w:val="22"/>
          <w:szCs w:val="22"/>
        </w:rPr>
        <w:t>4. ПОРЯДОК ПРОВЕДЕНИЯ ЗАПРОСА ПРЕДЛОЖЕНИЯ.</w:t>
      </w:r>
      <w:bookmarkEnd w:id="2380"/>
      <w:bookmarkEnd w:id="2381"/>
      <w:bookmarkEnd w:id="2382"/>
      <w:bookmarkEnd w:id="2405"/>
    </w:p>
    <w:p w14:paraId="4B9ADF27" w14:textId="77777777" w:rsidR="001F4071" w:rsidRPr="001E425D" w:rsidRDefault="006D0229" w:rsidP="001F407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6" w:name="_Toc377472153"/>
      <w:bookmarkStart w:id="2407" w:name="_Toc377632393"/>
      <w:bookmarkStart w:id="2408" w:name="_Toc479839634"/>
      <w:bookmarkStart w:id="2409" w:name="_Toc536630309"/>
      <w:bookmarkStart w:id="2410" w:name="_Toc536630365"/>
      <w:bookmarkStart w:id="2411" w:name="_Toc99033255"/>
      <w:r w:rsidRPr="001E425D">
        <w:rPr>
          <w:rFonts w:ascii="Times New Roman" w:hAnsi="Times New Roman"/>
          <w:sz w:val="22"/>
          <w:szCs w:val="22"/>
        </w:rPr>
        <w:t>ИНСТРУКЦИЯ ПО ПОДГОТОВКЕ ЗАЯВКИ.</w:t>
      </w:r>
      <w:bookmarkStart w:id="2412" w:name="_Ref440305687"/>
      <w:bookmarkStart w:id="2413" w:name="_Toc518119235"/>
      <w:bookmarkStart w:id="2414" w:name="_Toc55193148"/>
      <w:bookmarkStart w:id="2415" w:name="_Toc55285342"/>
      <w:bookmarkStart w:id="2416" w:name="_Toc55305379"/>
      <w:bookmarkStart w:id="2417" w:name="_Toc57314641"/>
      <w:bookmarkStart w:id="2418" w:name="_Toc69728964"/>
      <w:bookmarkStart w:id="2419" w:name="_Toc353538213"/>
      <w:bookmarkStart w:id="2420" w:name="_Toc337481269"/>
      <w:bookmarkEnd w:id="2406"/>
      <w:bookmarkEnd w:id="2407"/>
      <w:bookmarkEnd w:id="2408"/>
      <w:bookmarkEnd w:id="2409"/>
      <w:bookmarkEnd w:id="2410"/>
      <w:bookmarkEnd w:id="2411"/>
    </w:p>
    <w:p w14:paraId="0F6FA5BA" w14:textId="77777777" w:rsidR="001F4071" w:rsidRPr="001E425D" w:rsidRDefault="001F4071" w:rsidP="001F4071">
      <w:pPr>
        <w:contextualSpacing/>
        <w:jc w:val="both"/>
        <w:rPr>
          <w:b/>
          <w:sz w:val="22"/>
          <w:szCs w:val="22"/>
        </w:rPr>
      </w:pPr>
    </w:p>
    <w:bookmarkEnd w:id="2412"/>
    <w:bookmarkEnd w:id="2413"/>
    <w:bookmarkEnd w:id="2414"/>
    <w:bookmarkEnd w:id="2415"/>
    <w:bookmarkEnd w:id="2416"/>
    <w:bookmarkEnd w:id="2417"/>
    <w:bookmarkEnd w:id="2418"/>
    <w:bookmarkEnd w:id="2419"/>
    <w:bookmarkEnd w:id="2420"/>
    <w:p w14:paraId="493579C8" w14:textId="77777777" w:rsidR="001F4071" w:rsidRPr="001E425D" w:rsidRDefault="001F4071" w:rsidP="001F4071">
      <w:pPr>
        <w:contextualSpacing/>
        <w:jc w:val="both"/>
        <w:rPr>
          <w:b/>
          <w:sz w:val="22"/>
          <w:szCs w:val="22"/>
        </w:rPr>
      </w:pPr>
    </w:p>
    <w:p w14:paraId="238DC3C0" w14:textId="77777777" w:rsidR="001F4071" w:rsidRPr="001E425D" w:rsidRDefault="006D0229" w:rsidP="001F4071">
      <w:pPr>
        <w:contextualSpacing/>
        <w:jc w:val="both"/>
        <w:rPr>
          <w:b/>
          <w:sz w:val="22"/>
          <w:szCs w:val="22"/>
        </w:rPr>
      </w:pPr>
      <w:r w:rsidRPr="001E425D">
        <w:rPr>
          <w:b/>
          <w:sz w:val="22"/>
          <w:szCs w:val="22"/>
        </w:rPr>
        <w:t>4.1</w:t>
      </w:r>
      <w:r w:rsidRPr="001E425D">
        <w:rPr>
          <w:b/>
          <w:sz w:val="22"/>
          <w:szCs w:val="22"/>
        </w:rPr>
        <w:tab/>
        <w:t>Правовой статус процедур и документов</w:t>
      </w:r>
    </w:p>
    <w:p w14:paraId="109B6B47"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356F440E"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892AEF2"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7E4E35EE"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1977D842"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25B02BED"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291F5AA"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14:paraId="648A8167" w14:textId="77777777" w:rsidR="001F4071" w:rsidRPr="001E425D" w:rsidRDefault="006D0229" w:rsidP="001D4AB8">
      <w:pPr>
        <w:pStyle w:val="ad"/>
        <w:numPr>
          <w:ilvl w:val="0"/>
          <w:numId w:val="28"/>
        </w:numPr>
        <w:ind w:left="0" w:firstLine="0"/>
        <w:jc w:val="both"/>
        <w:rPr>
          <w:sz w:val="22"/>
          <w:szCs w:val="22"/>
        </w:rPr>
      </w:pPr>
      <w:r w:rsidRPr="001E425D">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309335FE"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Решение об отмене запроса предложений размещается в единой информационной системе в день принятия этого решения.</w:t>
      </w:r>
    </w:p>
    <w:p w14:paraId="1A8B287E" w14:textId="77777777" w:rsidR="001F4071" w:rsidRPr="001E425D" w:rsidRDefault="006D0229" w:rsidP="001D4AB8">
      <w:pPr>
        <w:pStyle w:val="ad"/>
        <w:numPr>
          <w:ilvl w:val="0"/>
          <w:numId w:val="28"/>
        </w:numPr>
        <w:ind w:left="0" w:firstLine="0"/>
        <w:jc w:val="both"/>
        <w:rPr>
          <w:sz w:val="22"/>
          <w:szCs w:val="22"/>
        </w:rPr>
      </w:pPr>
      <w:r w:rsidRPr="001E425D">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79D2DBB"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Заключенный по результатам запроса предложений Договор фиксирует все достигнутые сторонами договоренности.</w:t>
      </w:r>
    </w:p>
    <w:p w14:paraId="13F05579" w14:textId="77777777" w:rsidR="001F4071" w:rsidRPr="001E425D" w:rsidRDefault="006D0229" w:rsidP="001D4AB8">
      <w:pPr>
        <w:numPr>
          <w:ilvl w:val="0"/>
          <w:numId w:val="28"/>
        </w:numPr>
        <w:ind w:left="0" w:firstLine="0"/>
        <w:contextualSpacing/>
        <w:jc w:val="both"/>
        <w:rPr>
          <w:sz w:val="22"/>
          <w:szCs w:val="22"/>
        </w:rPr>
      </w:pPr>
      <w:r w:rsidRPr="001E425D">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060BC413" w14:textId="2641869F" w:rsidR="001F4071" w:rsidRPr="001E425D" w:rsidRDefault="006D0229" w:rsidP="001D4AB8">
      <w:pPr>
        <w:numPr>
          <w:ilvl w:val="0"/>
          <w:numId w:val="28"/>
        </w:numPr>
        <w:ind w:left="0" w:firstLine="0"/>
        <w:contextualSpacing/>
        <w:jc w:val="both"/>
        <w:rPr>
          <w:sz w:val="22"/>
          <w:szCs w:val="22"/>
        </w:rPr>
      </w:pPr>
      <w:r w:rsidRPr="001E425D">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w:t>
      </w:r>
      <w:r w:rsidR="002267C0">
        <w:rPr>
          <w:sz w:val="22"/>
          <w:szCs w:val="22"/>
        </w:rPr>
        <w:t>АО «ИЭСК</w:t>
      </w:r>
      <w:r w:rsidRPr="001E425D">
        <w:rPr>
          <w:sz w:val="22"/>
          <w:szCs w:val="22"/>
        </w:rPr>
        <w:t>.</w:t>
      </w:r>
    </w:p>
    <w:p w14:paraId="0C6DBA76" w14:textId="77777777" w:rsidR="001F4071" w:rsidRPr="001E425D" w:rsidRDefault="001F4071" w:rsidP="001F4071">
      <w:pPr>
        <w:spacing w:before="240"/>
        <w:contextualSpacing/>
        <w:jc w:val="both"/>
        <w:rPr>
          <w:sz w:val="22"/>
          <w:szCs w:val="22"/>
        </w:rPr>
      </w:pPr>
    </w:p>
    <w:p w14:paraId="68970520" w14:textId="77777777" w:rsidR="001F4071" w:rsidRPr="001E425D" w:rsidRDefault="006D0229" w:rsidP="001D4AB8">
      <w:pPr>
        <w:pStyle w:val="ad"/>
        <w:widowControl w:val="0"/>
        <w:numPr>
          <w:ilvl w:val="1"/>
          <w:numId w:val="16"/>
        </w:numPr>
        <w:autoSpaceDE w:val="0"/>
        <w:autoSpaceDN w:val="0"/>
        <w:adjustRightInd w:val="0"/>
        <w:ind w:left="360"/>
        <w:jc w:val="both"/>
        <w:rPr>
          <w:b/>
          <w:sz w:val="22"/>
          <w:szCs w:val="22"/>
        </w:rPr>
      </w:pPr>
      <w:bookmarkStart w:id="2421" w:name="_Ref93088240"/>
      <w:bookmarkStart w:id="2422" w:name="_Toc337481280"/>
      <w:bookmarkStart w:id="2423" w:name="_Toc353538223"/>
      <w:r w:rsidRPr="001E425D">
        <w:rPr>
          <w:b/>
          <w:sz w:val="22"/>
          <w:szCs w:val="22"/>
        </w:rPr>
        <w:t>Общие требования к Участникам закупки</w:t>
      </w:r>
    </w:p>
    <w:p w14:paraId="04AC88AD"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A040579"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752EEBD" w14:textId="77777777" w:rsidR="001F4071" w:rsidRPr="001E425D" w:rsidRDefault="006D0229" w:rsidP="001D4AB8">
      <w:pPr>
        <w:numPr>
          <w:ilvl w:val="0"/>
          <w:numId w:val="27"/>
        </w:numPr>
        <w:tabs>
          <w:tab w:val="left" w:pos="0"/>
        </w:tabs>
        <w:ind w:left="0" w:firstLine="0"/>
        <w:jc w:val="both"/>
        <w:rPr>
          <w:sz w:val="22"/>
          <w:szCs w:val="22"/>
        </w:rPr>
      </w:pPr>
      <w:proofErr w:type="spellStart"/>
      <w:r w:rsidRPr="001E425D">
        <w:rPr>
          <w:sz w:val="22"/>
          <w:szCs w:val="22"/>
        </w:rPr>
        <w:t>неприостановление</w:t>
      </w:r>
      <w:proofErr w:type="spellEnd"/>
      <w:r w:rsidRPr="001E425D">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39DA533"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1E425D">
        <w:rPr>
          <w:sz w:val="22"/>
          <w:szCs w:val="22"/>
        </w:rPr>
        <w:t>обязанностизаявителя</w:t>
      </w:r>
      <w:proofErr w:type="spellEnd"/>
      <w:r w:rsidRPr="001E425D">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51D75584"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4CF88770"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570AF66"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F05C27A"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1B02CE37"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55ADCC40" w14:textId="77777777" w:rsidR="001F4071" w:rsidRPr="001E425D" w:rsidRDefault="006D0229" w:rsidP="001D4AB8">
      <w:pPr>
        <w:numPr>
          <w:ilvl w:val="0"/>
          <w:numId w:val="27"/>
        </w:numPr>
        <w:tabs>
          <w:tab w:val="left" w:pos="0"/>
        </w:tabs>
        <w:ind w:left="0" w:firstLine="0"/>
        <w:jc w:val="both"/>
        <w:rPr>
          <w:sz w:val="22"/>
          <w:szCs w:val="22"/>
        </w:rPr>
      </w:pPr>
      <w:r w:rsidRPr="001E425D">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1E425D">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07819CE7" w14:textId="77777777" w:rsidR="001F4071" w:rsidRPr="001E425D" w:rsidRDefault="001F4071" w:rsidP="001F4071">
      <w:pPr>
        <w:widowControl w:val="0"/>
        <w:autoSpaceDE w:val="0"/>
        <w:autoSpaceDN w:val="0"/>
        <w:adjustRightInd w:val="0"/>
        <w:jc w:val="both"/>
        <w:rPr>
          <w:sz w:val="22"/>
          <w:szCs w:val="22"/>
        </w:rPr>
      </w:pPr>
      <w:bookmarkStart w:id="2424" w:name="sub_1122"/>
      <w:bookmarkStart w:id="2425" w:name="_Ref86827631"/>
      <w:bookmarkStart w:id="2426" w:name="_Toc90385072"/>
      <w:bookmarkEnd w:id="2421"/>
      <w:bookmarkEnd w:id="2422"/>
      <w:bookmarkEnd w:id="2423"/>
    </w:p>
    <w:p w14:paraId="126D01BE" w14:textId="77777777" w:rsidR="001F4071" w:rsidRPr="001E425D" w:rsidRDefault="006D0229" w:rsidP="001D4AB8">
      <w:pPr>
        <w:pStyle w:val="ad"/>
        <w:widowControl w:val="0"/>
        <w:numPr>
          <w:ilvl w:val="1"/>
          <w:numId w:val="16"/>
        </w:numPr>
        <w:autoSpaceDE w:val="0"/>
        <w:autoSpaceDN w:val="0"/>
        <w:adjustRightInd w:val="0"/>
        <w:ind w:left="360"/>
        <w:jc w:val="both"/>
        <w:rPr>
          <w:b/>
          <w:sz w:val="22"/>
          <w:szCs w:val="22"/>
        </w:rPr>
      </w:pPr>
      <w:bookmarkStart w:id="2427" w:name="_Toc147423588"/>
      <w:bookmarkStart w:id="2428" w:name="_Toc147640125"/>
      <w:bookmarkStart w:id="2429" w:name="_Toc151958775"/>
      <w:bookmarkStart w:id="2430" w:name="_Toc152129171"/>
      <w:bookmarkStart w:id="2431" w:name="_Toc332194440"/>
      <w:r w:rsidRPr="001E425D">
        <w:rPr>
          <w:b/>
          <w:sz w:val="22"/>
          <w:szCs w:val="22"/>
        </w:rPr>
        <w:t>Требования к субпо</w:t>
      </w:r>
      <w:bookmarkEnd w:id="2427"/>
      <w:bookmarkEnd w:id="2428"/>
      <w:bookmarkEnd w:id="2429"/>
      <w:bookmarkEnd w:id="2430"/>
      <w:r w:rsidRPr="001E425D">
        <w:rPr>
          <w:b/>
          <w:sz w:val="22"/>
          <w:szCs w:val="22"/>
        </w:rPr>
        <w:t>дрядчикам (соисполнителям)</w:t>
      </w:r>
      <w:bookmarkEnd w:id="2424"/>
      <w:bookmarkEnd w:id="2431"/>
    </w:p>
    <w:p w14:paraId="7AE895DC"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7CA0FD5"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DCE4269"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5CD67C6D"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2B7049F9"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Участник должен представить в составе своей Заявки письма субподрядчиков, (соисполнителей) в которых указывается:</w:t>
      </w:r>
    </w:p>
    <w:p w14:paraId="0DD2B046" w14:textId="77777777" w:rsidR="001F4071" w:rsidRPr="001E425D" w:rsidRDefault="006D0229" w:rsidP="001F4071">
      <w:pPr>
        <w:tabs>
          <w:tab w:val="left" w:pos="0"/>
        </w:tabs>
        <w:jc w:val="both"/>
        <w:rPr>
          <w:sz w:val="22"/>
          <w:szCs w:val="22"/>
        </w:rPr>
      </w:pPr>
      <w:r w:rsidRPr="001E425D">
        <w:rPr>
          <w:sz w:val="22"/>
          <w:szCs w:val="22"/>
        </w:rPr>
        <w:tab/>
        <w:t>- что субподрядчик (соисполнитель) информирован о том, что Участник предлагает его в качестве субподрядчика (соисполнителя);</w:t>
      </w:r>
    </w:p>
    <w:p w14:paraId="66C12699" w14:textId="77777777" w:rsidR="001F4071" w:rsidRPr="001E425D" w:rsidRDefault="006D0229" w:rsidP="001F4071">
      <w:pPr>
        <w:tabs>
          <w:tab w:val="left" w:pos="0"/>
        </w:tabs>
        <w:jc w:val="both"/>
        <w:rPr>
          <w:sz w:val="22"/>
          <w:szCs w:val="22"/>
        </w:rPr>
      </w:pPr>
      <w:r w:rsidRPr="001E425D">
        <w:rPr>
          <w:sz w:val="22"/>
          <w:szCs w:val="22"/>
        </w:rPr>
        <w:tab/>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1AF2AC20" w14:textId="77777777" w:rsidR="001F4071" w:rsidRPr="001E425D" w:rsidRDefault="006D0229" w:rsidP="001F4071">
      <w:pPr>
        <w:tabs>
          <w:tab w:val="left" w:pos="0"/>
        </w:tabs>
        <w:jc w:val="both"/>
        <w:rPr>
          <w:sz w:val="22"/>
          <w:szCs w:val="22"/>
        </w:rPr>
      </w:pPr>
      <w:r w:rsidRPr="001E425D">
        <w:rPr>
          <w:sz w:val="22"/>
          <w:szCs w:val="22"/>
        </w:rPr>
        <w:tab/>
        <w:t>- что условия будущего договора между Участником и субподрядчиком (соисполнителем) согласованы.</w:t>
      </w:r>
    </w:p>
    <w:p w14:paraId="6AC21AB8" w14:textId="77777777" w:rsidR="001F4071" w:rsidRPr="001E425D" w:rsidRDefault="006D0229" w:rsidP="001D4AB8">
      <w:pPr>
        <w:pStyle w:val="ad"/>
        <w:numPr>
          <w:ilvl w:val="2"/>
          <w:numId w:val="16"/>
        </w:numPr>
        <w:tabs>
          <w:tab w:val="left" w:pos="0"/>
        </w:tabs>
        <w:ind w:left="0" w:firstLine="0"/>
        <w:jc w:val="both"/>
        <w:rPr>
          <w:sz w:val="22"/>
          <w:szCs w:val="22"/>
        </w:rPr>
      </w:pPr>
      <w:r w:rsidRPr="001E425D">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3387EF8B" w14:textId="77777777" w:rsidR="001F4071" w:rsidRPr="001E425D" w:rsidRDefault="001F4071" w:rsidP="001F4071">
      <w:pPr>
        <w:tabs>
          <w:tab w:val="left" w:pos="709"/>
        </w:tabs>
        <w:jc w:val="both"/>
        <w:rPr>
          <w:sz w:val="22"/>
          <w:szCs w:val="22"/>
        </w:rPr>
      </w:pPr>
    </w:p>
    <w:bookmarkEnd w:id="2425"/>
    <w:bookmarkEnd w:id="2426"/>
    <w:p w14:paraId="00FD7427"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Предоставление Документации по запросу предложений Участникам</w:t>
      </w:r>
    </w:p>
    <w:p w14:paraId="165DA8AE" w14:textId="77777777" w:rsidR="001F4071" w:rsidRPr="001E425D" w:rsidRDefault="006D0229" w:rsidP="001D4AB8">
      <w:pPr>
        <w:pStyle w:val="ad"/>
        <w:numPr>
          <w:ilvl w:val="2"/>
          <w:numId w:val="16"/>
        </w:numPr>
        <w:ind w:left="0" w:firstLine="0"/>
        <w:jc w:val="both"/>
        <w:rPr>
          <w:sz w:val="22"/>
          <w:szCs w:val="22"/>
        </w:rPr>
      </w:pPr>
      <w:r w:rsidRPr="001E425D">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221CCAA5" w14:textId="77777777" w:rsidR="001F4071" w:rsidRPr="001E425D" w:rsidRDefault="006D0229" w:rsidP="001D4AB8">
      <w:pPr>
        <w:pStyle w:val="ad"/>
        <w:numPr>
          <w:ilvl w:val="2"/>
          <w:numId w:val="16"/>
        </w:numPr>
        <w:ind w:left="0" w:firstLine="0"/>
        <w:jc w:val="both"/>
        <w:rPr>
          <w:sz w:val="22"/>
          <w:szCs w:val="22"/>
        </w:rPr>
      </w:pPr>
      <w:r w:rsidRPr="001E425D">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14:paraId="4596DA18" w14:textId="77777777" w:rsidR="001F4071" w:rsidRPr="001E425D" w:rsidRDefault="006D0229" w:rsidP="001D4AB8">
      <w:pPr>
        <w:pStyle w:val="ad"/>
        <w:numPr>
          <w:ilvl w:val="2"/>
          <w:numId w:val="16"/>
        </w:numPr>
        <w:ind w:left="0" w:firstLine="0"/>
        <w:jc w:val="both"/>
        <w:rPr>
          <w:sz w:val="22"/>
          <w:szCs w:val="22"/>
        </w:rPr>
      </w:pPr>
      <w:r w:rsidRPr="001E425D">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39AB1D" w14:textId="77777777" w:rsidR="001F4071" w:rsidRPr="001E425D" w:rsidRDefault="001F4071" w:rsidP="001F4071">
      <w:pPr>
        <w:pStyle w:val="ad"/>
        <w:ind w:left="0"/>
        <w:rPr>
          <w:sz w:val="22"/>
          <w:szCs w:val="22"/>
        </w:rPr>
      </w:pPr>
    </w:p>
    <w:p w14:paraId="0A665859"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Обжалование</w:t>
      </w:r>
    </w:p>
    <w:p w14:paraId="1357F58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3072C915"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3E98F555" w14:textId="77777777" w:rsidR="001F4071" w:rsidRPr="001E425D" w:rsidRDefault="001F4071" w:rsidP="001F4071">
      <w:pPr>
        <w:widowControl w:val="0"/>
        <w:jc w:val="both"/>
        <w:rPr>
          <w:color w:val="000000"/>
          <w:sz w:val="22"/>
          <w:szCs w:val="22"/>
        </w:rPr>
      </w:pPr>
    </w:p>
    <w:p w14:paraId="0D089B65"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Порядок разъяснения заявок участников запроса предложений</w:t>
      </w:r>
    </w:p>
    <w:p w14:paraId="1E3E192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вправе запросить разъяснения заявки участника закупки на любом этапе проведения закупки.</w:t>
      </w:r>
    </w:p>
    <w:p w14:paraId="4F58C8FC"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1C234C22"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112C6D00"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05E58C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6E8020C8" w14:textId="77777777" w:rsidR="001F4071" w:rsidRPr="001E425D" w:rsidRDefault="001F4071" w:rsidP="001F4071">
      <w:pPr>
        <w:widowControl w:val="0"/>
        <w:jc w:val="both"/>
        <w:rPr>
          <w:color w:val="000000"/>
          <w:sz w:val="22"/>
          <w:szCs w:val="22"/>
        </w:rPr>
      </w:pPr>
    </w:p>
    <w:p w14:paraId="447680E2"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 xml:space="preserve">Разъяснения положений документации о проведении запроса предложений </w:t>
      </w:r>
    </w:p>
    <w:p w14:paraId="113B2B0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25EF8078"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течение трех рабочих дней с даты поступления запроса, указанного в п. 4.7.1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702040E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2066B86F"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14:paraId="1FBE3DFD" w14:textId="77777777" w:rsidR="001F4071" w:rsidRPr="001E425D" w:rsidRDefault="001F4071" w:rsidP="001F4071">
      <w:pPr>
        <w:widowControl w:val="0"/>
        <w:jc w:val="both"/>
        <w:rPr>
          <w:color w:val="000000"/>
          <w:sz w:val="22"/>
          <w:szCs w:val="22"/>
        </w:rPr>
      </w:pPr>
    </w:p>
    <w:p w14:paraId="605CC735"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 xml:space="preserve">Внесение изменений в документацию о проведении запроса предложений </w:t>
      </w:r>
    </w:p>
    <w:p w14:paraId="6253343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2D06F467"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7EDAE5C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2EAD5B95" w14:textId="77777777" w:rsidR="001F4071" w:rsidRPr="001E425D" w:rsidRDefault="001F4071" w:rsidP="001F4071">
      <w:pPr>
        <w:widowControl w:val="0"/>
        <w:jc w:val="both"/>
        <w:rPr>
          <w:b/>
          <w:color w:val="000000"/>
          <w:sz w:val="22"/>
          <w:szCs w:val="22"/>
        </w:rPr>
      </w:pPr>
    </w:p>
    <w:p w14:paraId="4B9F32C7"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Прочие положения</w:t>
      </w:r>
    </w:p>
    <w:p w14:paraId="356BD95B"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057E4277"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57C890DE" w14:textId="77777777" w:rsidR="001F4071" w:rsidRPr="001E425D" w:rsidRDefault="001F4071" w:rsidP="001F4071">
      <w:pPr>
        <w:widowControl w:val="0"/>
        <w:jc w:val="both"/>
        <w:rPr>
          <w:b/>
          <w:color w:val="000000"/>
          <w:sz w:val="22"/>
          <w:szCs w:val="22"/>
        </w:rPr>
      </w:pPr>
    </w:p>
    <w:p w14:paraId="446A72FC"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Общий порядок проведения запроса предложений</w:t>
      </w:r>
    </w:p>
    <w:p w14:paraId="42C9FB5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59BB6775"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14:paraId="057CD83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217F47E4" w14:textId="77777777" w:rsidR="001F4071" w:rsidRPr="001E425D" w:rsidRDefault="006D0229" w:rsidP="001F4071">
      <w:pPr>
        <w:pStyle w:val="ad"/>
        <w:ind w:left="0" w:firstLine="708"/>
        <w:jc w:val="both"/>
        <w:rPr>
          <w:color w:val="000000"/>
          <w:sz w:val="22"/>
          <w:szCs w:val="22"/>
        </w:rPr>
      </w:pPr>
      <w:r w:rsidRPr="001E425D">
        <w:rPr>
          <w:color w:val="000000"/>
          <w:sz w:val="22"/>
          <w:szCs w:val="22"/>
        </w:rPr>
        <w:t>1)</w:t>
      </w:r>
      <w:r w:rsidRPr="001E425D">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2AF5B91E" w14:textId="77777777" w:rsidR="001F4071" w:rsidRPr="001E425D" w:rsidRDefault="006D0229" w:rsidP="001F4071">
      <w:pPr>
        <w:pStyle w:val="ad"/>
        <w:ind w:left="0" w:firstLine="708"/>
        <w:jc w:val="both"/>
        <w:rPr>
          <w:color w:val="000000"/>
          <w:sz w:val="22"/>
          <w:szCs w:val="22"/>
        </w:rPr>
      </w:pPr>
      <w:r w:rsidRPr="001E425D">
        <w:rPr>
          <w:color w:val="000000"/>
          <w:sz w:val="22"/>
          <w:szCs w:val="22"/>
        </w:rPr>
        <w:lastRenderedPageBreak/>
        <w:t>2)</w:t>
      </w:r>
      <w:r w:rsidRPr="001E425D">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2FCB6BB9" w14:textId="77777777" w:rsidR="001F4071" w:rsidRPr="001E425D" w:rsidRDefault="006D0229" w:rsidP="001F4071">
      <w:pPr>
        <w:pStyle w:val="ad"/>
        <w:ind w:left="0" w:firstLine="708"/>
        <w:jc w:val="both"/>
        <w:rPr>
          <w:color w:val="000000"/>
          <w:sz w:val="22"/>
          <w:szCs w:val="22"/>
        </w:rPr>
      </w:pPr>
      <w:r w:rsidRPr="001E425D">
        <w:rPr>
          <w:color w:val="000000"/>
          <w:sz w:val="22"/>
          <w:szCs w:val="22"/>
        </w:rPr>
        <w:t>3)</w:t>
      </w:r>
      <w:r w:rsidRPr="001E425D">
        <w:rPr>
          <w:color w:val="000000"/>
          <w:sz w:val="22"/>
          <w:szCs w:val="22"/>
        </w:rPr>
        <w:tab/>
        <w:t>Предложение участника закупки не соответствует требованиям, предъявляемым документацией о закупке;</w:t>
      </w:r>
    </w:p>
    <w:p w14:paraId="29F0580C" w14:textId="77777777" w:rsidR="001F4071" w:rsidRPr="001E425D" w:rsidRDefault="006D0229" w:rsidP="001F4071">
      <w:pPr>
        <w:pStyle w:val="ad"/>
        <w:ind w:left="0" w:firstLine="708"/>
        <w:jc w:val="both"/>
        <w:rPr>
          <w:color w:val="000000"/>
          <w:sz w:val="22"/>
          <w:szCs w:val="22"/>
        </w:rPr>
      </w:pPr>
      <w:r w:rsidRPr="001E425D">
        <w:rPr>
          <w:color w:val="000000"/>
          <w:sz w:val="22"/>
          <w:szCs w:val="22"/>
        </w:rPr>
        <w:t>4)</w:t>
      </w:r>
      <w:r w:rsidRPr="001E425D">
        <w:rPr>
          <w:color w:val="000000"/>
          <w:sz w:val="22"/>
          <w:szCs w:val="22"/>
        </w:rPr>
        <w:tab/>
        <w:t>Заявка содержит недостоверную информацию;</w:t>
      </w:r>
    </w:p>
    <w:p w14:paraId="046E94E9" w14:textId="77777777" w:rsidR="001F4071" w:rsidRPr="001E425D" w:rsidRDefault="006D0229" w:rsidP="001F4071">
      <w:pPr>
        <w:pStyle w:val="ad"/>
        <w:ind w:left="0" w:firstLine="708"/>
        <w:jc w:val="both"/>
        <w:rPr>
          <w:color w:val="000000"/>
          <w:sz w:val="22"/>
          <w:szCs w:val="22"/>
        </w:rPr>
      </w:pPr>
      <w:r w:rsidRPr="001E425D">
        <w:rPr>
          <w:color w:val="000000"/>
          <w:sz w:val="22"/>
          <w:szCs w:val="22"/>
        </w:rPr>
        <w:t>5)</w:t>
      </w:r>
      <w:r w:rsidRPr="001E425D">
        <w:rPr>
          <w:color w:val="000000"/>
          <w:sz w:val="22"/>
          <w:szCs w:val="22"/>
        </w:rPr>
        <w:tab/>
        <w:t>Заявка подана после срока окончания подачи заявок.</w:t>
      </w:r>
    </w:p>
    <w:p w14:paraId="21536C3D"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рамках оценочной стадии закупочная комиссия оценивает и сопоставляет Предложения с учетом результатов переговоров (п. 4.11) и проводит их ранжирование по степени предпочтительности для Заказчика, исходя из следующих критериев:</w:t>
      </w:r>
    </w:p>
    <w:p w14:paraId="186C1F7A" w14:textId="77777777" w:rsidR="001F4071" w:rsidRPr="001E425D" w:rsidRDefault="006D0229" w:rsidP="001F4071">
      <w:pPr>
        <w:pStyle w:val="ad"/>
        <w:ind w:left="0" w:firstLine="708"/>
        <w:jc w:val="both"/>
        <w:rPr>
          <w:color w:val="000000"/>
          <w:sz w:val="22"/>
          <w:szCs w:val="22"/>
        </w:rPr>
      </w:pPr>
      <w:r w:rsidRPr="001E425D">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07005175" w14:textId="77777777" w:rsidR="001F4071" w:rsidRPr="001E425D" w:rsidRDefault="006D0229" w:rsidP="001F4071">
      <w:pPr>
        <w:pStyle w:val="ad"/>
        <w:ind w:left="0" w:firstLine="708"/>
        <w:jc w:val="both"/>
        <w:rPr>
          <w:color w:val="000000"/>
          <w:sz w:val="22"/>
          <w:szCs w:val="22"/>
        </w:rPr>
      </w:pPr>
      <w:r w:rsidRPr="001E425D">
        <w:rPr>
          <w:color w:val="000000"/>
          <w:sz w:val="22"/>
          <w:szCs w:val="22"/>
        </w:rPr>
        <w:t>-неценовая предпочтительность заявки (соответствие предложения требованиям документации);</w:t>
      </w:r>
    </w:p>
    <w:p w14:paraId="3241A995" w14:textId="77777777" w:rsidR="001F4071" w:rsidRPr="001E425D" w:rsidRDefault="006D0229" w:rsidP="001F4071">
      <w:pPr>
        <w:pStyle w:val="ad"/>
        <w:ind w:left="0" w:firstLine="708"/>
        <w:jc w:val="both"/>
        <w:rPr>
          <w:color w:val="000000"/>
          <w:sz w:val="22"/>
          <w:szCs w:val="22"/>
        </w:rPr>
      </w:pPr>
      <w:r w:rsidRPr="001E425D">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C1375D3" w14:textId="77777777" w:rsidR="001F4071" w:rsidRPr="001E425D" w:rsidRDefault="006D0229" w:rsidP="001F4071">
      <w:pPr>
        <w:pStyle w:val="ad"/>
        <w:ind w:left="0" w:firstLine="708"/>
        <w:jc w:val="both"/>
        <w:rPr>
          <w:color w:val="000000"/>
          <w:sz w:val="22"/>
          <w:szCs w:val="22"/>
        </w:rPr>
      </w:pPr>
      <w:r w:rsidRPr="001E425D">
        <w:rPr>
          <w:color w:val="000000"/>
          <w:sz w:val="22"/>
          <w:szCs w:val="22"/>
        </w:rPr>
        <w:t xml:space="preserve">-правоспособность Участника запроса предложений; </w:t>
      </w:r>
    </w:p>
    <w:p w14:paraId="319BD813" w14:textId="77777777" w:rsidR="001F4071" w:rsidRPr="001E425D" w:rsidRDefault="006D0229" w:rsidP="001F4071">
      <w:pPr>
        <w:pStyle w:val="ad"/>
        <w:ind w:left="0" w:firstLine="708"/>
        <w:jc w:val="both"/>
        <w:rPr>
          <w:color w:val="000000"/>
          <w:sz w:val="22"/>
          <w:szCs w:val="22"/>
        </w:rPr>
      </w:pPr>
      <w:r w:rsidRPr="001E425D">
        <w:rPr>
          <w:color w:val="000000"/>
          <w:sz w:val="22"/>
          <w:szCs w:val="22"/>
        </w:rPr>
        <w:t>-стоимость и структура стоимости выполнения работ, условия и график выполнения работ и их оплаты.</w:t>
      </w:r>
    </w:p>
    <w:p w14:paraId="42BD2220"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14:paraId="6CD2FB91"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7509D0A0"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14957A25" w14:textId="77777777" w:rsidR="001F4071" w:rsidRPr="001E425D" w:rsidRDefault="001F4071" w:rsidP="001F4071">
      <w:pPr>
        <w:widowControl w:val="0"/>
        <w:jc w:val="both"/>
        <w:rPr>
          <w:color w:val="000000"/>
          <w:sz w:val="22"/>
          <w:szCs w:val="22"/>
        </w:rPr>
      </w:pPr>
    </w:p>
    <w:p w14:paraId="457BA632"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Проведение переговоров</w:t>
      </w:r>
    </w:p>
    <w:p w14:paraId="33A3B451"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2A494D5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5928A1C6" w14:textId="77777777" w:rsidR="001F4071" w:rsidRPr="001E425D" w:rsidRDefault="006D0229" w:rsidP="001F4071">
      <w:pPr>
        <w:ind w:firstLine="360"/>
        <w:jc w:val="both"/>
        <w:rPr>
          <w:color w:val="000000"/>
          <w:sz w:val="22"/>
          <w:szCs w:val="22"/>
        </w:rPr>
      </w:pPr>
      <w:r w:rsidRPr="001E425D">
        <w:rPr>
          <w:color w:val="000000"/>
          <w:sz w:val="22"/>
          <w:szCs w:val="22"/>
        </w:rPr>
        <w:t>- любые переговоры между Заказчиком и Участником носят конфиденциальный характер;</w:t>
      </w:r>
    </w:p>
    <w:p w14:paraId="06D3185A" w14:textId="77777777" w:rsidR="001F4071" w:rsidRPr="001E425D" w:rsidRDefault="006D0229" w:rsidP="001F4071">
      <w:pPr>
        <w:pStyle w:val="ad"/>
        <w:ind w:left="0" w:firstLine="360"/>
        <w:jc w:val="both"/>
        <w:rPr>
          <w:color w:val="000000"/>
          <w:sz w:val="22"/>
          <w:szCs w:val="22"/>
        </w:rPr>
      </w:pPr>
      <w:r w:rsidRPr="001E425D">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59EBFD" w14:textId="77777777" w:rsidR="001F4071" w:rsidRPr="001E425D" w:rsidRDefault="001F4071" w:rsidP="001F4071">
      <w:pPr>
        <w:widowControl w:val="0"/>
        <w:jc w:val="both"/>
        <w:rPr>
          <w:color w:val="000000"/>
          <w:sz w:val="22"/>
          <w:szCs w:val="22"/>
        </w:rPr>
      </w:pPr>
    </w:p>
    <w:p w14:paraId="73BF4B0F"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Общие требования к Заявке</w:t>
      </w:r>
    </w:p>
    <w:p w14:paraId="0CAF6BEC"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40CBFEBF"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6CF8C03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14:paraId="1DF24410"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(при наличии)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14:paraId="7229E410"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лица).а.</w:t>
      </w:r>
    </w:p>
    <w:p w14:paraId="4C1F3A3D"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14:paraId="650A1CE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В случае участия в </w:t>
      </w:r>
      <w:proofErr w:type="spellStart"/>
      <w:r w:rsidRPr="001E425D">
        <w:rPr>
          <w:color w:val="000000"/>
          <w:sz w:val="22"/>
          <w:szCs w:val="22"/>
        </w:rPr>
        <w:t>многолотовой</w:t>
      </w:r>
      <w:proofErr w:type="spellEnd"/>
      <w:r w:rsidRPr="001E425D">
        <w:rPr>
          <w:color w:val="000000"/>
          <w:sz w:val="22"/>
          <w:szCs w:val="22"/>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14:paraId="50030B6D"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lastRenderedPageBreak/>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1FDA4212"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13256E7B"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E0C122B"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021B8E9" w14:textId="77777777" w:rsidR="001F4071" w:rsidRPr="001E425D" w:rsidRDefault="001F4071" w:rsidP="001F4071">
      <w:pPr>
        <w:widowControl w:val="0"/>
        <w:jc w:val="both"/>
        <w:rPr>
          <w:b/>
          <w:color w:val="000000"/>
          <w:sz w:val="22"/>
          <w:szCs w:val="22"/>
        </w:rPr>
      </w:pPr>
    </w:p>
    <w:p w14:paraId="38BFB2D0"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Требования к сроку действия Заявки</w:t>
      </w:r>
    </w:p>
    <w:p w14:paraId="2D3BAC2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654939A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Указание меньшего срока действия может служить основанием для отклонения Заявки.</w:t>
      </w:r>
    </w:p>
    <w:p w14:paraId="45358672" w14:textId="77777777" w:rsidR="001F4071" w:rsidRPr="001E425D" w:rsidRDefault="001F4071" w:rsidP="001F4071">
      <w:pPr>
        <w:widowControl w:val="0"/>
        <w:jc w:val="both"/>
        <w:rPr>
          <w:color w:val="000000"/>
          <w:sz w:val="22"/>
          <w:szCs w:val="22"/>
        </w:rPr>
      </w:pPr>
    </w:p>
    <w:p w14:paraId="3173A7E5"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 xml:space="preserve">Особенности осуществления Запроса предложений  </w:t>
      </w:r>
    </w:p>
    <w:p w14:paraId="3CFCC5EC"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Рассмотрение заявок осуществляется комиссией по осуществлению закупок.</w:t>
      </w:r>
    </w:p>
    <w:p w14:paraId="4841BE62"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1D3192AA"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1D44E2A"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8C762E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3429C987"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250DD2"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228FF999" w14:textId="77777777" w:rsidR="001F4071" w:rsidRPr="001E425D" w:rsidRDefault="001F4071" w:rsidP="001F4071">
      <w:pPr>
        <w:pStyle w:val="ad"/>
        <w:ind w:left="0"/>
        <w:jc w:val="both"/>
        <w:rPr>
          <w:color w:val="000000"/>
          <w:sz w:val="22"/>
          <w:szCs w:val="22"/>
        </w:rPr>
      </w:pPr>
    </w:p>
    <w:p w14:paraId="086720ED" w14:textId="77777777" w:rsidR="001F4071" w:rsidRPr="001E425D" w:rsidRDefault="006D0229" w:rsidP="001D4AB8">
      <w:pPr>
        <w:pStyle w:val="ad"/>
        <w:widowControl w:val="0"/>
        <w:numPr>
          <w:ilvl w:val="1"/>
          <w:numId w:val="16"/>
        </w:numPr>
        <w:autoSpaceDE w:val="0"/>
        <w:autoSpaceDN w:val="0"/>
        <w:adjustRightInd w:val="0"/>
        <w:ind w:left="360"/>
        <w:jc w:val="both"/>
        <w:rPr>
          <w:b/>
          <w:color w:val="000000"/>
          <w:sz w:val="22"/>
          <w:szCs w:val="22"/>
        </w:rPr>
      </w:pPr>
      <w:r w:rsidRPr="001E425D">
        <w:rPr>
          <w:b/>
          <w:color w:val="000000"/>
          <w:sz w:val="22"/>
          <w:szCs w:val="22"/>
        </w:rPr>
        <w:t xml:space="preserve">Критерии и порядок оценки заявок Участников закупки </w:t>
      </w:r>
    </w:p>
    <w:p w14:paraId="7766DC5E" w14:textId="77777777" w:rsidR="001F4071" w:rsidRPr="001E425D" w:rsidRDefault="006D0229" w:rsidP="001D4AB8">
      <w:pPr>
        <w:widowControl w:val="0"/>
        <w:numPr>
          <w:ilvl w:val="2"/>
          <w:numId w:val="16"/>
        </w:numPr>
        <w:tabs>
          <w:tab w:val="left" w:pos="567"/>
        </w:tabs>
        <w:ind w:left="0" w:firstLine="0"/>
        <w:jc w:val="both"/>
        <w:rPr>
          <w:sz w:val="22"/>
          <w:szCs w:val="22"/>
        </w:rPr>
      </w:pPr>
      <w:r w:rsidRPr="001E425D">
        <w:rPr>
          <w:sz w:val="22"/>
          <w:szCs w:val="22"/>
        </w:rPr>
        <w:t>. Оценка заявок осуществляется с использованием следующих критериев оценки заявок:</w:t>
      </w:r>
    </w:p>
    <w:p w14:paraId="4020EBCC" w14:textId="77777777" w:rsidR="001F4071" w:rsidRPr="001E425D" w:rsidRDefault="006D0229" w:rsidP="001F4071">
      <w:pPr>
        <w:widowControl w:val="0"/>
        <w:tabs>
          <w:tab w:val="left" w:pos="567"/>
        </w:tabs>
        <w:jc w:val="both"/>
        <w:rPr>
          <w:b/>
          <w:sz w:val="22"/>
          <w:szCs w:val="22"/>
        </w:rPr>
      </w:pPr>
      <w:r w:rsidRPr="001E425D">
        <w:rPr>
          <w:b/>
          <w:sz w:val="22"/>
          <w:szCs w:val="22"/>
        </w:rPr>
        <w:t xml:space="preserve">- цена договора, </w:t>
      </w:r>
    </w:p>
    <w:p w14:paraId="4A02CF72" w14:textId="77777777" w:rsidR="001F4071" w:rsidRPr="001E425D" w:rsidRDefault="006D0229" w:rsidP="001F4071">
      <w:pPr>
        <w:widowControl w:val="0"/>
        <w:tabs>
          <w:tab w:val="left" w:pos="567"/>
        </w:tabs>
        <w:jc w:val="both"/>
        <w:rPr>
          <w:b/>
          <w:sz w:val="22"/>
          <w:szCs w:val="22"/>
        </w:rPr>
      </w:pPr>
      <w:r w:rsidRPr="001E425D">
        <w:rPr>
          <w:b/>
          <w:sz w:val="22"/>
          <w:szCs w:val="22"/>
        </w:rPr>
        <w:t>- опыт участника закупки</w:t>
      </w:r>
    </w:p>
    <w:p w14:paraId="68DD1630" w14:textId="77777777" w:rsidR="001F4071" w:rsidRPr="001E425D" w:rsidRDefault="006D0229" w:rsidP="001F4071">
      <w:pPr>
        <w:pStyle w:val="ad"/>
        <w:widowControl w:val="0"/>
        <w:ind w:left="0"/>
        <w:jc w:val="both"/>
        <w:rPr>
          <w:sz w:val="22"/>
          <w:szCs w:val="22"/>
        </w:rPr>
      </w:pPr>
      <w:r w:rsidRPr="001E425D">
        <w:rPr>
          <w:sz w:val="22"/>
          <w:szCs w:val="22"/>
        </w:rPr>
        <w:t>14.15.2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4A91E1C" w14:textId="77777777" w:rsidR="001F4071" w:rsidRPr="001E425D" w:rsidRDefault="006D0229" w:rsidP="001F4071">
      <w:pPr>
        <w:pStyle w:val="ad"/>
        <w:widowControl w:val="0"/>
        <w:ind w:left="0"/>
        <w:jc w:val="both"/>
        <w:rPr>
          <w:sz w:val="22"/>
          <w:szCs w:val="22"/>
        </w:rPr>
      </w:pPr>
      <w:r w:rsidRPr="001E425D">
        <w:rPr>
          <w:sz w:val="22"/>
          <w:szCs w:val="22"/>
        </w:rPr>
        <w:t>Значимость критериев определяется в баллах. При этом для расчетов рейтингов применяется вес критерия.</w:t>
      </w:r>
    </w:p>
    <w:p w14:paraId="66F4D683" w14:textId="77777777" w:rsidR="001F4071" w:rsidRPr="001E425D" w:rsidRDefault="006D0229" w:rsidP="001F4071">
      <w:pPr>
        <w:pStyle w:val="ad"/>
        <w:ind w:left="0"/>
        <w:jc w:val="both"/>
        <w:rPr>
          <w:sz w:val="22"/>
          <w:szCs w:val="22"/>
        </w:rPr>
      </w:pPr>
      <w:r w:rsidRPr="001E425D">
        <w:rPr>
          <w:sz w:val="22"/>
          <w:szCs w:val="22"/>
        </w:rPr>
        <w:t>4.15.3</w:t>
      </w:r>
      <w:r w:rsidRPr="001E425D">
        <w:rPr>
          <w:sz w:val="22"/>
          <w:szCs w:val="22"/>
        </w:rPr>
        <w:tab/>
        <w:t xml:space="preserve">Вес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xml:space="preserve">измеряется в баллах. </w:t>
      </w:r>
    </w:p>
    <w:p w14:paraId="59D63E39" w14:textId="77777777" w:rsidR="001F4071" w:rsidRPr="001E425D" w:rsidRDefault="006D0229" w:rsidP="001F4071">
      <w:pPr>
        <w:jc w:val="both"/>
        <w:rPr>
          <w:sz w:val="22"/>
          <w:szCs w:val="22"/>
        </w:rPr>
      </w:pPr>
      <w:r w:rsidRPr="001E425D">
        <w:rPr>
          <w:sz w:val="22"/>
          <w:szCs w:val="22"/>
        </w:rPr>
        <w:t>4.15.4</w:t>
      </w:r>
      <w:r w:rsidRPr="001E425D">
        <w:rPr>
          <w:sz w:val="22"/>
          <w:szCs w:val="22"/>
        </w:rPr>
        <w:tab/>
        <w:t xml:space="preserve">Сумма значимостей веса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1E425D">
        <w:rPr>
          <w:sz w:val="22"/>
          <w:szCs w:val="22"/>
        </w:rPr>
        <w:t>, установленных в закупочной документации, составляет 100 баллов.</w:t>
      </w:r>
    </w:p>
    <w:p w14:paraId="0B1DFA5C" w14:textId="77777777" w:rsidR="001F4071" w:rsidRPr="001E425D" w:rsidRDefault="006D0229" w:rsidP="001F4071">
      <w:pPr>
        <w:jc w:val="both"/>
        <w:rPr>
          <w:sz w:val="22"/>
          <w:szCs w:val="22"/>
        </w:rPr>
      </w:pPr>
      <w:r w:rsidRPr="001E425D">
        <w:rPr>
          <w:sz w:val="22"/>
          <w:szCs w:val="22"/>
        </w:rPr>
        <w:t>4.15.5 Оценка заявок производится на основании критериев оценки, их содержания и значимости, установленных в закупочной  документации.</w:t>
      </w:r>
    </w:p>
    <w:p w14:paraId="181A533F" w14:textId="77777777" w:rsidR="001F4071" w:rsidRPr="001E425D" w:rsidRDefault="006D0229" w:rsidP="001F4071">
      <w:pPr>
        <w:jc w:val="both"/>
        <w:rPr>
          <w:sz w:val="22"/>
          <w:szCs w:val="22"/>
        </w:rPr>
      </w:pPr>
      <w:r w:rsidRPr="001E425D">
        <w:rPr>
          <w:sz w:val="22"/>
          <w:szCs w:val="22"/>
        </w:rPr>
        <w:lastRenderedPageBreak/>
        <w:t>4.15.6</w:t>
      </w:r>
      <w:r w:rsidRPr="001E425D">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14:paraId="44F857BA" w14:textId="77777777" w:rsidR="001F4071" w:rsidRPr="001E425D" w:rsidRDefault="006D0229" w:rsidP="001F4071">
      <w:pPr>
        <w:jc w:val="both"/>
        <w:rPr>
          <w:sz w:val="22"/>
          <w:szCs w:val="22"/>
        </w:rPr>
      </w:pPr>
      <w:r w:rsidRPr="001E425D">
        <w:rPr>
          <w:sz w:val="22"/>
          <w:szCs w:val="22"/>
        </w:rPr>
        <w:t>4.15.7</w:t>
      </w:r>
      <w:r w:rsidRPr="001E425D">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064A4B1F" w14:textId="77777777" w:rsidR="001F4071" w:rsidRPr="001E425D" w:rsidRDefault="006D0229" w:rsidP="001F4071">
      <w:pPr>
        <w:widowControl w:val="0"/>
        <w:shd w:val="clear" w:color="auto" w:fill="FFFFFF"/>
        <w:tabs>
          <w:tab w:val="left" w:pos="0"/>
        </w:tabs>
        <w:autoSpaceDE w:val="0"/>
        <w:autoSpaceDN w:val="0"/>
        <w:adjustRightInd w:val="0"/>
        <w:spacing w:before="5" w:line="264" w:lineRule="exact"/>
        <w:jc w:val="both"/>
        <w:rPr>
          <w:bCs/>
          <w:sz w:val="22"/>
          <w:szCs w:val="22"/>
        </w:rPr>
      </w:pPr>
      <w:r w:rsidRPr="001E425D">
        <w:rPr>
          <w:sz w:val="22"/>
          <w:szCs w:val="22"/>
        </w:rPr>
        <w:t>4.15.8</w:t>
      </w:r>
      <w:r w:rsidRPr="001E425D">
        <w:rPr>
          <w:sz w:val="22"/>
          <w:szCs w:val="22"/>
        </w:rPr>
        <w:tab/>
      </w: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следующим образом:</w:t>
      </w:r>
    </w:p>
    <w:p w14:paraId="6B30A1DA" w14:textId="77777777" w:rsidR="001F4071" w:rsidRPr="001E425D" w:rsidRDefault="006D0229" w:rsidP="001F4071">
      <w:pPr>
        <w:jc w:val="both"/>
        <w:rPr>
          <w:bCs/>
          <w:sz w:val="22"/>
          <w:szCs w:val="22"/>
        </w:rPr>
      </w:pPr>
      <w:r w:rsidRPr="001E425D">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14:paraId="43BE0DE0" w14:textId="77777777" w:rsidR="001F4071" w:rsidRPr="001E425D" w:rsidRDefault="006D0229" w:rsidP="001F4071">
      <w:pPr>
        <w:jc w:val="both"/>
        <w:rPr>
          <w:bCs/>
          <w:sz w:val="22"/>
          <w:szCs w:val="22"/>
        </w:rPr>
      </w:pPr>
      <w:r w:rsidRPr="001E425D">
        <w:rPr>
          <w:bCs/>
          <w:sz w:val="22"/>
          <w:szCs w:val="22"/>
        </w:rPr>
        <w:t>Тип критерия «стремление к минимуму» - присваивает максимальный балл предложению с  наименьшим  числовым значением.</w:t>
      </w:r>
    </w:p>
    <w:p w14:paraId="6D271095" w14:textId="77777777" w:rsidR="001F4071" w:rsidRPr="001E425D" w:rsidRDefault="006D0229" w:rsidP="001F4071">
      <w:pPr>
        <w:jc w:val="both"/>
        <w:rPr>
          <w:bCs/>
          <w:sz w:val="22"/>
          <w:szCs w:val="22"/>
        </w:rPr>
      </w:pPr>
      <w:r w:rsidRPr="001E425D">
        <w:rPr>
          <w:bCs/>
          <w:sz w:val="22"/>
          <w:szCs w:val="22"/>
        </w:rPr>
        <w:t>Способ оценки «от предела» - заявки оцениваются относительно сопоставления с пределом (с НМЦД).</w:t>
      </w:r>
    </w:p>
    <w:p w14:paraId="0EB4058A" w14:textId="77777777" w:rsidR="001F4071" w:rsidRPr="001E425D" w:rsidRDefault="006D0229" w:rsidP="001F4071">
      <w:pPr>
        <w:jc w:val="both"/>
        <w:rPr>
          <w:bCs/>
          <w:sz w:val="22"/>
          <w:szCs w:val="22"/>
        </w:rPr>
      </w:pPr>
      <w:r w:rsidRPr="001E425D">
        <w:rPr>
          <w:bCs/>
          <w:sz w:val="22"/>
          <w:szCs w:val="22"/>
        </w:rPr>
        <w:t>Рейтинг, присуждаемый заявке по критерию «</w:t>
      </w:r>
      <w:r w:rsidRPr="001E425D">
        <w:rPr>
          <w:b/>
          <w:bCs/>
          <w:sz w:val="22"/>
          <w:szCs w:val="22"/>
        </w:rPr>
        <w:t>Цена договора</w:t>
      </w:r>
      <w:r w:rsidRPr="001E425D">
        <w:rPr>
          <w:bCs/>
          <w:sz w:val="22"/>
          <w:szCs w:val="22"/>
        </w:rPr>
        <w:t>», определяется по формуле:</w:t>
      </w:r>
    </w:p>
    <w:p w14:paraId="2B4537B5" w14:textId="77777777" w:rsidR="001F4071" w:rsidRPr="001E425D" w:rsidRDefault="001F4071" w:rsidP="001F4071">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1976D38D" w14:textId="77777777" w:rsidR="001F4071" w:rsidRPr="001E425D" w:rsidRDefault="00621471" w:rsidP="001F407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E95EB" w14:textId="77777777" w:rsidR="001F4071" w:rsidRPr="001E425D" w:rsidRDefault="006D0229" w:rsidP="001F4071">
      <w:pPr>
        <w:pStyle w:val="ad"/>
        <w:widowControl w:val="0"/>
        <w:autoSpaceDE w:val="0"/>
        <w:autoSpaceDN w:val="0"/>
        <w:adjustRightInd w:val="0"/>
        <w:ind w:left="0"/>
        <w:jc w:val="both"/>
        <w:rPr>
          <w:bCs/>
          <w:sz w:val="22"/>
          <w:szCs w:val="22"/>
        </w:rPr>
      </w:pPr>
      <w:r w:rsidRPr="001E425D">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1E425D">
        <w:rPr>
          <w:b/>
          <w:bCs/>
          <w:sz w:val="22"/>
          <w:szCs w:val="22"/>
        </w:rPr>
        <w:t xml:space="preserve"> </w:t>
      </w:r>
      <w:r w:rsidRPr="001E425D">
        <w:rPr>
          <w:bCs/>
          <w:sz w:val="22"/>
          <w:szCs w:val="22"/>
        </w:rPr>
        <w:t>– рейтинг заявки относительного ценового критерия;</w:t>
      </w:r>
    </w:p>
    <w:p w14:paraId="24EA6670" w14:textId="77777777" w:rsidR="001F4071" w:rsidRPr="001E425D" w:rsidRDefault="00621471" w:rsidP="001F4071">
      <w:pPr>
        <w:pStyle w:val="ad"/>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6D0229" w:rsidRPr="001E425D">
        <w:rPr>
          <w:spacing w:val="1"/>
          <w:sz w:val="22"/>
          <w:szCs w:val="22"/>
        </w:rPr>
        <w:t xml:space="preserve"> – предпочитаемое предложение (состояние) ценового критерия=минимальному ценовому предложению;</w:t>
      </w:r>
    </w:p>
    <w:p w14:paraId="4F689926" w14:textId="77777777" w:rsidR="001F4071" w:rsidRPr="001E425D" w:rsidRDefault="00621471" w:rsidP="001F4071">
      <w:pPr>
        <w:pStyle w:val="ad"/>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6D0229" w:rsidRPr="001E425D">
        <w:rPr>
          <w:spacing w:val="1"/>
          <w:sz w:val="22"/>
          <w:szCs w:val="22"/>
        </w:rPr>
        <w:t xml:space="preserve"> – предельное оцениваемое предложение (состояние) ценового критерия =НМЦД, указанная в  Информационной карте;</w:t>
      </w:r>
    </w:p>
    <w:p w14:paraId="7AC82510" w14:textId="77777777" w:rsidR="001F4071" w:rsidRPr="001E425D" w:rsidRDefault="00621471"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6D0229" w:rsidRPr="001E425D">
        <w:rPr>
          <w:b/>
          <w:spacing w:val="-2"/>
          <w:sz w:val="22"/>
          <w:szCs w:val="22"/>
        </w:rPr>
        <w:t xml:space="preserve"> </w:t>
      </w:r>
      <w:r w:rsidR="006D0229" w:rsidRPr="001E425D">
        <w:rPr>
          <w:spacing w:val="-2"/>
          <w:sz w:val="22"/>
          <w:szCs w:val="22"/>
        </w:rPr>
        <w:t>- оцениваемое предложение (состояние) участника ценового критерия;</w:t>
      </w:r>
    </w:p>
    <w:p w14:paraId="6B42C3FB" w14:textId="77777777" w:rsidR="001F4071" w:rsidRPr="001E425D" w:rsidRDefault="006D0229" w:rsidP="001F4071">
      <w:pPr>
        <w:rPr>
          <w:spacing w:val="-2"/>
          <w:sz w:val="22"/>
          <w:szCs w:val="22"/>
        </w:rPr>
      </w:pPr>
      <m:oMath>
        <m:r>
          <w:rPr>
            <w:rFonts w:ascii="Cambria Math" w:hAnsi="Cambria Math"/>
            <w:sz w:val="28"/>
            <w:szCs w:val="28"/>
            <w:lang w:val="en-US" w:eastAsia="en-US"/>
          </w:rPr>
          <m:t>Wc</m:t>
        </m:r>
      </m:oMath>
      <w:r w:rsidRPr="001E425D">
        <w:rPr>
          <w:sz w:val="28"/>
          <w:szCs w:val="28"/>
          <w:lang w:eastAsia="en-US"/>
        </w:rPr>
        <w:t xml:space="preserve">– </w:t>
      </w:r>
      <w:r w:rsidRPr="001E425D">
        <w:rPr>
          <w:spacing w:val="-2"/>
          <w:sz w:val="22"/>
          <w:szCs w:val="22"/>
        </w:rPr>
        <w:t>вес   ценового критерия.</w:t>
      </w:r>
    </w:p>
    <w:p w14:paraId="717EF4DA" w14:textId="77777777" w:rsidR="005A6EA8" w:rsidRDefault="006D0229" w:rsidP="001F4071">
      <w:pPr>
        <w:rPr>
          <w:sz w:val="22"/>
          <w:szCs w:val="22"/>
        </w:rPr>
      </w:pPr>
      <w:r w:rsidRPr="001E425D">
        <w:rPr>
          <w:sz w:val="22"/>
          <w:szCs w:val="22"/>
        </w:rPr>
        <w:t>4.15.9</w:t>
      </w:r>
      <w:r w:rsidRPr="001E425D">
        <w:rPr>
          <w:sz w:val="22"/>
          <w:szCs w:val="22"/>
        </w:rPr>
        <w:tab/>
        <w:t>Рейтинг, присуждаемый заявке по критериям «</w:t>
      </w:r>
      <w:r w:rsidRPr="001E425D">
        <w:rPr>
          <w:b/>
          <w:sz w:val="22"/>
          <w:szCs w:val="22"/>
        </w:rPr>
        <w:t>Опыт участника закупки</w:t>
      </w:r>
      <w:r w:rsidRPr="001E425D">
        <w:rPr>
          <w:sz w:val="22"/>
          <w:szCs w:val="22"/>
        </w:rPr>
        <w:t xml:space="preserve">» </w:t>
      </w:r>
      <w:r w:rsidRPr="001E425D">
        <w:rPr>
          <w:bCs/>
          <w:sz w:val="22"/>
          <w:szCs w:val="22"/>
        </w:rPr>
        <w:t>определяется следующим образом</w:t>
      </w:r>
      <w:r w:rsidRPr="001E425D">
        <w:rPr>
          <w:sz w:val="22"/>
          <w:szCs w:val="22"/>
        </w:rPr>
        <w:t>:</w:t>
      </w:r>
    </w:p>
    <w:p w14:paraId="7B65670C" w14:textId="146B3FE5" w:rsidR="001F4071" w:rsidRPr="001E425D" w:rsidRDefault="006D0229" w:rsidP="005A6EA8">
      <w:pPr>
        <w:jc w:val="both"/>
        <w:rPr>
          <w:sz w:val="22"/>
          <w:szCs w:val="22"/>
        </w:rPr>
      </w:pPr>
      <w:r w:rsidRPr="001E425D">
        <w:rPr>
          <w:rFonts w:ascii="Cambria Math" w:hAnsi="Cambria Math"/>
          <w:sz w:val="28"/>
          <w:szCs w:val="28"/>
          <w:lang w:eastAsia="en-US"/>
        </w:rPr>
        <w:br/>
      </w:r>
      <w:r w:rsidRPr="001E425D">
        <w:rPr>
          <w:sz w:val="22"/>
          <w:szCs w:val="22"/>
        </w:rPr>
        <w:t>Предмет оценки:</w:t>
      </w:r>
      <w:r w:rsidRPr="001E425D">
        <w:rPr>
          <w:i/>
          <w:sz w:val="22"/>
          <w:szCs w:val="22"/>
        </w:rPr>
        <w:t xml:space="preserve"> </w:t>
      </w:r>
      <w:r w:rsidRPr="001E425D">
        <w:rPr>
          <w:sz w:val="22"/>
          <w:szCs w:val="22"/>
        </w:rPr>
        <w:t xml:space="preserve">количество договоров, подтверждающих опыт работ </w:t>
      </w:r>
      <w:r w:rsidRPr="001E425D">
        <w:rPr>
          <w:b/>
          <w:sz w:val="22"/>
          <w:szCs w:val="22"/>
        </w:rPr>
        <w:t xml:space="preserve">по </w:t>
      </w:r>
      <w:r w:rsidRPr="001E425D">
        <w:rPr>
          <w:b/>
          <w:sz w:val="22"/>
          <w:szCs w:val="22"/>
          <w:u w:val="single"/>
        </w:rPr>
        <w:t xml:space="preserve">оказанию услуг по обеспечению единства измерений: проведение поверки средств измерений, </w:t>
      </w:r>
      <w:r w:rsidRPr="001E425D">
        <w:rPr>
          <w:b/>
          <w:color w:val="FF0000"/>
          <w:sz w:val="22"/>
          <w:szCs w:val="22"/>
        </w:rPr>
        <w:t xml:space="preserve"> </w:t>
      </w:r>
      <w:r w:rsidRPr="001E425D">
        <w:rPr>
          <w:b/>
          <w:sz w:val="22"/>
          <w:szCs w:val="22"/>
        </w:rPr>
        <w:t xml:space="preserve">надлежаще исполненного в период за 36 месяца, предшествующих дню подачи заявки, с указанием предмета договора, состава и стоимости оказанных услуг. </w:t>
      </w:r>
      <w:r w:rsidRPr="001E425D">
        <w:rPr>
          <w:sz w:val="22"/>
          <w:szCs w:val="22"/>
        </w:rPr>
        <w:t xml:space="preserve">(не менее </w:t>
      </w:r>
      <w:r w:rsidRPr="001E425D">
        <w:rPr>
          <w:b/>
          <w:sz w:val="22"/>
          <w:szCs w:val="22"/>
        </w:rPr>
        <w:t xml:space="preserve">1 одного </w:t>
      </w:r>
      <w:r w:rsidRPr="001E425D">
        <w:rPr>
          <w:sz w:val="22"/>
          <w:szCs w:val="22"/>
        </w:rPr>
        <w:t>договоров, надлежаще исполненных в период за 36 месяца, предшествующих дню подачи заявки</w:t>
      </w:r>
      <w:r w:rsidRPr="001E425D">
        <w:rPr>
          <w:b/>
          <w:sz w:val="22"/>
          <w:szCs w:val="22"/>
        </w:rPr>
        <w:t xml:space="preserve">, </w:t>
      </w:r>
      <w:r w:rsidRPr="001E425D">
        <w:rPr>
          <w:sz w:val="22"/>
          <w:szCs w:val="22"/>
        </w:rPr>
        <w:t xml:space="preserve">с указанием предмета договора, состава и стоимости работ с приложением актов выполненных работ по представленным договорам), тип критерия </w:t>
      </w:r>
      <w:proofErr w:type="spellStart"/>
      <w:r w:rsidRPr="001E425D">
        <w:rPr>
          <w:sz w:val="22"/>
          <w:szCs w:val="22"/>
        </w:rPr>
        <w:t>максимизирующий</w:t>
      </w:r>
      <w:proofErr w:type="spellEnd"/>
      <w:r w:rsidRPr="001E425D">
        <w:rPr>
          <w:sz w:val="22"/>
          <w:szCs w:val="22"/>
        </w:rPr>
        <w:t>, способ оценки «от предела».</w:t>
      </w:r>
    </w:p>
    <w:p w14:paraId="7C2F22BA" w14:textId="77777777" w:rsidR="001F4071" w:rsidRPr="001E425D" w:rsidRDefault="006D0229" w:rsidP="005A6EA8">
      <w:pPr>
        <w:jc w:val="both"/>
        <w:rPr>
          <w:sz w:val="22"/>
          <w:szCs w:val="22"/>
        </w:rPr>
      </w:pPr>
      <w:r w:rsidRPr="001E425D">
        <w:rPr>
          <w:sz w:val="22"/>
          <w:szCs w:val="22"/>
        </w:rPr>
        <w:t xml:space="preserve">Способ оценки «от предела» - заявки оцениваются относительно их сопоставления с </w:t>
      </w:r>
      <w:r w:rsidRPr="001E425D">
        <w:rPr>
          <w:b/>
          <w:sz w:val="22"/>
          <w:szCs w:val="22"/>
        </w:rPr>
        <w:t>пределом</w:t>
      </w:r>
      <w:r w:rsidRPr="001E425D">
        <w:rPr>
          <w:sz w:val="22"/>
          <w:szCs w:val="22"/>
        </w:rPr>
        <w:t>.</w:t>
      </w:r>
    </w:p>
    <w:p w14:paraId="37544503" w14:textId="77777777" w:rsidR="001F4071" w:rsidRPr="001E425D" w:rsidRDefault="006D0229" w:rsidP="005A6EA8">
      <w:pPr>
        <w:jc w:val="both"/>
        <w:rPr>
          <w:bCs/>
          <w:sz w:val="22"/>
          <w:szCs w:val="22"/>
        </w:rPr>
      </w:pPr>
      <w:r w:rsidRPr="001E425D">
        <w:rPr>
          <w:bCs/>
          <w:sz w:val="22"/>
          <w:szCs w:val="22"/>
        </w:rPr>
        <w:t>Рейтинг, присуждаемый заявке по критерию «</w:t>
      </w:r>
      <w:r w:rsidRPr="001E425D">
        <w:rPr>
          <w:b/>
          <w:bCs/>
          <w:sz w:val="22"/>
          <w:szCs w:val="22"/>
        </w:rPr>
        <w:t>Количество договоров</w:t>
      </w:r>
      <w:r w:rsidRPr="001E425D">
        <w:rPr>
          <w:bCs/>
          <w:sz w:val="22"/>
          <w:szCs w:val="22"/>
        </w:rPr>
        <w:t>», определяется по формуле:</w:t>
      </w:r>
    </w:p>
    <w:p w14:paraId="36E85F47" w14:textId="77777777" w:rsidR="001F4071" w:rsidRPr="001E425D" w:rsidRDefault="001F4071" w:rsidP="001F4071">
      <w:pPr>
        <w:jc w:val="both"/>
        <w:rPr>
          <w:bCs/>
          <w:sz w:val="22"/>
          <w:szCs w:val="22"/>
        </w:rPr>
      </w:pPr>
    </w:p>
    <w:p w14:paraId="0B9C02CF" w14:textId="77777777" w:rsidR="001F4071" w:rsidRPr="001E425D" w:rsidRDefault="00621471" w:rsidP="001F4071">
      <w:pPr>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14:paraId="7B2474C5" w14:textId="77777777" w:rsidR="001F4071" w:rsidRPr="001E425D" w:rsidRDefault="006D0229" w:rsidP="001F4071">
      <w:pPr>
        <w:jc w:val="both"/>
        <w:rPr>
          <w:bCs/>
          <w:sz w:val="22"/>
          <w:szCs w:val="22"/>
        </w:rPr>
      </w:pPr>
      <w:r w:rsidRPr="001E425D">
        <w:rPr>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1E425D">
        <w:rPr>
          <w:b/>
          <w:bCs/>
          <w:sz w:val="22"/>
          <w:szCs w:val="22"/>
        </w:rPr>
        <w:t xml:space="preserve"> </w:t>
      </w:r>
      <w:r w:rsidRPr="001E425D">
        <w:rPr>
          <w:bCs/>
          <w:sz w:val="22"/>
          <w:szCs w:val="22"/>
        </w:rPr>
        <w:t>– рейтинг по критерию «</w:t>
      </w:r>
      <w:r w:rsidRPr="001E425D">
        <w:rPr>
          <w:b/>
          <w:bCs/>
          <w:sz w:val="22"/>
          <w:szCs w:val="22"/>
        </w:rPr>
        <w:t>Количество договоров</w:t>
      </w:r>
      <w:r w:rsidRPr="001E425D">
        <w:rPr>
          <w:bCs/>
          <w:sz w:val="22"/>
          <w:szCs w:val="22"/>
        </w:rPr>
        <w:t>»;</w:t>
      </w:r>
    </w:p>
    <w:p w14:paraId="40A0A4E6" w14:textId="77777777" w:rsidR="001F4071" w:rsidRPr="001E425D" w:rsidRDefault="00621471"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6D0229" w:rsidRPr="001E425D">
        <w:rPr>
          <w:bCs/>
          <w:sz w:val="22"/>
          <w:szCs w:val="22"/>
        </w:rPr>
        <w:t xml:space="preserve">– </w:t>
      </w:r>
      <w:r w:rsidR="006D0229" w:rsidRPr="001E425D">
        <w:rPr>
          <w:sz w:val="22"/>
          <w:szCs w:val="22"/>
        </w:rPr>
        <w:t>предельное значение критерия, определенное в закупочной документации (предел),</w:t>
      </w:r>
      <w:r w:rsidR="006D0229" w:rsidRPr="001E425D">
        <w:rPr>
          <w:bCs/>
          <w:sz w:val="22"/>
          <w:szCs w:val="22"/>
        </w:rPr>
        <w:t xml:space="preserve"> указанное в таблице № 1 (равно 1)</w:t>
      </w:r>
      <w:r w:rsidR="006D0229" w:rsidRPr="001E425D">
        <w:rPr>
          <w:sz w:val="22"/>
          <w:szCs w:val="22"/>
        </w:rPr>
        <w:t>;</w:t>
      </w:r>
    </w:p>
    <w:p w14:paraId="6DE2E4CB" w14:textId="77777777" w:rsidR="001F4071" w:rsidRPr="001E425D" w:rsidRDefault="00621471" w:rsidP="001F407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6D0229" w:rsidRPr="001E425D">
        <w:rPr>
          <w:sz w:val="28"/>
          <w:szCs w:val="28"/>
          <w:lang w:eastAsia="en-US"/>
        </w:rPr>
        <w:t xml:space="preserve"> </w:t>
      </w:r>
      <w:r w:rsidR="006D0229" w:rsidRPr="001E425D">
        <w:rPr>
          <w:bCs/>
          <w:sz w:val="22"/>
          <w:szCs w:val="22"/>
        </w:rPr>
        <w:t xml:space="preserve">– </w:t>
      </w:r>
      <w:r w:rsidR="006D0229" w:rsidRPr="001E425D">
        <w:rPr>
          <w:sz w:val="22"/>
          <w:szCs w:val="22"/>
        </w:rPr>
        <w:t xml:space="preserve">предпочитаемое предложение (состояние) неценового критерия, </w:t>
      </w:r>
      <w:r w:rsidR="006D0229" w:rsidRPr="001E425D">
        <w:rPr>
          <w:bCs/>
          <w:sz w:val="22"/>
          <w:szCs w:val="22"/>
        </w:rPr>
        <w:t>указанное в таблице № 1 (равно 2)</w:t>
      </w:r>
      <w:r w:rsidR="006D0229" w:rsidRPr="001E425D">
        <w:rPr>
          <w:sz w:val="22"/>
          <w:szCs w:val="22"/>
        </w:rPr>
        <w:t>;</w:t>
      </w:r>
    </w:p>
    <w:p w14:paraId="34702666" w14:textId="77777777" w:rsidR="001F4071" w:rsidRPr="001E425D" w:rsidRDefault="00621471"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6D0229" w:rsidRPr="001E425D">
        <w:rPr>
          <w:b/>
          <w:spacing w:val="-2"/>
          <w:sz w:val="22"/>
          <w:szCs w:val="22"/>
        </w:rPr>
        <w:t xml:space="preserve"> </w:t>
      </w:r>
      <w:r w:rsidR="006D0229" w:rsidRPr="001E425D">
        <w:rPr>
          <w:spacing w:val="-2"/>
          <w:sz w:val="22"/>
          <w:szCs w:val="22"/>
        </w:rPr>
        <w:t xml:space="preserve">– оцениваемое значение, предложенное </w:t>
      </w:r>
      <w:proofErr w:type="spellStart"/>
      <w:r w:rsidR="006D0229" w:rsidRPr="001E425D">
        <w:rPr>
          <w:spacing w:val="-2"/>
          <w:sz w:val="22"/>
          <w:szCs w:val="22"/>
          <w:lang w:val="en-US"/>
        </w:rPr>
        <w:t>i</w:t>
      </w:r>
      <w:proofErr w:type="spellEnd"/>
      <w:r w:rsidR="006D0229" w:rsidRPr="001E425D">
        <w:rPr>
          <w:spacing w:val="-2"/>
          <w:sz w:val="22"/>
          <w:szCs w:val="22"/>
        </w:rPr>
        <w:t>-м Участником, имеет предельное значение = 2;</w:t>
      </w:r>
    </w:p>
    <w:p w14:paraId="4D7DEB33" w14:textId="77777777" w:rsidR="001F4071" w:rsidRPr="001E425D" w:rsidRDefault="00621471" w:rsidP="001F407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6D0229" w:rsidRPr="001E425D">
        <w:rPr>
          <w:sz w:val="28"/>
          <w:szCs w:val="28"/>
          <w:lang w:eastAsia="en-US"/>
        </w:rPr>
        <w:t xml:space="preserve"> </w:t>
      </w:r>
      <w:r w:rsidR="006D0229" w:rsidRPr="001E425D">
        <w:rPr>
          <w:spacing w:val="-2"/>
          <w:sz w:val="22"/>
          <w:szCs w:val="22"/>
        </w:rPr>
        <w:t>вес критерия в баллах.</w:t>
      </w:r>
    </w:p>
    <w:p w14:paraId="72B4DCB0" w14:textId="77777777" w:rsidR="001F4071" w:rsidRPr="001E425D" w:rsidRDefault="001F4071" w:rsidP="001F4071">
      <w:pPr>
        <w:rPr>
          <w:sz w:val="22"/>
          <w:szCs w:val="22"/>
        </w:rPr>
      </w:pPr>
    </w:p>
    <w:p w14:paraId="13BDB84C" w14:textId="2D3F3D69" w:rsidR="001F4071" w:rsidRPr="001E425D" w:rsidRDefault="006D0229" w:rsidP="001F4071">
      <w:pPr>
        <w:rPr>
          <w:sz w:val="22"/>
          <w:szCs w:val="22"/>
        </w:rPr>
      </w:pPr>
      <w:r w:rsidRPr="001E425D">
        <w:rPr>
          <w:sz w:val="22"/>
          <w:szCs w:val="22"/>
        </w:rPr>
        <w:t>Таблица № 1</w:t>
      </w:r>
      <w:r w:rsidR="005237BA">
        <w:rPr>
          <w:sz w:val="22"/>
          <w:szCs w:val="22"/>
        </w:rPr>
        <w:t xml:space="preserve">  (Лот 1, Лот2)</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836554" w:rsidRPr="001E425D" w14:paraId="16BD64F8"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053F500"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5FEB0672"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 xml:space="preserve">Критерии оценки заявок </w:t>
            </w:r>
          </w:p>
          <w:p w14:paraId="56633095" w14:textId="77777777" w:rsidR="001F4071" w:rsidRPr="001E425D" w:rsidRDefault="006D0229" w:rsidP="001F4071">
            <w:pPr>
              <w:widowControl w:val="0"/>
              <w:shd w:val="clear" w:color="auto" w:fill="FFFFFF"/>
              <w:autoSpaceDE w:val="0"/>
              <w:autoSpaceDN w:val="0"/>
              <w:adjustRightInd w:val="0"/>
              <w:ind w:left="5"/>
              <w:jc w:val="center"/>
              <w:rPr>
                <w:b/>
                <w:spacing w:val="3"/>
                <w:sz w:val="22"/>
                <w:szCs w:val="22"/>
              </w:rPr>
            </w:pPr>
            <w:r w:rsidRPr="001E425D">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64BB6EC" w14:textId="77777777" w:rsidR="001F4071" w:rsidRPr="001E425D" w:rsidRDefault="006D0229" w:rsidP="001F4071">
            <w:pPr>
              <w:widowControl w:val="0"/>
              <w:shd w:val="clear" w:color="auto" w:fill="FFFFFF"/>
              <w:autoSpaceDE w:val="0"/>
              <w:autoSpaceDN w:val="0"/>
              <w:adjustRightInd w:val="0"/>
              <w:jc w:val="center"/>
              <w:rPr>
                <w:b/>
                <w:spacing w:val="-2"/>
                <w:sz w:val="22"/>
                <w:szCs w:val="22"/>
              </w:rPr>
            </w:pPr>
            <w:r w:rsidRPr="001E425D">
              <w:rPr>
                <w:b/>
                <w:spacing w:val="-2"/>
                <w:sz w:val="22"/>
                <w:szCs w:val="22"/>
              </w:rPr>
              <w:t>Оценка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1B539B4"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14:paraId="70736A2E" w14:textId="77777777" w:rsidR="001F4071" w:rsidRPr="001E425D" w:rsidRDefault="006D0229" w:rsidP="001F4071">
            <w:pPr>
              <w:widowControl w:val="0"/>
              <w:shd w:val="clear" w:color="auto" w:fill="FFFFFF"/>
              <w:autoSpaceDE w:val="0"/>
              <w:autoSpaceDN w:val="0"/>
              <w:adjustRightInd w:val="0"/>
              <w:jc w:val="center"/>
              <w:rPr>
                <w:b/>
                <w:spacing w:val="-3"/>
                <w:sz w:val="22"/>
                <w:szCs w:val="22"/>
              </w:rPr>
            </w:pPr>
            <w:r w:rsidRPr="001E425D">
              <w:rPr>
                <w:b/>
                <w:spacing w:val="-3"/>
                <w:sz w:val="22"/>
                <w:szCs w:val="22"/>
              </w:rPr>
              <w:t>в баллах</w:t>
            </w:r>
          </w:p>
        </w:tc>
      </w:tr>
      <w:tr w:rsidR="00836554" w:rsidRPr="001E425D" w14:paraId="74BBE49F"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D7341D"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2CF73B51"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Цена договора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23AB52CB" w14:textId="77777777" w:rsidR="001F4071" w:rsidRPr="001E425D" w:rsidRDefault="00621471" w:rsidP="001F407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14:paraId="7E93EA58" w14:textId="77777777" w:rsidR="001F4071" w:rsidRPr="001E425D" w:rsidRDefault="001F4071" w:rsidP="001F4071">
            <w:pPr>
              <w:pStyle w:val="ad"/>
              <w:widowControl w:val="0"/>
              <w:autoSpaceDE w:val="0"/>
              <w:autoSpaceDN w:val="0"/>
              <w:adjustRightInd w:val="0"/>
              <w:ind w:left="0"/>
              <w:jc w:val="both"/>
              <w:rPr>
                <w:sz w:val="28"/>
                <w:szCs w:val="28"/>
                <w:lang w:eastAsia="en-US"/>
              </w:rPr>
            </w:pPr>
          </w:p>
          <w:p w14:paraId="0B921F71"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1E425D">
              <w:rPr>
                <w:sz w:val="21"/>
                <w:szCs w:val="21"/>
                <w:lang w:eastAsia="en-US"/>
              </w:rPr>
              <w:t>п. 4.15.8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FCCF40F"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lastRenderedPageBreak/>
              <w:t>97</w:t>
            </w:r>
          </w:p>
        </w:tc>
      </w:tr>
      <w:tr w:rsidR="00836554" w:rsidRPr="001E425D" w14:paraId="0EADB453" w14:textId="77777777" w:rsidTr="001F407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73EADA8" w14:textId="77777777" w:rsidR="001F4071" w:rsidRPr="001E425D" w:rsidRDefault="006D0229" w:rsidP="001F4071">
            <w:pPr>
              <w:widowControl w:val="0"/>
              <w:shd w:val="clear" w:color="auto" w:fill="FFFFFF"/>
              <w:autoSpaceDE w:val="0"/>
              <w:autoSpaceDN w:val="0"/>
              <w:adjustRightInd w:val="0"/>
              <w:jc w:val="center"/>
              <w:rPr>
                <w:b/>
                <w:sz w:val="22"/>
                <w:szCs w:val="22"/>
              </w:rPr>
            </w:pPr>
            <w:r w:rsidRPr="001E425D">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A98F6A5" w14:textId="77777777" w:rsidR="001F4071" w:rsidRPr="001E425D" w:rsidRDefault="006D0229" w:rsidP="001F4071">
            <w:pPr>
              <w:widowControl w:val="0"/>
              <w:shd w:val="clear" w:color="auto" w:fill="FFFFFF"/>
              <w:autoSpaceDE w:val="0"/>
              <w:autoSpaceDN w:val="0"/>
              <w:adjustRightInd w:val="0"/>
              <w:ind w:left="5"/>
              <w:rPr>
                <w:b/>
                <w:spacing w:val="3"/>
                <w:sz w:val="22"/>
                <w:szCs w:val="22"/>
              </w:rPr>
            </w:pPr>
            <w:r w:rsidRPr="001E425D">
              <w:rPr>
                <w:b/>
                <w:spacing w:val="3"/>
                <w:sz w:val="22"/>
                <w:szCs w:val="22"/>
              </w:rPr>
              <w:t xml:space="preserve">Опыт участника закупки, в том числе: </w:t>
            </w:r>
          </w:p>
          <w:p w14:paraId="093B185F" w14:textId="0B38C0CF" w:rsidR="001F4071" w:rsidRPr="001E425D" w:rsidRDefault="006D0229" w:rsidP="00AB57DD">
            <w:pPr>
              <w:widowControl w:val="0"/>
              <w:shd w:val="clear" w:color="auto" w:fill="FFFFFF"/>
              <w:autoSpaceDE w:val="0"/>
              <w:autoSpaceDN w:val="0"/>
              <w:adjustRightInd w:val="0"/>
              <w:ind w:left="5"/>
              <w:rPr>
                <w:b/>
                <w:color w:val="FF0000"/>
                <w:spacing w:val="3"/>
                <w:sz w:val="22"/>
                <w:szCs w:val="22"/>
              </w:rPr>
            </w:pPr>
            <w:r w:rsidRPr="001E425D">
              <w:rPr>
                <w:b/>
                <w:spacing w:val="3"/>
                <w:sz w:val="22"/>
                <w:szCs w:val="22"/>
              </w:rPr>
              <w:t>К</w:t>
            </w:r>
            <w:r w:rsidRPr="001E425D">
              <w:rPr>
                <w:b/>
                <w:sz w:val="22"/>
                <w:szCs w:val="22"/>
              </w:rPr>
              <w:t xml:space="preserve">опии договоров, подтверждающих </w:t>
            </w:r>
            <w:r w:rsidRPr="001E425D">
              <w:rPr>
                <w:b/>
                <w:sz w:val="22"/>
                <w:szCs w:val="22"/>
                <w:u w:val="single"/>
              </w:rPr>
              <w:t>оказание услуг по обеспечению единства измерений: проведение поверки средств измерений</w:t>
            </w:r>
            <w:r w:rsidR="00AB57DD">
              <w:rPr>
                <w:b/>
                <w:sz w:val="22"/>
                <w:szCs w:val="22"/>
                <w:u w:val="single"/>
              </w:rPr>
              <w:t xml:space="preserve"> ТТ и ТН </w:t>
            </w:r>
            <w:r w:rsidRPr="001E425D">
              <w:rPr>
                <w:b/>
                <w:sz w:val="22"/>
                <w:szCs w:val="22"/>
              </w:rPr>
              <w:t>надлежаще исполненного в период за 36 месяца, предшествующих дню подачи заявки, с указанием предмета договора, состава и стоимости оказанных услуг.</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14:paraId="3B22B4BA" w14:textId="77777777" w:rsidR="001F4071" w:rsidRPr="001E425D" w:rsidRDefault="00621471" w:rsidP="001F4071">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14:paraId="3D7C1099" w14:textId="77777777" w:rsidR="001F4071" w:rsidRPr="001E425D" w:rsidRDefault="001F4071" w:rsidP="001F4071">
            <w:pPr>
              <w:tabs>
                <w:tab w:val="left" w:pos="0"/>
              </w:tabs>
              <w:snapToGrid w:val="0"/>
              <w:ind w:left="72"/>
              <w:rPr>
                <w:sz w:val="21"/>
                <w:szCs w:val="21"/>
                <w:lang w:eastAsia="en-US"/>
              </w:rPr>
            </w:pPr>
          </w:p>
          <w:p w14:paraId="5B958CEE" w14:textId="77777777" w:rsidR="001F4071" w:rsidRPr="001E425D" w:rsidRDefault="006D0229" w:rsidP="001F4071">
            <w:pPr>
              <w:tabs>
                <w:tab w:val="left" w:pos="0"/>
              </w:tabs>
              <w:snapToGrid w:val="0"/>
              <w:ind w:left="72"/>
              <w:rPr>
                <w:sz w:val="21"/>
                <w:szCs w:val="21"/>
                <w:lang w:eastAsia="en-US"/>
              </w:rPr>
            </w:pPr>
            <w:r w:rsidRPr="001E425D">
              <w:rPr>
                <w:sz w:val="21"/>
                <w:szCs w:val="21"/>
                <w:lang w:eastAsia="en-US"/>
              </w:rPr>
              <w:t xml:space="preserve"> п. 4.15.9  настоящей документации</w:t>
            </w:r>
          </w:p>
          <w:p w14:paraId="134C6E04" w14:textId="77777777" w:rsidR="001F4071" w:rsidRPr="001E425D" w:rsidRDefault="006D0229" w:rsidP="001F4071">
            <w:pPr>
              <w:widowControl w:val="0"/>
              <w:shd w:val="clear" w:color="auto" w:fill="FFFFFF"/>
              <w:autoSpaceDE w:val="0"/>
              <w:autoSpaceDN w:val="0"/>
              <w:adjustRightInd w:val="0"/>
              <w:rPr>
                <w:b/>
                <w:spacing w:val="-2"/>
                <w:sz w:val="22"/>
                <w:szCs w:val="22"/>
              </w:rPr>
            </w:pPr>
            <w:r w:rsidRPr="001E425D">
              <w:rPr>
                <w:b/>
                <w:sz w:val="22"/>
                <w:szCs w:val="22"/>
              </w:rPr>
              <w:t>предел 2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62543FA" w14:textId="77777777" w:rsidR="001F4071" w:rsidRPr="001E425D" w:rsidRDefault="006D0229" w:rsidP="001F4071">
            <w:pPr>
              <w:widowControl w:val="0"/>
              <w:shd w:val="clear" w:color="auto" w:fill="FFFFFF"/>
              <w:autoSpaceDE w:val="0"/>
              <w:autoSpaceDN w:val="0"/>
              <w:adjustRightInd w:val="0"/>
              <w:jc w:val="center"/>
              <w:rPr>
                <w:b/>
                <w:spacing w:val="-3"/>
                <w:sz w:val="22"/>
                <w:szCs w:val="22"/>
                <w:lang w:val="en-US"/>
              </w:rPr>
            </w:pPr>
            <w:r w:rsidRPr="001E425D">
              <w:rPr>
                <w:b/>
                <w:spacing w:val="-3"/>
                <w:sz w:val="22"/>
                <w:szCs w:val="22"/>
                <w:lang w:val="en-US"/>
              </w:rPr>
              <w:t>3</w:t>
            </w:r>
          </w:p>
        </w:tc>
      </w:tr>
    </w:tbl>
    <w:p w14:paraId="14397C2C" w14:textId="77777777" w:rsidR="001F4071" w:rsidRPr="001E425D" w:rsidRDefault="001F4071" w:rsidP="001F4071">
      <w:pPr>
        <w:jc w:val="both"/>
        <w:rPr>
          <w:spacing w:val="-2"/>
          <w:sz w:val="22"/>
          <w:szCs w:val="22"/>
        </w:rPr>
      </w:pPr>
    </w:p>
    <w:p w14:paraId="7C5D5C07" w14:textId="77777777" w:rsidR="001F4071" w:rsidRPr="001E425D" w:rsidRDefault="001F4071" w:rsidP="001F4071">
      <w:pPr>
        <w:jc w:val="both"/>
        <w:rPr>
          <w:spacing w:val="-2"/>
          <w:sz w:val="22"/>
          <w:szCs w:val="22"/>
        </w:rPr>
      </w:pPr>
    </w:p>
    <w:p w14:paraId="24A073A7"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 xml:space="preserve">Переторжка </w:t>
      </w:r>
    </w:p>
    <w:p w14:paraId="3A8191E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7C81D26" w14:textId="77777777" w:rsidR="001F4071" w:rsidRPr="001E425D" w:rsidRDefault="006D0229" w:rsidP="001D4AB8">
      <w:pPr>
        <w:pStyle w:val="ad"/>
        <w:numPr>
          <w:ilvl w:val="2"/>
          <w:numId w:val="16"/>
        </w:numPr>
        <w:ind w:left="0" w:firstLine="0"/>
        <w:jc w:val="both"/>
        <w:rPr>
          <w:color w:val="000000"/>
          <w:sz w:val="22"/>
          <w:szCs w:val="22"/>
        </w:rPr>
      </w:pPr>
      <w:bookmarkStart w:id="2432" w:name="_Ref175753714"/>
      <w:r w:rsidRPr="001E425D">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32"/>
    <w:p w14:paraId="7312EB6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w:t>
      </w:r>
      <w:proofErr w:type="spellStart"/>
      <w:r w:rsidRPr="001E425D">
        <w:rPr>
          <w:color w:val="000000"/>
          <w:sz w:val="22"/>
          <w:szCs w:val="22"/>
        </w:rPr>
        <w:t>предварительнойранжировке</w:t>
      </w:r>
      <w:proofErr w:type="spellEnd"/>
      <w:r w:rsidRPr="001E425D">
        <w:rPr>
          <w:color w:val="000000"/>
          <w:sz w:val="22"/>
          <w:szCs w:val="22"/>
        </w:rPr>
        <w:t xml:space="preserve">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37DED6B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7AE1138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27B83B4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61C7D79B"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4AA73EF5"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0D271B31"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304AE6A4"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 Участие в переторжке не расценивается Заказчиком, как нарушение требований п. 4.12.2.</w:t>
      </w:r>
    </w:p>
    <w:p w14:paraId="447EF220" w14:textId="77777777" w:rsidR="001F4071" w:rsidRPr="001E425D" w:rsidRDefault="001F4071" w:rsidP="001F4071">
      <w:pPr>
        <w:widowControl w:val="0"/>
        <w:autoSpaceDE w:val="0"/>
        <w:autoSpaceDN w:val="0"/>
        <w:adjustRightInd w:val="0"/>
        <w:jc w:val="both"/>
        <w:rPr>
          <w:b/>
          <w:snapToGrid w:val="0"/>
          <w:sz w:val="22"/>
          <w:szCs w:val="22"/>
        </w:rPr>
      </w:pPr>
    </w:p>
    <w:p w14:paraId="551B9994"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Принятие решения об определении Победителя</w:t>
      </w:r>
    </w:p>
    <w:p w14:paraId="1EDFA872"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Закупочная комиссия на своем заседании принимает решение по определению Победителя, и заключению Договора.</w:t>
      </w:r>
    </w:p>
    <w:p w14:paraId="054DE38D"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181F4C4D"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3BEE2AB"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w:t>
      </w:r>
      <w:r w:rsidRPr="001E425D">
        <w:rPr>
          <w:color w:val="000000"/>
          <w:sz w:val="22"/>
          <w:szCs w:val="22"/>
        </w:rPr>
        <w:lastRenderedPageBreak/>
        <w:t>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14:paraId="4D0A728B" w14:textId="77777777" w:rsidR="001F4071" w:rsidRPr="001E425D" w:rsidRDefault="001F4071" w:rsidP="001F4071">
      <w:pPr>
        <w:widowControl w:val="0"/>
        <w:autoSpaceDE w:val="0"/>
        <w:autoSpaceDN w:val="0"/>
        <w:adjustRightInd w:val="0"/>
        <w:jc w:val="both"/>
        <w:rPr>
          <w:snapToGrid w:val="0"/>
          <w:sz w:val="22"/>
          <w:szCs w:val="22"/>
        </w:rPr>
      </w:pPr>
    </w:p>
    <w:p w14:paraId="24D90FB8"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Подписание договора</w:t>
      </w:r>
    </w:p>
    <w:p w14:paraId="363CDBCA"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14:paraId="57C894F8"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4507DDF6"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Условия Договора определяются в соответствии с требованиями Заказчика и разделом 3 настоящей документации</w:t>
      </w:r>
      <w:bookmarkStart w:id="2433" w:name="_Toc338166924"/>
      <w:bookmarkStart w:id="2434" w:name="_Toc338167042"/>
      <w:bookmarkStart w:id="2435" w:name="_Toc338167160"/>
      <w:bookmarkStart w:id="2436" w:name="_Toc338167279"/>
      <w:bookmarkStart w:id="2437" w:name="_Toc338167401"/>
      <w:bookmarkStart w:id="2438" w:name="_Toc338167524"/>
      <w:bookmarkStart w:id="2439" w:name="_Toc338167648"/>
      <w:bookmarkStart w:id="2440" w:name="_Toc338168027"/>
      <w:bookmarkStart w:id="2441" w:name="_Toc338168150"/>
      <w:bookmarkStart w:id="2442" w:name="_Toc338168273"/>
      <w:bookmarkStart w:id="2443" w:name="_Toc338168398"/>
      <w:bookmarkStart w:id="2444" w:name="_Toc338168523"/>
      <w:bookmarkStart w:id="2445" w:name="_Toc338168649"/>
      <w:bookmarkStart w:id="2446" w:name="_Toc338168774"/>
      <w:bookmarkStart w:id="2447" w:name="_Toc338168900"/>
      <w:bookmarkStart w:id="2448" w:name="_Toc338169025"/>
      <w:bookmarkStart w:id="2449" w:name="_Toc338169155"/>
      <w:bookmarkStart w:id="2450" w:name="_Toc338169285"/>
      <w:bookmarkStart w:id="2451" w:name="_Toc338169414"/>
      <w:bookmarkStart w:id="2452" w:name="_Toc338169544"/>
      <w:bookmarkStart w:id="2453" w:name="_Toc338169674"/>
      <w:bookmarkStart w:id="2454" w:name="_Toc338169803"/>
      <w:bookmarkStart w:id="2455" w:name="_Toc338169933"/>
      <w:bookmarkStart w:id="2456" w:name="_Toc338170063"/>
      <w:bookmarkStart w:id="2457" w:name="_Toc338170193"/>
      <w:bookmarkStart w:id="2458" w:name="_Toc338170324"/>
      <w:bookmarkStart w:id="2459" w:name="_Toc338170453"/>
      <w:bookmarkStart w:id="2460" w:name="_Toc338170582"/>
      <w:bookmarkStart w:id="2461" w:name="_Toc338170712"/>
      <w:bookmarkStart w:id="2462" w:name="_Toc338170841"/>
      <w:bookmarkStart w:id="2463" w:name="_Toc338170969"/>
      <w:bookmarkStart w:id="2464" w:name="_Toc338171096"/>
      <w:bookmarkStart w:id="2465" w:name="_Toc338171225"/>
      <w:bookmarkStart w:id="2466" w:name="_Toc338171355"/>
      <w:bookmarkStart w:id="2467" w:name="_Toc338171484"/>
      <w:bookmarkStart w:id="2468" w:name="_Toc338171614"/>
      <w:bookmarkStart w:id="2469" w:name="_Toc338171746"/>
      <w:bookmarkStart w:id="2470" w:name="_Toc338241119"/>
      <w:bookmarkStart w:id="2471" w:name="_Toc338241517"/>
      <w:bookmarkStart w:id="2472" w:name="_Toc338241849"/>
      <w:bookmarkStart w:id="2473" w:name="_Toc338242005"/>
      <w:bookmarkStart w:id="2474" w:name="_Toc339458254"/>
      <w:bookmarkStart w:id="2475" w:name="_Toc339628769"/>
      <w:bookmarkStart w:id="2476" w:name="_Toc338166925"/>
      <w:bookmarkStart w:id="2477" w:name="_Toc338167043"/>
      <w:bookmarkStart w:id="2478" w:name="_Toc338167161"/>
      <w:bookmarkStart w:id="2479" w:name="_Toc338167280"/>
      <w:bookmarkStart w:id="2480" w:name="_Toc338167402"/>
      <w:bookmarkStart w:id="2481" w:name="_Toc338167525"/>
      <w:bookmarkStart w:id="2482" w:name="_Toc338167649"/>
      <w:bookmarkStart w:id="2483" w:name="_Toc338168028"/>
      <w:bookmarkStart w:id="2484" w:name="_Toc338168151"/>
      <w:bookmarkStart w:id="2485" w:name="_Toc338168274"/>
      <w:bookmarkStart w:id="2486" w:name="_Toc338168399"/>
      <w:bookmarkStart w:id="2487" w:name="_Toc338168524"/>
      <w:bookmarkStart w:id="2488" w:name="_Toc338168650"/>
      <w:bookmarkStart w:id="2489" w:name="_Toc338168775"/>
      <w:bookmarkStart w:id="2490" w:name="_Toc338168901"/>
      <w:bookmarkStart w:id="2491" w:name="_Toc338169026"/>
      <w:bookmarkStart w:id="2492" w:name="_Toc338169156"/>
      <w:bookmarkStart w:id="2493" w:name="_Toc338169286"/>
      <w:bookmarkStart w:id="2494" w:name="_Toc338169415"/>
      <w:bookmarkStart w:id="2495" w:name="_Toc338169545"/>
      <w:bookmarkStart w:id="2496" w:name="_Toc338169675"/>
      <w:bookmarkStart w:id="2497" w:name="_Toc338169804"/>
      <w:bookmarkStart w:id="2498" w:name="_Toc338169934"/>
      <w:bookmarkStart w:id="2499" w:name="_Toc338170064"/>
      <w:bookmarkStart w:id="2500" w:name="_Toc338170194"/>
      <w:bookmarkStart w:id="2501" w:name="_Toc338170325"/>
      <w:bookmarkStart w:id="2502" w:name="_Toc338170454"/>
      <w:bookmarkStart w:id="2503" w:name="_Toc338170583"/>
      <w:bookmarkStart w:id="2504" w:name="_Toc338170713"/>
      <w:bookmarkStart w:id="2505" w:name="_Toc338170842"/>
      <w:bookmarkStart w:id="2506" w:name="_Toc338170970"/>
      <w:bookmarkStart w:id="2507" w:name="_Toc338171097"/>
      <w:bookmarkStart w:id="2508" w:name="_Toc338171226"/>
      <w:bookmarkStart w:id="2509" w:name="_Toc338171356"/>
      <w:bookmarkStart w:id="2510" w:name="_Toc338171485"/>
      <w:bookmarkStart w:id="2511" w:name="_Toc338171615"/>
      <w:bookmarkStart w:id="2512" w:name="_Toc338171747"/>
      <w:bookmarkStart w:id="2513" w:name="_Toc338241120"/>
      <w:bookmarkStart w:id="2514" w:name="_Toc338241518"/>
      <w:bookmarkStart w:id="2515" w:name="_Toc338241850"/>
      <w:bookmarkStart w:id="2516" w:name="_Toc338242006"/>
      <w:bookmarkStart w:id="2517" w:name="_Toc339458255"/>
      <w:bookmarkStart w:id="2518" w:name="_Toc339628770"/>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r w:rsidRPr="001E425D">
        <w:rPr>
          <w:color w:val="000000"/>
          <w:sz w:val="22"/>
          <w:szCs w:val="22"/>
        </w:rPr>
        <w:t>.</w:t>
      </w:r>
    </w:p>
    <w:p w14:paraId="59DB0779" w14:textId="77777777" w:rsidR="001F4071" w:rsidRPr="001E425D" w:rsidRDefault="001F4071" w:rsidP="001F4071">
      <w:pPr>
        <w:widowControl w:val="0"/>
        <w:autoSpaceDE w:val="0"/>
        <w:autoSpaceDN w:val="0"/>
        <w:adjustRightInd w:val="0"/>
        <w:jc w:val="both"/>
        <w:rPr>
          <w:b/>
          <w:snapToGrid w:val="0"/>
          <w:sz w:val="22"/>
          <w:szCs w:val="22"/>
        </w:rPr>
      </w:pPr>
    </w:p>
    <w:p w14:paraId="42BA9662" w14:textId="77777777" w:rsidR="001F4071" w:rsidRPr="001E425D" w:rsidRDefault="006D0229" w:rsidP="001D4AB8">
      <w:pPr>
        <w:pStyle w:val="ad"/>
        <w:widowControl w:val="0"/>
        <w:numPr>
          <w:ilvl w:val="1"/>
          <w:numId w:val="16"/>
        </w:numPr>
        <w:autoSpaceDE w:val="0"/>
        <w:autoSpaceDN w:val="0"/>
        <w:adjustRightInd w:val="0"/>
        <w:ind w:left="360"/>
        <w:jc w:val="both"/>
        <w:rPr>
          <w:b/>
          <w:snapToGrid w:val="0"/>
          <w:sz w:val="22"/>
          <w:szCs w:val="22"/>
        </w:rPr>
      </w:pPr>
      <w:r w:rsidRPr="001E425D">
        <w:rPr>
          <w:b/>
          <w:snapToGrid w:val="0"/>
          <w:sz w:val="22"/>
          <w:szCs w:val="22"/>
        </w:rPr>
        <w:t>Отклонение заявок с демпинговой ценой</w:t>
      </w:r>
    </w:p>
    <w:p w14:paraId="0B27F6E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1737084E"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354667C3" w14:textId="77777777" w:rsidR="001F4071" w:rsidRPr="001E425D" w:rsidRDefault="006D0229" w:rsidP="001D4AB8">
      <w:pPr>
        <w:pStyle w:val="ad"/>
        <w:numPr>
          <w:ilvl w:val="2"/>
          <w:numId w:val="16"/>
        </w:numPr>
        <w:ind w:left="0" w:firstLine="0"/>
        <w:jc w:val="both"/>
        <w:rPr>
          <w:color w:val="000000"/>
          <w:sz w:val="22"/>
          <w:szCs w:val="22"/>
        </w:rPr>
      </w:pPr>
      <w:r w:rsidRPr="001E425D">
        <w:rPr>
          <w:color w:val="000000"/>
          <w:sz w:val="22"/>
          <w:szCs w:val="22"/>
        </w:rPr>
        <w:t xml:space="preserve">Если участник не предоставил информацию, установленную в </w:t>
      </w:r>
      <w:proofErr w:type="spellStart"/>
      <w:r w:rsidRPr="001E425D">
        <w:rPr>
          <w:color w:val="000000"/>
          <w:sz w:val="22"/>
          <w:szCs w:val="22"/>
        </w:rPr>
        <w:t>пп</w:t>
      </w:r>
      <w:proofErr w:type="spellEnd"/>
      <w:r w:rsidRPr="001E425D">
        <w:rPr>
          <w:color w:val="000000"/>
          <w:sz w:val="22"/>
          <w:szCs w:val="22"/>
        </w:rPr>
        <w:t>. 4.19.2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69076BFE" w14:textId="77777777" w:rsidR="001F4071" w:rsidRPr="001E425D" w:rsidRDefault="001F4071" w:rsidP="001F4071">
      <w:pPr>
        <w:widowControl w:val="0"/>
        <w:autoSpaceDE w:val="0"/>
        <w:autoSpaceDN w:val="0"/>
        <w:adjustRightInd w:val="0"/>
        <w:jc w:val="both"/>
        <w:rPr>
          <w:snapToGrid w:val="0"/>
          <w:sz w:val="22"/>
          <w:szCs w:val="22"/>
        </w:rPr>
      </w:pPr>
    </w:p>
    <w:p w14:paraId="5CC6EC67" w14:textId="77777777" w:rsidR="001F4071" w:rsidRPr="001E425D" w:rsidRDefault="001F4071" w:rsidP="001F4071"/>
    <w:p w14:paraId="5668124B" w14:textId="77777777" w:rsidR="001F4071" w:rsidRPr="001E425D" w:rsidRDefault="001F4071"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14:paraId="7192B025" w14:textId="77777777" w:rsidR="001F4071" w:rsidRPr="001E425D" w:rsidRDefault="001F4071" w:rsidP="001F4071"/>
    <w:p w14:paraId="237C60AC" w14:textId="77777777" w:rsidR="001F4071" w:rsidRPr="001E425D" w:rsidRDefault="001F4071" w:rsidP="001F4071"/>
    <w:p w14:paraId="7595693E" w14:textId="77777777" w:rsidR="001F4071" w:rsidRPr="001E425D" w:rsidRDefault="001F4071" w:rsidP="001F4071"/>
    <w:p w14:paraId="7FF369A7" w14:textId="77777777" w:rsidR="001F4071" w:rsidRPr="001E425D" w:rsidRDefault="001F4071" w:rsidP="001F4071"/>
    <w:p w14:paraId="38292EDE" w14:textId="77777777" w:rsidR="001F4071" w:rsidRPr="001E425D" w:rsidRDefault="001F4071" w:rsidP="001F4071"/>
    <w:p w14:paraId="1EF7D696" w14:textId="77777777" w:rsidR="001F4071" w:rsidRPr="001E425D" w:rsidRDefault="001F4071" w:rsidP="001F4071"/>
    <w:p w14:paraId="24F00D76" w14:textId="77777777" w:rsidR="001F4071" w:rsidRPr="001E425D" w:rsidRDefault="001F4071" w:rsidP="001F4071"/>
    <w:p w14:paraId="284140F5" w14:textId="1A519EEE" w:rsidR="001F4071" w:rsidRDefault="001F4071" w:rsidP="001F4071"/>
    <w:p w14:paraId="484ABD6B" w14:textId="67CA1D67" w:rsidR="005237BA" w:rsidRDefault="005237BA" w:rsidP="001F4071"/>
    <w:p w14:paraId="4FD6F386" w14:textId="0B6DDC59" w:rsidR="005237BA" w:rsidRDefault="005237BA" w:rsidP="001F4071"/>
    <w:p w14:paraId="10AAE64D" w14:textId="50D738A2" w:rsidR="005237BA" w:rsidRDefault="005237BA" w:rsidP="001F4071"/>
    <w:p w14:paraId="6BA47CA9" w14:textId="2057B549" w:rsidR="005237BA" w:rsidRDefault="005237BA" w:rsidP="001F4071"/>
    <w:p w14:paraId="5FD26691" w14:textId="2765B11B" w:rsidR="005237BA" w:rsidRDefault="005237BA" w:rsidP="001F4071"/>
    <w:p w14:paraId="034813C8" w14:textId="6EA15D94" w:rsidR="005237BA" w:rsidRDefault="005237BA" w:rsidP="001F4071"/>
    <w:p w14:paraId="3F8FF492" w14:textId="2BAC9519" w:rsidR="005237BA" w:rsidRDefault="005237BA" w:rsidP="001F4071"/>
    <w:p w14:paraId="16E0A265" w14:textId="58011D81" w:rsidR="005237BA" w:rsidRDefault="005237BA" w:rsidP="001F4071"/>
    <w:p w14:paraId="3DD5B767" w14:textId="3F85517C" w:rsidR="005237BA" w:rsidRDefault="005237BA" w:rsidP="001F4071"/>
    <w:p w14:paraId="7893E7DF" w14:textId="77777777" w:rsidR="005237BA" w:rsidRPr="001E425D" w:rsidRDefault="005237BA" w:rsidP="001F4071"/>
    <w:p w14:paraId="6A65CFB7" w14:textId="77777777" w:rsidR="001F4071" w:rsidRPr="001E425D" w:rsidRDefault="001F4071" w:rsidP="001F4071"/>
    <w:p w14:paraId="5EDEA214" w14:textId="77777777" w:rsidR="001F4071" w:rsidRPr="001E425D" w:rsidRDefault="001F4071" w:rsidP="001F4071"/>
    <w:p w14:paraId="1DFCCA1C" w14:textId="77777777" w:rsidR="001F4071" w:rsidRPr="001E425D" w:rsidRDefault="006D0229" w:rsidP="001F407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519" w:name="_Toc99033256"/>
      <w:r w:rsidRPr="001E425D">
        <w:rPr>
          <w:rFonts w:ascii="Times New Roman" w:hAnsi="Times New Roman"/>
          <w:sz w:val="22"/>
          <w:szCs w:val="22"/>
        </w:rPr>
        <w:lastRenderedPageBreak/>
        <w:t xml:space="preserve">5. </w:t>
      </w:r>
      <w:bookmarkStart w:id="2520" w:name="_Ref55280368"/>
      <w:bookmarkStart w:id="2521" w:name="_Toc55285361"/>
      <w:bookmarkStart w:id="2522" w:name="_Toc55305390"/>
      <w:bookmarkStart w:id="2523" w:name="_Toc57314671"/>
      <w:bookmarkStart w:id="2524" w:name="_Toc69728985"/>
      <w:bookmarkStart w:id="2525" w:name="_Toc141095960"/>
      <w:bookmarkStart w:id="2526" w:name="_Toc141096601"/>
      <w:bookmarkStart w:id="2527" w:name="_Ref185233121"/>
      <w:bookmarkStart w:id="2528" w:name="_Ref185233188"/>
      <w:bookmarkStart w:id="2529" w:name="_Ref185233266"/>
      <w:bookmarkStart w:id="2530" w:name="_Toc337481295"/>
      <w:bookmarkStart w:id="2531" w:name="_Toc353538235"/>
      <w:bookmarkStart w:id="2532" w:name="ФОРМЫ"/>
      <w:r w:rsidRPr="001E425D">
        <w:rPr>
          <w:rFonts w:ascii="Times New Roman" w:hAnsi="Times New Roman"/>
          <w:sz w:val="22"/>
          <w:szCs w:val="22"/>
        </w:rPr>
        <w:t>ОБРАЗЦЫ ОСНОВНЫХ ФОРМ ДОКУМЕНТОВ, ВКЛЮЧАЕМЫХ В ЗАЯВКУ</w:t>
      </w:r>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14:paraId="05E25CC8" w14:textId="21C58A95" w:rsidR="001F4071" w:rsidRPr="001E425D" w:rsidRDefault="006D0229" w:rsidP="001F4071">
      <w:pPr>
        <w:pStyle w:val="21"/>
        <w:tabs>
          <w:tab w:val="clear" w:pos="1440"/>
        </w:tabs>
        <w:ind w:left="0" w:firstLine="0"/>
        <w:rPr>
          <w:sz w:val="22"/>
          <w:szCs w:val="22"/>
        </w:rPr>
      </w:pPr>
      <w:bookmarkStart w:id="2533" w:name="_Ref55336310"/>
      <w:bookmarkStart w:id="2534" w:name="_Toc57314672"/>
      <w:bookmarkStart w:id="2535" w:name="_Toc69728986"/>
      <w:bookmarkStart w:id="2536" w:name="_Toc337481296"/>
      <w:bookmarkStart w:id="2537" w:name="_Toc353538236"/>
      <w:bookmarkStart w:id="2538" w:name="_Toc509922728"/>
      <w:bookmarkStart w:id="2539" w:name="_Toc99033257"/>
      <w:bookmarkEnd w:id="2532"/>
      <w:r w:rsidRPr="001E425D">
        <w:rPr>
          <w:sz w:val="22"/>
          <w:szCs w:val="22"/>
        </w:rPr>
        <w:t xml:space="preserve">5.1 Письмо о подаче оферты </w:t>
      </w:r>
      <w:bookmarkStart w:id="2540" w:name="_Ref22846535"/>
      <w:r w:rsidRPr="001E425D">
        <w:rPr>
          <w:sz w:val="22"/>
          <w:szCs w:val="22"/>
        </w:rPr>
        <w:t>(</w:t>
      </w:r>
      <w:bookmarkEnd w:id="2540"/>
      <w:r w:rsidRPr="001E425D">
        <w:rPr>
          <w:sz w:val="22"/>
          <w:szCs w:val="22"/>
        </w:rPr>
        <w:t xml:space="preserve">форма </w:t>
      </w:r>
      <w:r w:rsidRPr="001E425D">
        <w:rPr>
          <w:b w:val="0"/>
          <w:sz w:val="22"/>
          <w:szCs w:val="22"/>
        </w:rPr>
        <w:fldChar w:fldCharType="begin"/>
      </w:r>
      <w:r w:rsidRPr="001E425D">
        <w:rPr>
          <w:sz w:val="22"/>
          <w:szCs w:val="22"/>
        </w:rPr>
        <w:instrText xml:space="preserve"> SEQ форма \* ARABIC </w:instrText>
      </w:r>
      <w:r w:rsidRPr="001E425D">
        <w:rPr>
          <w:b w:val="0"/>
          <w:sz w:val="22"/>
          <w:szCs w:val="22"/>
        </w:rPr>
        <w:fldChar w:fldCharType="separate"/>
      </w:r>
      <w:r w:rsidR="00367092">
        <w:rPr>
          <w:noProof/>
          <w:sz w:val="22"/>
          <w:szCs w:val="22"/>
        </w:rPr>
        <w:t>1</w:t>
      </w:r>
      <w:r w:rsidRPr="001E425D">
        <w:rPr>
          <w:b w:val="0"/>
          <w:sz w:val="22"/>
          <w:szCs w:val="22"/>
        </w:rPr>
        <w:fldChar w:fldCharType="end"/>
      </w:r>
      <w:r w:rsidRPr="001E425D">
        <w:rPr>
          <w:sz w:val="22"/>
          <w:szCs w:val="22"/>
        </w:rPr>
        <w:t>)</w:t>
      </w:r>
      <w:bookmarkEnd w:id="2533"/>
      <w:bookmarkEnd w:id="2534"/>
      <w:bookmarkEnd w:id="2535"/>
      <w:bookmarkEnd w:id="2536"/>
      <w:bookmarkEnd w:id="2537"/>
      <w:bookmarkEnd w:id="2538"/>
      <w:bookmarkEnd w:id="2539"/>
    </w:p>
    <w:p w14:paraId="580E1881" w14:textId="77777777" w:rsidR="001F4071" w:rsidRPr="001E425D" w:rsidRDefault="001F4071" w:rsidP="001F4071"/>
    <w:p w14:paraId="2FCF0161" w14:textId="77777777" w:rsidR="001F4071" w:rsidRPr="001E425D" w:rsidRDefault="006D0229" w:rsidP="001F4071">
      <w:pPr>
        <w:widowControl w:val="0"/>
        <w:pBdr>
          <w:top w:val="single" w:sz="4" w:space="1" w:color="auto"/>
        </w:pBdr>
        <w:shd w:val="clear" w:color="auto" w:fill="E0E0E0"/>
        <w:ind w:right="21"/>
        <w:jc w:val="center"/>
        <w:rPr>
          <w:b/>
          <w:color w:val="000000"/>
          <w:spacing w:val="36"/>
          <w:sz w:val="22"/>
          <w:szCs w:val="22"/>
        </w:rPr>
      </w:pPr>
      <w:r w:rsidRPr="001E425D">
        <w:rPr>
          <w:b/>
          <w:color w:val="000000"/>
          <w:spacing w:val="36"/>
          <w:sz w:val="22"/>
          <w:szCs w:val="22"/>
        </w:rPr>
        <w:t>начало формы</w:t>
      </w:r>
    </w:p>
    <w:p w14:paraId="3374AB06" w14:textId="77777777" w:rsidR="001F4071" w:rsidRPr="001E425D" w:rsidRDefault="006D0229" w:rsidP="001F4071">
      <w:pPr>
        <w:widowControl w:val="0"/>
        <w:ind w:right="5243"/>
        <w:jc w:val="both"/>
        <w:rPr>
          <w:sz w:val="22"/>
          <w:szCs w:val="22"/>
        </w:rPr>
      </w:pPr>
      <w:r w:rsidRPr="001E425D">
        <w:rPr>
          <w:sz w:val="22"/>
          <w:szCs w:val="22"/>
        </w:rPr>
        <w:t>«_____»_______________ года</w:t>
      </w:r>
    </w:p>
    <w:p w14:paraId="1DD1D548" w14:textId="77777777" w:rsidR="001F4071" w:rsidRPr="001E425D" w:rsidRDefault="006D0229" w:rsidP="001F4071">
      <w:pPr>
        <w:widowControl w:val="0"/>
        <w:ind w:right="5243"/>
        <w:jc w:val="both"/>
        <w:rPr>
          <w:sz w:val="22"/>
          <w:szCs w:val="22"/>
        </w:rPr>
      </w:pPr>
      <w:r w:rsidRPr="001E425D">
        <w:rPr>
          <w:sz w:val="22"/>
          <w:szCs w:val="22"/>
        </w:rPr>
        <w:t>№________________________</w:t>
      </w:r>
    </w:p>
    <w:p w14:paraId="15EFE54E" w14:textId="48E75E43" w:rsidR="001F4071" w:rsidRPr="001E425D" w:rsidRDefault="006D0229" w:rsidP="001F4071">
      <w:pPr>
        <w:shd w:val="clear" w:color="auto" w:fill="FFFFFF"/>
        <w:jc w:val="both"/>
        <w:rPr>
          <w:b/>
          <w:sz w:val="22"/>
          <w:szCs w:val="22"/>
        </w:rPr>
      </w:pPr>
      <w:bookmarkStart w:id="2541" w:name="_Ref34763774"/>
      <w:r w:rsidRPr="001E425D">
        <w:rPr>
          <w:sz w:val="22"/>
          <w:szCs w:val="22"/>
        </w:rPr>
        <w:t xml:space="preserve">Изучив Извещение (Приглашение) о проведении запроса предложений на право заключения договора на _____________________________________________________________ для нужд филиала </w:t>
      </w:r>
      <w:r w:rsidR="002267C0">
        <w:rPr>
          <w:sz w:val="22"/>
          <w:szCs w:val="22"/>
        </w:rPr>
        <w:t>АО «</w:t>
      </w:r>
      <w:proofErr w:type="spellStart"/>
      <w:r w:rsidR="002267C0">
        <w:rPr>
          <w:sz w:val="22"/>
          <w:szCs w:val="22"/>
        </w:rPr>
        <w:t>ИЭСК</w:t>
      </w:r>
      <w:r w:rsidRPr="001E425D">
        <w:rPr>
          <w:sz w:val="22"/>
          <w:szCs w:val="22"/>
        </w:rPr>
        <w:t>«Южные</w:t>
      </w:r>
      <w:proofErr w:type="spellEnd"/>
      <w:r w:rsidRPr="001E425D">
        <w:rPr>
          <w:sz w:val="22"/>
          <w:szCs w:val="22"/>
        </w:rPr>
        <w:t xml:space="preserve"> электрические сети»</w:t>
      </w:r>
      <w:r w:rsidRPr="001E425D">
        <w:rPr>
          <w:color w:val="000000"/>
          <w:sz w:val="22"/>
          <w:szCs w:val="22"/>
        </w:rPr>
        <w:t xml:space="preserve">, </w:t>
      </w:r>
      <w:r w:rsidRPr="001E425D">
        <w:rPr>
          <w:sz w:val="22"/>
          <w:szCs w:val="22"/>
        </w:rPr>
        <w:t xml:space="preserve">и документацию о закупке, и принимая установленные </w:t>
      </w:r>
      <w:proofErr w:type="spellStart"/>
      <w:r w:rsidRPr="001E425D">
        <w:rPr>
          <w:sz w:val="22"/>
          <w:szCs w:val="22"/>
        </w:rPr>
        <w:t>вних</w:t>
      </w:r>
      <w:proofErr w:type="spellEnd"/>
      <w:r w:rsidRPr="001E425D">
        <w:rPr>
          <w:sz w:val="22"/>
          <w:szCs w:val="22"/>
        </w:rPr>
        <w:t xml:space="preserve"> требования </w:t>
      </w:r>
      <w:proofErr w:type="spellStart"/>
      <w:r w:rsidRPr="001E425D">
        <w:rPr>
          <w:sz w:val="22"/>
          <w:szCs w:val="22"/>
        </w:rPr>
        <w:t>иусловия</w:t>
      </w:r>
      <w:proofErr w:type="spellEnd"/>
      <w:r w:rsidRPr="001E425D">
        <w:rPr>
          <w:sz w:val="22"/>
          <w:szCs w:val="22"/>
        </w:rPr>
        <w:t xml:space="preserve">, </w:t>
      </w:r>
    </w:p>
    <w:p w14:paraId="2F3C9304"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41E0C45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(полное наименование Участника  запроса предложений с указанием организационно-правовой формы)</w:t>
      </w:r>
    </w:p>
    <w:p w14:paraId="66D906C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зарегистрированное по адресу:</w:t>
      </w:r>
    </w:p>
    <w:p w14:paraId="2EE71ECC"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w:t>
      </w:r>
    </w:p>
    <w:p w14:paraId="73954BA7"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(юридический адрес Участника запроса предложений)</w:t>
      </w:r>
    </w:p>
    <w:p w14:paraId="418433D0"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предлагает заключить Договор на:</w:t>
      </w:r>
    </w:p>
    <w:p w14:paraId="07C48D01"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__________________________________________________________________________________________</w:t>
      </w:r>
    </w:p>
    <w:p w14:paraId="1A621C0F" w14:textId="77777777" w:rsidR="001F4071" w:rsidRPr="001E425D" w:rsidRDefault="006D0229" w:rsidP="001F4071">
      <w:pPr>
        <w:overflowPunct w:val="0"/>
        <w:autoSpaceDE w:val="0"/>
        <w:autoSpaceDN w:val="0"/>
        <w:adjustRightInd w:val="0"/>
        <w:jc w:val="center"/>
        <w:rPr>
          <w:bCs/>
          <w:sz w:val="22"/>
          <w:szCs w:val="22"/>
          <w:vertAlign w:val="superscript"/>
        </w:rPr>
      </w:pPr>
      <w:r w:rsidRPr="001E425D">
        <w:rPr>
          <w:bCs/>
          <w:sz w:val="22"/>
          <w:szCs w:val="22"/>
          <w:vertAlign w:val="superscript"/>
        </w:rPr>
        <w:t>(краткое описание работ)</w:t>
      </w:r>
    </w:p>
    <w:p w14:paraId="40DB23DF" w14:textId="77777777" w:rsidR="001F4071" w:rsidRPr="001E425D" w:rsidRDefault="006D0229" w:rsidP="001F4071">
      <w:pPr>
        <w:overflowPunct w:val="0"/>
        <w:autoSpaceDE w:val="0"/>
        <w:autoSpaceDN w:val="0"/>
        <w:adjustRightInd w:val="0"/>
        <w:jc w:val="both"/>
        <w:rPr>
          <w:bCs/>
          <w:sz w:val="22"/>
          <w:szCs w:val="22"/>
        </w:rPr>
      </w:pPr>
      <w:r w:rsidRPr="001E425D">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836554" w:rsidRPr="001E425D" w14:paraId="7E416F89" w14:textId="77777777" w:rsidTr="001F4071">
        <w:trPr>
          <w:cantSplit/>
        </w:trPr>
        <w:tc>
          <w:tcPr>
            <w:tcW w:w="4788" w:type="dxa"/>
          </w:tcPr>
          <w:p w14:paraId="31FBF33C"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Итоговая стоимость Предложения без НДС, руб.</w:t>
            </w:r>
          </w:p>
        </w:tc>
        <w:tc>
          <w:tcPr>
            <w:tcW w:w="4500" w:type="dxa"/>
          </w:tcPr>
          <w:p w14:paraId="29AF1AB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3DA1AB9D"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(итоговая стоимость, рублей, без НДС)</w:t>
            </w:r>
          </w:p>
        </w:tc>
      </w:tr>
      <w:tr w:rsidR="00836554" w:rsidRPr="001E425D" w14:paraId="55496E21" w14:textId="77777777" w:rsidTr="001F4071">
        <w:trPr>
          <w:cantSplit/>
        </w:trPr>
        <w:tc>
          <w:tcPr>
            <w:tcW w:w="4788" w:type="dxa"/>
          </w:tcPr>
          <w:p w14:paraId="2F60E23E"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кроме того НДС, руб.</w:t>
            </w:r>
          </w:p>
        </w:tc>
        <w:tc>
          <w:tcPr>
            <w:tcW w:w="4500" w:type="dxa"/>
          </w:tcPr>
          <w:p w14:paraId="32D4279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___________________________________</w:t>
            </w:r>
          </w:p>
          <w:p w14:paraId="0FFF6EC6" w14:textId="77777777" w:rsidR="001F4071" w:rsidRPr="001E425D" w:rsidRDefault="006D0229" w:rsidP="001F4071">
            <w:pPr>
              <w:widowControl w:val="0"/>
              <w:suppressAutoHyphens/>
              <w:adjustRightInd w:val="0"/>
              <w:ind w:left="396"/>
              <w:jc w:val="both"/>
              <w:textAlignment w:val="baseline"/>
              <w:rPr>
                <w:sz w:val="22"/>
                <w:szCs w:val="22"/>
              </w:rPr>
            </w:pPr>
            <w:r w:rsidRPr="001E425D">
              <w:rPr>
                <w:sz w:val="22"/>
                <w:szCs w:val="22"/>
                <w:vertAlign w:val="superscript"/>
              </w:rPr>
              <w:t>(НДС по итоговой стоимости, рублей)</w:t>
            </w:r>
          </w:p>
        </w:tc>
      </w:tr>
      <w:tr w:rsidR="00836554" w:rsidRPr="001E425D" w14:paraId="63C10F4D" w14:textId="77777777" w:rsidTr="001F4071">
        <w:trPr>
          <w:cantSplit/>
        </w:trPr>
        <w:tc>
          <w:tcPr>
            <w:tcW w:w="4788" w:type="dxa"/>
          </w:tcPr>
          <w:p w14:paraId="7D12DDC6" w14:textId="77777777" w:rsidR="001F4071" w:rsidRPr="001E425D" w:rsidRDefault="006D0229" w:rsidP="001F4071">
            <w:pPr>
              <w:widowControl w:val="0"/>
              <w:suppressAutoHyphens/>
              <w:adjustRightInd w:val="0"/>
              <w:jc w:val="both"/>
              <w:textAlignment w:val="baseline"/>
              <w:rPr>
                <w:sz w:val="22"/>
                <w:szCs w:val="22"/>
              </w:rPr>
            </w:pPr>
            <w:r w:rsidRPr="001E425D">
              <w:rPr>
                <w:sz w:val="22"/>
                <w:szCs w:val="22"/>
              </w:rPr>
              <w:t>Итого,</w:t>
            </w:r>
          </w:p>
          <w:p w14:paraId="57D2E373" w14:textId="77777777" w:rsidR="001F4071" w:rsidRPr="001E425D" w:rsidRDefault="006D0229" w:rsidP="001F4071">
            <w:pPr>
              <w:widowControl w:val="0"/>
              <w:suppressAutoHyphens/>
              <w:adjustRightInd w:val="0"/>
              <w:jc w:val="both"/>
              <w:textAlignment w:val="baseline"/>
              <w:rPr>
                <w:b/>
                <w:bCs/>
                <w:sz w:val="22"/>
                <w:szCs w:val="22"/>
              </w:rPr>
            </w:pPr>
            <w:r w:rsidRPr="001E425D">
              <w:rPr>
                <w:sz w:val="22"/>
                <w:szCs w:val="22"/>
              </w:rPr>
              <w:t>стоимость Предложения с НДС, руб.</w:t>
            </w:r>
          </w:p>
        </w:tc>
        <w:tc>
          <w:tcPr>
            <w:tcW w:w="4500" w:type="dxa"/>
          </w:tcPr>
          <w:p w14:paraId="506C899E" w14:textId="77777777" w:rsidR="001F4071" w:rsidRPr="001E425D" w:rsidRDefault="006D0229" w:rsidP="001F4071">
            <w:pPr>
              <w:widowControl w:val="0"/>
              <w:suppressAutoHyphens/>
              <w:adjustRightInd w:val="0"/>
              <w:jc w:val="both"/>
              <w:textAlignment w:val="baseline"/>
              <w:rPr>
                <w:b/>
                <w:bCs/>
                <w:sz w:val="22"/>
                <w:szCs w:val="22"/>
              </w:rPr>
            </w:pPr>
            <w:r w:rsidRPr="001E425D">
              <w:rPr>
                <w:b/>
                <w:bCs/>
                <w:sz w:val="22"/>
                <w:szCs w:val="22"/>
              </w:rPr>
              <w:t>___________________________________</w:t>
            </w:r>
          </w:p>
          <w:p w14:paraId="6EE8603E" w14:textId="77777777" w:rsidR="001F4071" w:rsidRPr="001E425D" w:rsidRDefault="006D0229" w:rsidP="001F4071">
            <w:pPr>
              <w:widowControl w:val="0"/>
              <w:suppressAutoHyphens/>
              <w:adjustRightInd w:val="0"/>
              <w:ind w:left="396"/>
              <w:jc w:val="both"/>
              <w:textAlignment w:val="baseline"/>
              <w:rPr>
                <w:b/>
                <w:bCs/>
                <w:sz w:val="22"/>
                <w:szCs w:val="22"/>
              </w:rPr>
            </w:pPr>
            <w:r w:rsidRPr="001E425D">
              <w:rPr>
                <w:b/>
                <w:bCs/>
                <w:sz w:val="22"/>
                <w:szCs w:val="22"/>
                <w:vertAlign w:val="superscript"/>
              </w:rPr>
              <w:t>(полная итоговая стоимость, рублей, с НДС)</w:t>
            </w:r>
          </w:p>
        </w:tc>
      </w:tr>
    </w:tbl>
    <w:p w14:paraId="0074E2A8" w14:textId="77777777" w:rsidR="001F4071" w:rsidRPr="001E425D" w:rsidRDefault="006D0229" w:rsidP="001F4071">
      <w:pPr>
        <w:jc w:val="both"/>
        <w:rPr>
          <w:sz w:val="22"/>
          <w:szCs w:val="22"/>
        </w:rPr>
      </w:pPr>
      <w:r w:rsidRPr="001E425D">
        <w:rPr>
          <w:sz w:val="22"/>
          <w:szCs w:val="22"/>
        </w:rPr>
        <w:t>Сроки выполнения работ (оказания услуг):  _______________.</w:t>
      </w:r>
    </w:p>
    <w:p w14:paraId="1F27E6CE" w14:textId="77777777" w:rsidR="001F4071" w:rsidRPr="001E425D" w:rsidRDefault="006D0229" w:rsidP="001F4071">
      <w:pPr>
        <w:jc w:val="both"/>
        <w:rPr>
          <w:sz w:val="22"/>
          <w:szCs w:val="22"/>
        </w:rPr>
      </w:pPr>
      <w:r w:rsidRPr="001E425D">
        <w:rPr>
          <w:sz w:val="22"/>
          <w:szCs w:val="22"/>
        </w:rPr>
        <w:t>Готовность подписать договор в редакции Заказчика _________________.</w:t>
      </w:r>
    </w:p>
    <w:p w14:paraId="58CE20E9" w14:textId="77777777" w:rsidR="001F4071" w:rsidRPr="001E425D" w:rsidRDefault="006D0229" w:rsidP="001F4071">
      <w:pPr>
        <w:jc w:val="both"/>
        <w:rPr>
          <w:sz w:val="22"/>
          <w:szCs w:val="22"/>
        </w:rPr>
      </w:pPr>
      <w:r w:rsidRPr="001E425D">
        <w:rPr>
          <w:sz w:val="22"/>
          <w:szCs w:val="22"/>
        </w:rPr>
        <w:t>Готовность участия в переторжке _______________.</w:t>
      </w:r>
    </w:p>
    <w:p w14:paraId="76D17933" w14:textId="77777777" w:rsidR="001F4071" w:rsidRPr="001E425D" w:rsidRDefault="006D0229" w:rsidP="001F4071">
      <w:pPr>
        <w:jc w:val="both"/>
        <w:rPr>
          <w:sz w:val="22"/>
          <w:szCs w:val="22"/>
        </w:rPr>
      </w:pPr>
      <w:r w:rsidRPr="001E425D">
        <w:rPr>
          <w:sz w:val="22"/>
          <w:szCs w:val="22"/>
        </w:rPr>
        <w:t>Условия оплаты_____________________________</w:t>
      </w:r>
    </w:p>
    <w:p w14:paraId="5D2386EC" w14:textId="77777777" w:rsidR="001F4071" w:rsidRPr="001E425D" w:rsidRDefault="006D0229" w:rsidP="001F4071">
      <w:pPr>
        <w:jc w:val="both"/>
        <w:rPr>
          <w:sz w:val="22"/>
          <w:szCs w:val="22"/>
        </w:rPr>
      </w:pPr>
      <w:r w:rsidRPr="001E425D">
        <w:rPr>
          <w:sz w:val="22"/>
          <w:szCs w:val="22"/>
        </w:rPr>
        <w:t>Настоящее Предложение имеет правовой статус оферты и действует до «____»__________________года.</w:t>
      </w:r>
      <w:bookmarkStart w:id="2542" w:name="_Hlt440565644"/>
      <w:bookmarkEnd w:id="2542"/>
    </w:p>
    <w:p w14:paraId="36FBED1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79C27D23" w14:textId="77777777" w:rsidR="001F4071" w:rsidRPr="001E425D" w:rsidRDefault="006D0229" w:rsidP="001F4071">
      <w:pPr>
        <w:tabs>
          <w:tab w:val="left" w:pos="0"/>
        </w:tabs>
        <w:jc w:val="both"/>
        <w:rPr>
          <w:sz w:val="22"/>
          <w:szCs w:val="22"/>
        </w:rPr>
      </w:pPr>
      <w:r w:rsidRPr="001E425D">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14:paraId="3547B15C"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1A6BE3D3" w14:textId="77777777" w:rsidR="001F4071" w:rsidRPr="001E425D" w:rsidRDefault="006D0229" w:rsidP="001F4071">
      <w:pPr>
        <w:widowControl w:val="0"/>
        <w:tabs>
          <w:tab w:val="left" w:pos="0"/>
          <w:tab w:val="num" w:pos="1620"/>
        </w:tabs>
        <w:autoSpaceDE w:val="0"/>
        <w:autoSpaceDN w:val="0"/>
        <w:jc w:val="both"/>
        <w:rPr>
          <w:sz w:val="22"/>
          <w:szCs w:val="22"/>
        </w:rPr>
      </w:pPr>
      <w:r w:rsidRPr="001E425D">
        <w:rPr>
          <w:sz w:val="22"/>
          <w:szCs w:val="22"/>
        </w:rPr>
        <w:t>-обладает гражданской правоспособностью для заключения договора;</w:t>
      </w:r>
    </w:p>
    <w:p w14:paraId="380FE17B" w14:textId="77777777" w:rsidR="001F4071" w:rsidRPr="001E425D" w:rsidRDefault="006D0229" w:rsidP="001F4071">
      <w:pPr>
        <w:widowControl w:val="0"/>
        <w:tabs>
          <w:tab w:val="left" w:pos="0"/>
          <w:tab w:val="num" w:pos="851"/>
          <w:tab w:val="num" w:pos="1620"/>
        </w:tabs>
        <w:autoSpaceDE w:val="0"/>
        <w:autoSpaceDN w:val="0"/>
        <w:jc w:val="both"/>
        <w:rPr>
          <w:sz w:val="22"/>
          <w:szCs w:val="22"/>
        </w:rPr>
      </w:pPr>
      <w:r w:rsidRPr="001E425D">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5449FEA1" w14:textId="77777777" w:rsidR="001F4071" w:rsidRPr="001E425D" w:rsidRDefault="006D0229" w:rsidP="001F4071">
      <w:pPr>
        <w:tabs>
          <w:tab w:val="left" w:pos="0"/>
          <w:tab w:val="left" w:pos="142"/>
          <w:tab w:val="left" w:pos="1843"/>
        </w:tabs>
        <w:ind w:right="56"/>
        <w:jc w:val="both"/>
        <w:rPr>
          <w:sz w:val="22"/>
          <w:szCs w:val="22"/>
        </w:rPr>
      </w:pPr>
      <w:r w:rsidRPr="001E425D">
        <w:rPr>
          <w:sz w:val="22"/>
          <w:szCs w:val="22"/>
        </w:rPr>
        <w:t>В соответствии с инструкциями, полученными от Заказчика в документации, информация по сути предложений __________________ (</w:t>
      </w:r>
      <w:r w:rsidRPr="001E425D">
        <w:rPr>
          <w:iCs/>
          <w:sz w:val="22"/>
          <w:szCs w:val="22"/>
        </w:rPr>
        <w:t>Наименование Участника</w:t>
      </w:r>
      <w:r w:rsidRPr="001E425D">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35BA4340" w14:textId="77777777" w:rsidR="001F4071" w:rsidRPr="001E425D" w:rsidRDefault="001F4071" w:rsidP="001F4071">
      <w:pPr>
        <w:tabs>
          <w:tab w:val="left" w:pos="993"/>
        </w:tabs>
        <w:jc w:val="both"/>
        <w:rPr>
          <w:sz w:val="22"/>
          <w:szCs w:val="22"/>
        </w:rPr>
      </w:pPr>
    </w:p>
    <w:p w14:paraId="45B2C325" w14:textId="77777777" w:rsidR="001F4071" w:rsidRPr="001E425D" w:rsidRDefault="006D0229" w:rsidP="001F4071">
      <w:pPr>
        <w:tabs>
          <w:tab w:val="left" w:pos="993"/>
        </w:tabs>
        <w:jc w:val="both"/>
        <w:rPr>
          <w:sz w:val="22"/>
          <w:szCs w:val="22"/>
        </w:rPr>
      </w:pPr>
      <w:r w:rsidRPr="001E425D">
        <w:rPr>
          <w:sz w:val="22"/>
          <w:szCs w:val="22"/>
        </w:rPr>
        <w:t>Настоящее Предложение дополняется следующими документами, включая неотъемлемые приложения:</w:t>
      </w:r>
    </w:p>
    <w:p w14:paraId="75F5348F" w14:textId="77777777" w:rsidR="001F4071" w:rsidRPr="001E425D" w:rsidRDefault="001F4071" w:rsidP="001F4071">
      <w:pPr>
        <w:tabs>
          <w:tab w:val="left" w:pos="993"/>
        </w:tabs>
        <w:jc w:val="both"/>
        <w:rPr>
          <w:sz w:val="22"/>
          <w:szCs w:val="22"/>
        </w:rPr>
      </w:pPr>
    </w:p>
    <w:p w14:paraId="5AEE5526" w14:textId="77777777" w:rsidR="001F4071" w:rsidRPr="001E425D" w:rsidRDefault="006D0229" w:rsidP="001F4071">
      <w:pPr>
        <w:jc w:val="both"/>
        <w:rPr>
          <w:szCs w:val="24"/>
        </w:rPr>
      </w:pPr>
      <w:r w:rsidRPr="001E425D">
        <w:rPr>
          <w:szCs w:val="24"/>
        </w:rPr>
        <w:t xml:space="preserve">       Подпись: __________________                                     Дата: ___________________     </w:t>
      </w:r>
    </w:p>
    <w:p w14:paraId="04456EBF" w14:textId="77777777" w:rsidR="001F4071" w:rsidRPr="001E425D" w:rsidRDefault="006D0229" w:rsidP="001F4071">
      <w:pPr>
        <w:jc w:val="both"/>
        <w:rPr>
          <w:szCs w:val="24"/>
        </w:rPr>
      </w:pPr>
      <w:r w:rsidRPr="001E425D">
        <w:rPr>
          <w:szCs w:val="24"/>
        </w:rPr>
        <w:t xml:space="preserve">                                        (М.П.)                 </w:t>
      </w:r>
    </w:p>
    <w:p w14:paraId="76B643FD" w14:textId="77777777" w:rsidR="001F4071" w:rsidRPr="001E425D" w:rsidRDefault="006D0229" w:rsidP="001F4071">
      <w:pPr>
        <w:widowControl w:val="0"/>
        <w:pBdr>
          <w:bottom w:val="single" w:sz="4" w:space="1" w:color="auto"/>
        </w:pBdr>
        <w:shd w:val="clear" w:color="auto" w:fill="E0E0E0"/>
        <w:ind w:right="21"/>
        <w:jc w:val="center"/>
        <w:rPr>
          <w:b/>
          <w:color w:val="000000"/>
          <w:spacing w:val="36"/>
          <w:sz w:val="22"/>
          <w:szCs w:val="22"/>
        </w:rPr>
      </w:pPr>
      <w:r w:rsidRPr="001E425D">
        <w:rPr>
          <w:b/>
          <w:color w:val="000000"/>
          <w:spacing w:val="36"/>
          <w:sz w:val="22"/>
          <w:szCs w:val="22"/>
        </w:rPr>
        <w:t>конец форм</w:t>
      </w:r>
    </w:p>
    <w:p w14:paraId="495B405D" w14:textId="77777777" w:rsidR="001F4071" w:rsidRPr="001E425D" w:rsidRDefault="001F4071" w:rsidP="001F4071">
      <w:pPr>
        <w:rPr>
          <w:b/>
          <w:sz w:val="22"/>
          <w:szCs w:val="22"/>
        </w:rPr>
      </w:pPr>
      <w:bookmarkStart w:id="2543" w:name="_Toc337481298"/>
      <w:bookmarkStart w:id="2544" w:name="_Toc353538238"/>
    </w:p>
    <w:p w14:paraId="4CC10893" w14:textId="77777777" w:rsidR="001F4071" w:rsidRPr="001E425D" w:rsidRDefault="006D0229" w:rsidP="001F4071">
      <w:pPr>
        <w:rPr>
          <w:b/>
          <w:sz w:val="22"/>
          <w:szCs w:val="22"/>
        </w:rPr>
      </w:pPr>
      <w:r w:rsidRPr="001E425D">
        <w:rPr>
          <w:b/>
          <w:sz w:val="22"/>
          <w:szCs w:val="22"/>
        </w:rPr>
        <w:t>Инструкции по заполнению</w:t>
      </w:r>
      <w:bookmarkEnd w:id="2543"/>
      <w:bookmarkEnd w:id="2544"/>
      <w:r w:rsidRPr="001E425D">
        <w:rPr>
          <w:b/>
          <w:sz w:val="22"/>
          <w:szCs w:val="22"/>
        </w:rPr>
        <w:t>:</w:t>
      </w:r>
    </w:p>
    <w:p w14:paraId="2472D29C"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 xml:space="preserve">Письмо следует оформить на официальном бланке Участника. Участник присваивает письму </w:t>
      </w:r>
      <w:r w:rsidRPr="001E425D">
        <w:rPr>
          <w:sz w:val="22"/>
          <w:szCs w:val="22"/>
        </w:rPr>
        <w:lastRenderedPageBreak/>
        <w:t>дату и номер в соответствии с принятыми у него правилами документооборота.</w:t>
      </w:r>
    </w:p>
    <w:p w14:paraId="64067107"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Участник должен указать свое полное наименование (с указанием организационно-правовой формы) и юридический адрес.</w:t>
      </w:r>
    </w:p>
    <w:p w14:paraId="662B08E2"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Участник должен указать срок действия Предложения.</w:t>
      </w:r>
    </w:p>
    <w:p w14:paraId="1C00C329"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644BB570"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Письмо должно быть подписано и скреплено печатью.</w:t>
      </w:r>
      <w:bookmarkEnd w:id="2541"/>
    </w:p>
    <w:p w14:paraId="477C76B5" w14:textId="77777777" w:rsidR="001F4071" w:rsidRPr="001E425D" w:rsidRDefault="006D0229" w:rsidP="001D4AB8">
      <w:pPr>
        <w:pStyle w:val="af6"/>
        <w:widowControl w:val="0"/>
        <w:numPr>
          <w:ilvl w:val="0"/>
          <w:numId w:val="17"/>
        </w:numPr>
        <w:tabs>
          <w:tab w:val="clear" w:pos="2880"/>
        </w:tabs>
        <w:spacing w:line="240" w:lineRule="auto"/>
        <w:ind w:left="0" w:firstLine="0"/>
        <w:rPr>
          <w:sz w:val="22"/>
          <w:szCs w:val="22"/>
        </w:rPr>
      </w:pPr>
      <w:r w:rsidRPr="001E425D">
        <w:rPr>
          <w:sz w:val="22"/>
          <w:szCs w:val="22"/>
        </w:rPr>
        <w:t>Письмо должно быть вложено в отдельный запечатанный конверт, входящий в состав заявки.</w:t>
      </w:r>
    </w:p>
    <w:p w14:paraId="0CE2E29C" w14:textId="77777777" w:rsidR="001F4071" w:rsidRPr="001E425D" w:rsidRDefault="001F4071" w:rsidP="001F4071">
      <w:pPr>
        <w:pStyle w:val="af6"/>
        <w:widowControl w:val="0"/>
        <w:tabs>
          <w:tab w:val="clear" w:pos="1701"/>
          <w:tab w:val="clear" w:pos="2880"/>
        </w:tabs>
        <w:spacing w:line="240" w:lineRule="auto"/>
        <w:rPr>
          <w:sz w:val="22"/>
          <w:szCs w:val="22"/>
        </w:rPr>
      </w:pPr>
    </w:p>
    <w:p w14:paraId="771C40E0" w14:textId="77777777" w:rsidR="001F4071" w:rsidRPr="001E425D" w:rsidRDefault="001F4071" w:rsidP="001F4071">
      <w:pPr>
        <w:pStyle w:val="af6"/>
        <w:widowControl w:val="0"/>
        <w:tabs>
          <w:tab w:val="clear" w:pos="1701"/>
          <w:tab w:val="clear" w:pos="2880"/>
        </w:tabs>
        <w:spacing w:line="240" w:lineRule="auto"/>
        <w:rPr>
          <w:sz w:val="22"/>
          <w:szCs w:val="22"/>
        </w:rPr>
      </w:pPr>
    </w:p>
    <w:p w14:paraId="11F1D926" w14:textId="77777777" w:rsidR="001F4071" w:rsidRPr="001E425D" w:rsidRDefault="001F4071" w:rsidP="001F4071">
      <w:pPr>
        <w:pStyle w:val="af6"/>
        <w:widowControl w:val="0"/>
        <w:tabs>
          <w:tab w:val="clear" w:pos="1701"/>
          <w:tab w:val="clear" w:pos="2880"/>
        </w:tabs>
        <w:spacing w:line="240" w:lineRule="auto"/>
        <w:rPr>
          <w:sz w:val="22"/>
          <w:szCs w:val="22"/>
        </w:rPr>
      </w:pPr>
    </w:p>
    <w:p w14:paraId="06243F61" w14:textId="77777777" w:rsidR="001F4071" w:rsidRPr="001E425D" w:rsidRDefault="001F4071" w:rsidP="001F4071">
      <w:pPr>
        <w:pStyle w:val="af6"/>
        <w:widowControl w:val="0"/>
        <w:tabs>
          <w:tab w:val="clear" w:pos="1701"/>
          <w:tab w:val="clear" w:pos="2880"/>
        </w:tabs>
        <w:spacing w:line="240" w:lineRule="auto"/>
        <w:rPr>
          <w:sz w:val="22"/>
          <w:szCs w:val="22"/>
        </w:rPr>
      </w:pPr>
    </w:p>
    <w:p w14:paraId="37A02509" w14:textId="77777777" w:rsidR="001F4071" w:rsidRPr="001E425D" w:rsidRDefault="001F4071" w:rsidP="001F4071">
      <w:pPr>
        <w:pStyle w:val="af6"/>
        <w:widowControl w:val="0"/>
        <w:tabs>
          <w:tab w:val="clear" w:pos="1701"/>
          <w:tab w:val="clear" w:pos="2880"/>
        </w:tabs>
        <w:spacing w:line="240" w:lineRule="auto"/>
        <w:rPr>
          <w:sz w:val="22"/>
          <w:szCs w:val="22"/>
        </w:rPr>
      </w:pPr>
    </w:p>
    <w:p w14:paraId="15B997F9" w14:textId="77777777" w:rsidR="001F4071" w:rsidRPr="001E425D" w:rsidRDefault="001F4071" w:rsidP="001F4071">
      <w:pPr>
        <w:pStyle w:val="af6"/>
        <w:widowControl w:val="0"/>
        <w:tabs>
          <w:tab w:val="clear" w:pos="1701"/>
          <w:tab w:val="clear" w:pos="2880"/>
        </w:tabs>
        <w:spacing w:line="240" w:lineRule="auto"/>
        <w:rPr>
          <w:sz w:val="22"/>
          <w:szCs w:val="22"/>
        </w:rPr>
      </w:pPr>
    </w:p>
    <w:p w14:paraId="0C07ECCC" w14:textId="77777777" w:rsidR="001F4071" w:rsidRPr="001E425D" w:rsidRDefault="001F4071" w:rsidP="001F4071">
      <w:pPr>
        <w:pStyle w:val="af6"/>
        <w:widowControl w:val="0"/>
        <w:tabs>
          <w:tab w:val="clear" w:pos="1701"/>
          <w:tab w:val="clear" w:pos="2880"/>
        </w:tabs>
        <w:spacing w:line="240" w:lineRule="auto"/>
        <w:rPr>
          <w:sz w:val="22"/>
          <w:szCs w:val="22"/>
        </w:rPr>
      </w:pPr>
    </w:p>
    <w:p w14:paraId="27141093" w14:textId="77777777" w:rsidR="001F4071" w:rsidRPr="001E425D" w:rsidRDefault="001F4071" w:rsidP="001F4071">
      <w:pPr>
        <w:pStyle w:val="af6"/>
        <w:widowControl w:val="0"/>
        <w:tabs>
          <w:tab w:val="clear" w:pos="1701"/>
          <w:tab w:val="clear" w:pos="2880"/>
        </w:tabs>
        <w:spacing w:line="240" w:lineRule="auto"/>
        <w:rPr>
          <w:sz w:val="22"/>
          <w:szCs w:val="22"/>
        </w:rPr>
      </w:pPr>
    </w:p>
    <w:p w14:paraId="47CC8F4C" w14:textId="77777777" w:rsidR="001F4071" w:rsidRPr="001E425D" w:rsidRDefault="001F4071" w:rsidP="001F4071">
      <w:pPr>
        <w:pStyle w:val="af6"/>
        <w:widowControl w:val="0"/>
        <w:tabs>
          <w:tab w:val="clear" w:pos="1701"/>
          <w:tab w:val="clear" w:pos="2880"/>
        </w:tabs>
        <w:spacing w:line="240" w:lineRule="auto"/>
        <w:rPr>
          <w:sz w:val="22"/>
          <w:szCs w:val="22"/>
        </w:rPr>
      </w:pPr>
    </w:p>
    <w:p w14:paraId="0DA243C9" w14:textId="77777777" w:rsidR="001F4071" w:rsidRPr="001E425D" w:rsidRDefault="001F4071" w:rsidP="001F4071">
      <w:pPr>
        <w:pStyle w:val="af6"/>
        <w:widowControl w:val="0"/>
        <w:tabs>
          <w:tab w:val="clear" w:pos="1701"/>
          <w:tab w:val="clear" w:pos="2880"/>
        </w:tabs>
        <w:spacing w:line="240" w:lineRule="auto"/>
        <w:rPr>
          <w:sz w:val="22"/>
          <w:szCs w:val="22"/>
        </w:rPr>
      </w:pPr>
    </w:p>
    <w:p w14:paraId="250F1C16" w14:textId="77777777" w:rsidR="001F4071" w:rsidRPr="001E425D" w:rsidRDefault="001F4071" w:rsidP="001F4071">
      <w:pPr>
        <w:pStyle w:val="af6"/>
        <w:widowControl w:val="0"/>
        <w:tabs>
          <w:tab w:val="clear" w:pos="1701"/>
          <w:tab w:val="clear" w:pos="2880"/>
        </w:tabs>
        <w:spacing w:line="240" w:lineRule="auto"/>
        <w:rPr>
          <w:sz w:val="22"/>
          <w:szCs w:val="22"/>
        </w:rPr>
      </w:pPr>
    </w:p>
    <w:p w14:paraId="4FB535F5" w14:textId="77777777" w:rsidR="001F4071" w:rsidRPr="001E425D" w:rsidRDefault="001F4071" w:rsidP="001F4071">
      <w:pPr>
        <w:pStyle w:val="af6"/>
        <w:widowControl w:val="0"/>
        <w:tabs>
          <w:tab w:val="clear" w:pos="1701"/>
          <w:tab w:val="clear" w:pos="2880"/>
        </w:tabs>
        <w:spacing w:line="240" w:lineRule="auto"/>
        <w:rPr>
          <w:sz w:val="22"/>
          <w:szCs w:val="22"/>
        </w:rPr>
      </w:pPr>
    </w:p>
    <w:p w14:paraId="75E3DA28" w14:textId="77777777" w:rsidR="001F4071" w:rsidRPr="001E425D" w:rsidRDefault="001F4071" w:rsidP="001F4071">
      <w:pPr>
        <w:pStyle w:val="af6"/>
        <w:widowControl w:val="0"/>
        <w:tabs>
          <w:tab w:val="clear" w:pos="1701"/>
          <w:tab w:val="clear" w:pos="2880"/>
        </w:tabs>
        <w:spacing w:line="240" w:lineRule="auto"/>
        <w:rPr>
          <w:sz w:val="22"/>
          <w:szCs w:val="22"/>
        </w:rPr>
      </w:pPr>
    </w:p>
    <w:p w14:paraId="41352EC9" w14:textId="77777777" w:rsidR="001F4071" w:rsidRPr="001E425D" w:rsidRDefault="001F4071" w:rsidP="001F4071">
      <w:pPr>
        <w:pStyle w:val="af6"/>
        <w:widowControl w:val="0"/>
        <w:tabs>
          <w:tab w:val="clear" w:pos="1701"/>
          <w:tab w:val="clear" w:pos="2880"/>
        </w:tabs>
        <w:spacing w:line="240" w:lineRule="auto"/>
        <w:rPr>
          <w:sz w:val="22"/>
          <w:szCs w:val="22"/>
        </w:rPr>
      </w:pPr>
    </w:p>
    <w:p w14:paraId="3050B168" w14:textId="77777777" w:rsidR="001F4071" w:rsidRPr="001E425D" w:rsidRDefault="001F4071" w:rsidP="001F4071">
      <w:pPr>
        <w:pStyle w:val="af6"/>
        <w:widowControl w:val="0"/>
        <w:tabs>
          <w:tab w:val="clear" w:pos="1701"/>
          <w:tab w:val="clear" w:pos="2880"/>
        </w:tabs>
        <w:spacing w:line="240" w:lineRule="auto"/>
        <w:rPr>
          <w:sz w:val="22"/>
          <w:szCs w:val="22"/>
        </w:rPr>
      </w:pPr>
    </w:p>
    <w:p w14:paraId="22B2BB33" w14:textId="77777777" w:rsidR="001F4071" w:rsidRPr="001E425D" w:rsidRDefault="001F4071" w:rsidP="001F4071">
      <w:pPr>
        <w:pStyle w:val="af6"/>
        <w:widowControl w:val="0"/>
        <w:tabs>
          <w:tab w:val="clear" w:pos="1701"/>
          <w:tab w:val="clear" w:pos="2880"/>
        </w:tabs>
        <w:spacing w:line="240" w:lineRule="auto"/>
        <w:rPr>
          <w:sz w:val="22"/>
          <w:szCs w:val="22"/>
        </w:rPr>
      </w:pPr>
    </w:p>
    <w:p w14:paraId="3DC453E4" w14:textId="77777777" w:rsidR="001F4071" w:rsidRPr="001E425D" w:rsidRDefault="001F4071" w:rsidP="001F4071">
      <w:pPr>
        <w:pStyle w:val="af6"/>
        <w:widowControl w:val="0"/>
        <w:tabs>
          <w:tab w:val="clear" w:pos="1701"/>
          <w:tab w:val="clear" w:pos="2880"/>
        </w:tabs>
        <w:spacing w:line="240" w:lineRule="auto"/>
        <w:rPr>
          <w:sz w:val="22"/>
          <w:szCs w:val="22"/>
        </w:rPr>
      </w:pPr>
    </w:p>
    <w:p w14:paraId="2FD32CCB" w14:textId="77777777" w:rsidR="001F4071" w:rsidRPr="001E425D" w:rsidRDefault="001F4071" w:rsidP="001F4071">
      <w:pPr>
        <w:pStyle w:val="af6"/>
        <w:widowControl w:val="0"/>
        <w:tabs>
          <w:tab w:val="clear" w:pos="1701"/>
          <w:tab w:val="clear" w:pos="2880"/>
        </w:tabs>
        <w:spacing w:line="240" w:lineRule="auto"/>
        <w:rPr>
          <w:sz w:val="22"/>
          <w:szCs w:val="22"/>
        </w:rPr>
      </w:pPr>
    </w:p>
    <w:p w14:paraId="536A2EDA" w14:textId="77777777" w:rsidR="001F4071" w:rsidRPr="001E425D" w:rsidRDefault="001F4071" w:rsidP="001F4071">
      <w:pPr>
        <w:pStyle w:val="af6"/>
        <w:widowControl w:val="0"/>
        <w:tabs>
          <w:tab w:val="clear" w:pos="1701"/>
          <w:tab w:val="clear" w:pos="2880"/>
        </w:tabs>
        <w:spacing w:line="240" w:lineRule="auto"/>
        <w:rPr>
          <w:sz w:val="22"/>
          <w:szCs w:val="22"/>
        </w:rPr>
      </w:pPr>
    </w:p>
    <w:p w14:paraId="2B94497F" w14:textId="77777777" w:rsidR="001F4071" w:rsidRPr="001E425D" w:rsidRDefault="001F4071" w:rsidP="001F4071">
      <w:pPr>
        <w:pStyle w:val="af6"/>
        <w:widowControl w:val="0"/>
        <w:tabs>
          <w:tab w:val="clear" w:pos="1701"/>
          <w:tab w:val="clear" w:pos="2880"/>
        </w:tabs>
        <w:spacing w:line="240" w:lineRule="auto"/>
        <w:rPr>
          <w:sz w:val="22"/>
          <w:szCs w:val="22"/>
        </w:rPr>
      </w:pPr>
    </w:p>
    <w:p w14:paraId="72D460FB" w14:textId="77777777" w:rsidR="001F4071" w:rsidRPr="001E425D" w:rsidRDefault="001F4071" w:rsidP="001F4071">
      <w:pPr>
        <w:pStyle w:val="af6"/>
        <w:widowControl w:val="0"/>
        <w:tabs>
          <w:tab w:val="clear" w:pos="1701"/>
          <w:tab w:val="clear" w:pos="2880"/>
        </w:tabs>
        <w:spacing w:line="240" w:lineRule="auto"/>
        <w:rPr>
          <w:sz w:val="22"/>
          <w:szCs w:val="22"/>
        </w:rPr>
      </w:pPr>
    </w:p>
    <w:p w14:paraId="589960D6" w14:textId="77777777" w:rsidR="001F4071" w:rsidRPr="001E425D" w:rsidRDefault="001F4071" w:rsidP="001F4071">
      <w:pPr>
        <w:pStyle w:val="af6"/>
        <w:widowControl w:val="0"/>
        <w:tabs>
          <w:tab w:val="clear" w:pos="1701"/>
          <w:tab w:val="clear" w:pos="2880"/>
        </w:tabs>
        <w:spacing w:line="240" w:lineRule="auto"/>
        <w:rPr>
          <w:sz w:val="22"/>
          <w:szCs w:val="22"/>
        </w:rPr>
      </w:pPr>
    </w:p>
    <w:p w14:paraId="0F24E210" w14:textId="77777777" w:rsidR="001F4071" w:rsidRPr="001E425D" w:rsidRDefault="001F4071" w:rsidP="001F4071">
      <w:pPr>
        <w:pStyle w:val="af6"/>
        <w:widowControl w:val="0"/>
        <w:tabs>
          <w:tab w:val="clear" w:pos="1701"/>
          <w:tab w:val="clear" w:pos="2880"/>
        </w:tabs>
        <w:spacing w:line="240" w:lineRule="auto"/>
        <w:rPr>
          <w:sz w:val="22"/>
          <w:szCs w:val="22"/>
        </w:rPr>
      </w:pPr>
    </w:p>
    <w:p w14:paraId="15013E02" w14:textId="77777777" w:rsidR="001F4071" w:rsidRPr="001E425D" w:rsidRDefault="001F4071" w:rsidP="001F4071">
      <w:pPr>
        <w:pStyle w:val="af6"/>
        <w:widowControl w:val="0"/>
        <w:tabs>
          <w:tab w:val="clear" w:pos="1701"/>
          <w:tab w:val="clear" w:pos="2880"/>
        </w:tabs>
        <w:spacing w:line="240" w:lineRule="auto"/>
        <w:rPr>
          <w:sz w:val="22"/>
          <w:szCs w:val="22"/>
        </w:rPr>
      </w:pPr>
    </w:p>
    <w:p w14:paraId="6BB47D0F" w14:textId="77777777" w:rsidR="001F4071" w:rsidRPr="001E425D" w:rsidRDefault="001F4071" w:rsidP="001F4071">
      <w:pPr>
        <w:pStyle w:val="af6"/>
        <w:widowControl w:val="0"/>
        <w:tabs>
          <w:tab w:val="clear" w:pos="1701"/>
          <w:tab w:val="clear" w:pos="2880"/>
        </w:tabs>
        <w:spacing w:line="240" w:lineRule="auto"/>
        <w:rPr>
          <w:sz w:val="22"/>
          <w:szCs w:val="22"/>
        </w:rPr>
      </w:pPr>
    </w:p>
    <w:p w14:paraId="062E9A58" w14:textId="77777777" w:rsidR="001F4071" w:rsidRPr="001E425D" w:rsidRDefault="001F4071" w:rsidP="001F4071">
      <w:pPr>
        <w:pStyle w:val="af6"/>
        <w:widowControl w:val="0"/>
        <w:tabs>
          <w:tab w:val="clear" w:pos="1701"/>
          <w:tab w:val="clear" w:pos="2880"/>
        </w:tabs>
        <w:spacing w:line="240" w:lineRule="auto"/>
        <w:rPr>
          <w:sz w:val="22"/>
          <w:szCs w:val="22"/>
        </w:rPr>
      </w:pPr>
    </w:p>
    <w:p w14:paraId="44E3D90B" w14:textId="77777777" w:rsidR="001F4071" w:rsidRPr="001E425D" w:rsidRDefault="001F4071" w:rsidP="001F4071">
      <w:pPr>
        <w:pStyle w:val="af6"/>
        <w:widowControl w:val="0"/>
        <w:tabs>
          <w:tab w:val="clear" w:pos="1701"/>
          <w:tab w:val="clear" w:pos="2880"/>
        </w:tabs>
        <w:spacing w:line="240" w:lineRule="auto"/>
        <w:rPr>
          <w:sz w:val="22"/>
          <w:szCs w:val="22"/>
        </w:rPr>
      </w:pPr>
    </w:p>
    <w:p w14:paraId="740A41E0" w14:textId="77777777" w:rsidR="001F4071" w:rsidRPr="001E425D" w:rsidRDefault="001F4071" w:rsidP="001F4071">
      <w:pPr>
        <w:pStyle w:val="af6"/>
        <w:widowControl w:val="0"/>
        <w:tabs>
          <w:tab w:val="clear" w:pos="1701"/>
          <w:tab w:val="clear" w:pos="2880"/>
        </w:tabs>
        <w:spacing w:line="240" w:lineRule="auto"/>
        <w:rPr>
          <w:sz w:val="22"/>
          <w:szCs w:val="22"/>
        </w:rPr>
      </w:pPr>
    </w:p>
    <w:p w14:paraId="488E2822" w14:textId="77777777" w:rsidR="001F4071" w:rsidRPr="001E425D" w:rsidRDefault="001F4071" w:rsidP="001F4071">
      <w:pPr>
        <w:pStyle w:val="af6"/>
        <w:widowControl w:val="0"/>
        <w:tabs>
          <w:tab w:val="clear" w:pos="1701"/>
          <w:tab w:val="clear" w:pos="2880"/>
        </w:tabs>
        <w:spacing w:line="240" w:lineRule="auto"/>
        <w:rPr>
          <w:sz w:val="22"/>
          <w:szCs w:val="22"/>
        </w:rPr>
      </w:pPr>
    </w:p>
    <w:p w14:paraId="10A680A3" w14:textId="77777777" w:rsidR="001F4071" w:rsidRPr="001E425D" w:rsidRDefault="001F4071" w:rsidP="001F4071">
      <w:pPr>
        <w:pStyle w:val="af6"/>
        <w:widowControl w:val="0"/>
        <w:tabs>
          <w:tab w:val="clear" w:pos="1701"/>
          <w:tab w:val="clear" w:pos="2880"/>
        </w:tabs>
        <w:spacing w:line="240" w:lineRule="auto"/>
        <w:rPr>
          <w:sz w:val="22"/>
          <w:szCs w:val="22"/>
        </w:rPr>
      </w:pPr>
    </w:p>
    <w:p w14:paraId="5EA1B059" w14:textId="77777777" w:rsidR="001F4071" w:rsidRPr="001E425D" w:rsidRDefault="001F4071" w:rsidP="001F4071">
      <w:pPr>
        <w:pStyle w:val="af6"/>
        <w:widowControl w:val="0"/>
        <w:tabs>
          <w:tab w:val="clear" w:pos="1701"/>
          <w:tab w:val="clear" w:pos="2880"/>
        </w:tabs>
        <w:spacing w:line="240" w:lineRule="auto"/>
        <w:rPr>
          <w:sz w:val="22"/>
          <w:szCs w:val="22"/>
        </w:rPr>
      </w:pPr>
    </w:p>
    <w:p w14:paraId="7BF73CF1" w14:textId="77777777" w:rsidR="001F4071" w:rsidRPr="001E425D" w:rsidRDefault="001F4071" w:rsidP="001F4071">
      <w:pPr>
        <w:pStyle w:val="af6"/>
        <w:widowControl w:val="0"/>
        <w:tabs>
          <w:tab w:val="clear" w:pos="1701"/>
          <w:tab w:val="clear" w:pos="2880"/>
        </w:tabs>
        <w:spacing w:line="240" w:lineRule="auto"/>
        <w:rPr>
          <w:sz w:val="22"/>
          <w:szCs w:val="22"/>
        </w:rPr>
      </w:pPr>
    </w:p>
    <w:p w14:paraId="56E9D7FE" w14:textId="77777777" w:rsidR="001F4071" w:rsidRPr="001E425D" w:rsidRDefault="001F4071" w:rsidP="001F4071">
      <w:pPr>
        <w:pStyle w:val="af6"/>
        <w:widowControl w:val="0"/>
        <w:tabs>
          <w:tab w:val="clear" w:pos="1701"/>
          <w:tab w:val="clear" w:pos="2880"/>
        </w:tabs>
        <w:spacing w:line="240" w:lineRule="auto"/>
        <w:rPr>
          <w:sz w:val="22"/>
          <w:szCs w:val="22"/>
        </w:rPr>
      </w:pPr>
    </w:p>
    <w:p w14:paraId="64102195" w14:textId="77777777" w:rsidR="001F4071" w:rsidRPr="001E425D" w:rsidRDefault="001F4071" w:rsidP="001F4071">
      <w:pPr>
        <w:pStyle w:val="af6"/>
        <w:widowControl w:val="0"/>
        <w:tabs>
          <w:tab w:val="clear" w:pos="1701"/>
          <w:tab w:val="clear" w:pos="2880"/>
        </w:tabs>
        <w:spacing w:line="240" w:lineRule="auto"/>
        <w:rPr>
          <w:sz w:val="22"/>
          <w:szCs w:val="22"/>
        </w:rPr>
      </w:pPr>
    </w:p>
    <w:p w14:paraId="59E54A10" w14:textId="77777777" w:rsidR="001F4071" w:rsidRPr="001E425D" w:rsidRDefault="001F4071" w:rsidP="001F4071">
      <w:pPr>
        <w:pStyle w:val="af6"/>
        <w:widowControl w:val="0"/>
        <w:tabs>
          <w:tab w:val="clear" w:pos="1701"/>
          <w:tab w:val="clear" w:pos="2880"/>
        </w:tabs>
        <w:spacing w:line="240" w:lineRule="auto"/>
        <w:rPr>
          <w:sz w:val="22"/>
          <w:szCs w:val="22"/>
        </w:rPr>
      </w:pPr>
    </w:p>
    <w:p w14:paraId="4C572818" w14:textId="77777777" w:rsidR="001F4071" w:rsidRPr="001E425D" w:rsidRDefault="001F4071" w:rsidP="001F4071">
      <w:pPr>
        <w:pStyle w:val="af6"/>
        <w:widowControl w:val="0"/>
        <w:tabs>
          <w:tab w:val="clear" w:pos="1701"/>
          <w:tab w:val="clear" w:pos="2880"/>
        </w:tabs>
        <w:spacing w:line="240" w:lineRule="auto"/>
        <w:rPr>
          <w:sz w:val="22"/>
          <w:szCs w:val="22"/>
        </w:rPr>
      </w:pPr>
    </w:p>
    <w:p w14:paraId="46AA0A38" w14:textId="77777777" w:rsidR="001F4071" w:rsidRPr="001E425D" w:rsidRDefault="001F4071" w:rsidP="001F4071">
      <w:pPr>
        <w:pStyle w:val="af6"/>
        <w:widowControl w:val="0"/>
        <w:tabs>
          <w:tab w:val="clear" w:pos="1701"/>
          <w:tab w:val="clear" w:pos="2880"/>
        </w:tabs>
        <w:spacing w:line="240" w:lineRule="auto"/>
        <w:rPr>
          <w:sz w:val="22"/>
          <w:szCs w:val="22"/>
        </w:rPr>
      </w:pPr>
    </w:p>
    <w:p w14:paraId="0456D699" w14:textId="77777777" w:rsidR="001F4071" w:rsidRPr="001E425D" w:rsidRDefault="001F4071" w:rsidP="001F4071">
      <w:pPr>
        <w:pStyle w:val="af6"/>
        <w:widowControl w:val="0"/>
        <w:tabs>
          <w:tab w:val="clear" w:pos="1701"/>
          <w:tab w:val="clear" w:pos="2880"/>
        </w:tabs>
        <w:spacing w:line="240" w:lineRule="auto"/>
        <w:rPr>
          <w:sz w:val="22"/>
          <w:szCs w:val="22"/>
        </w:rPr>
      </w:pPr>
    </w:p>
    <w:p w14:paraId="12734D4E" w14:textId="77777777" w:rsidR="001F4071" w:rsidRPr="001E425D" w:rsidRDefault="001F4071" w:rsidP="001F4071">
      <w:pPr>
        <w:pStyle w:val="af6"/>
        <w:widowControl w:val="0"/>
        <w:tabs>
          <w:tab w:val="clear" w:pos="1701"/>
          <w:tab w:val="clear" w:pos="2880"/>
        </w:tabs>
        <w:spacing w:line="240" w:lineRule="auto"/>
        <w:rPr>
          <w:sz w:val="22"/>
          <w:szCs w:val="22"/>
        </w:rPr>
      </w:pPr>
    </w:p>
    <w:p w14:paraId="6C6952C5" w14:textId="77777777" w:rsidR="001F4071" w:rsidRPr="001E425D" w:rsidRDefault="001F4071" w:rsidP="001F4071">
      <w:pPr>
        <w:pStyle w:val="af6"/>
        <w:widowControl w:val="0"/>
        <w:tabs>
          <w:tab w:val="clear" w:pos="1701"/>
          <w:tab w:val="clear" w:pos="2880"/>
        </w:tabs>
        <w:spacing w:line="240" w:lineRule="auto"/>
        <w:rPr>
          <w:sz w:val="22"/>
          <w:szCs w:val="22"/>
        </w:rPr>
      </w:pPr>
    </w:p>
    <w:p w14:paraId="1F993A91" w14:textId="77777777" w:rsidR="001F4071" w:rsidRPr="001E425D" w:rsidRDefault="001F4071" w:rsidP="001F4071">
      <w:pPr>
        <w:pStyle w:val="af6"/>
        <w:widowControl w:val="0"/>
        <w:tabs>
          <w:tab w:val="clear" w:pos="1701"/>
          <w:tab w:val="clear" w:pos="2880"/>
        </w:tabs>
        <w:spacing w:line="240" w:lineRule="auto"/>
        <w:rPr>
          <w:sz w:val="22"/>
          <w:szCs w:val="22"/>
        </w:rPr>
      </w:pPr>
    </w:p>
    <w:p w14:paraId="54688ED6" w14:textId="77777777" w:rsidR="001F4071" w:rsidRPr="001E425D" w:rsidRDefault="001F4071" w:rsidP="001F4071">
      <w:pPr>
        <w:pStyle w:val="af6"/>
        <w:widowControl w:val="0"/>
        <w:tabs>
          <w:tab w:val="clear" w:pos="1701"/>
          <w:tab w:val="clear" w:pos="2880"/>
        </w:tabs>
        <w:spacing w:line="240" w:lineRule="auto"/>
        <w:rPr>
          <w:sz w:val="22"/>
          <w:szCs w:val="22"/>
        </w:rPr>
      </w:pPr>
    </w:p>
    <w:p w14:paraId="4A3C907E" w14:textId="77777777" w:rsidR="001F4071" w:rsidRPr="001E425D" w:rsidRDefault="001F4071" w:rsidP="001F4071">
      <w:pPr>
        <w:pStyle w:val="af6"/>
        <w:widowControl w:val="0"/>
        <w:tabs>
          <w:tab w:val="clear" w:pos="1701"/>
          <w:tab w:val="clear" w:pos="2880"/>
        </w:tabs>
        <w:spacing w:line="240" w:lineRule="auto"/>
        <w:rPr>
          <w:sz w:val="22"/>
          <w:szCs w:val="22"/>
        </w:rPr>
      </w:pPr>
    </w:p>
    <w:p w14:paraId="10800911" w14:textId="77777777" w:rsidR="001F4071" w:rsidRPr="001E425D" w:rsidRDefault="001F4071" w:rsidP="001F4071">
      <w:pPr>
        <w:pStyle w:val="af6"/>
        <w:widowControl w:val="0"/>
        <w:tabs>
          <w:tab w:val="clear" w:pos="1701"/>
          <w:tab w:val="clear" w:pos="2880"/>
        </w:tabs>
        <w:spacing w:line="240" w:lineRule="auto"/>
        <w:rPr>
          <w:sz w:val="22"/>
          <w:szCs w:val="22"/>
        </w:rPr>
      </w:pPr>
    </w:p>
    <w:p w14:paraId="1AE89C1B" w14:textId="77777777" w:rsidR="001F4071" w:rsidRPr="001E425D" w:rsidRDefault="001F4071" w:rsidP="001F4071">
      <w:pPr>
        <w:pStyle w:val="af6"/>
        <w:widowControl w:val="0"/>
        <w:tabs>
          <w:tab w:val="clear" w:pos="1701"/>
          <w:tab w:val="clear" w:pos="2880"/>
        </w:tabs>
        <w:spacing w:line="240" w:lineRule="auto"/>
        <w:rPr>
          <w:sz w:val="22"/>
          <w:szCs w:val="22"/>
        </w:rPr>
      </w:pPr>
    </w:p>
    <w:p w14:paraId="68B983DC" w14:textId="77777777" w:rsidR="001F4071" w:rsidRPr="001E425D" w:rsidRDefault="001F4071" w:rsidP="001F4071">
      <w:pPr>
        <w:pStyle w:val="af6"/>
        <w:widowControl w:val="0"/>
        <w:tabs>
          <w:tab w:val="clear" w:pos="1701"/>
          <w:tab w:val="clear" w:pos="2880"/>
        </w:tabs>
        <w:spacing w:line="240" w:lineRule="auto"/>
        <w:rPr>
          <w:sz w:val="22"/>
          <w:szCs w:val="22"/>
        </w:rPr>
      </w:pPr>
    </w:p>
    <w:p w14:paraId="300476C6" w14:textId="77777777" w:rsidR="001F4071" w:rsidRPr="001E425D" w:rsidRDefault="001F4071" w:rsidP="001F4071">
      <w:pPr>
        <w:pStyle w:val="af6"/>
        <w:widowControl w:val="0"/>
        <w:tabs>
          <w:tab w:val="clear" w:pos="1701"/>
          <w:tab w:val="clear" w:pos="2880"/>
        </w:tabs>
        <w:spacing w:line="240" w:lineRule="auto"/>
        <w:rPr>
          <w:sz w:val="22"/>
          <w:szCs w:val="22"/>
        </w:rPr>
      </w:pPr>
    </w:p>
    <w:p w14:paraId="364D5A54" w14:textId="77777777" w:rsidR="001F4071" w:rsidRPr="001E425D" w:rsidRDefault="001F4071" w:rsidP="001F4071">
      <w:pPr>
        <w:pStyle w:val="af6"/>
        <w:widowControl w:val="0"/>
        <w:tabs>
          <w:tab w:val="clear" w:pos="1701"/>
          <w:tab w:val="clear" w:pos="2880"/>
        </w:tabs>
        <w:spacing w:line="240" w:lineRule="auto"/>
        <w:rPr>
          <w:sz w:val="22"/>
          <w:szCs w:val="22"/>
        </w:rPr>
      </w:pPr>
    </w:p>
    <w:p w14:paraId="508F1E88" w14:textId="77777777" w:rsidR="001F4071" w:rsidRPr="001E425D" w:rsidRDefault="001F4071" w:rsidP="001F4071">
      <w:pPr>
        <w:pStyle w:val="af6"/>
        <w:widowControl w:val="0"/>
        <w:tabs>
          <w:tab w:val="clear" w:pos="1701"/>
          <w:tab w:val="clear" w:pos="2880"/>
        </w:tabs>
        <w:spacing w:line="240" w:lineRule="auto"/>
        <w:rPr>
          <w:sz w:val="22"/>
          <w:szCs w:val="22"/>
        </w:rPr>
      </w:pPr>
    </w:p>
    <w:p w14:paraId="1D933554" w14:textId="77777777" w:rsidR="001F4071" w:rsidRPr="001E425D" w:rsidRDefault="001F4071" w:rsidP="001F4071">
      <w:pPr>
        <w:pStyle w:val="af6"/>
        <w:widowControl w:val="0"/>
        <w:tabs>
          <w:tab w:val="clear" w:pos="1701"/>
          <w:tab w:val="clear" w:pos="2880"/>
        </w:tabs>
        <w:spacing w:line="240" w:lineRule="auto"/>
        <w:rPr>
          <w:sz w:val="22"/>
          <w:szCs w:val="22"/>
        </w:rPr>
      </w:pPr>
    </w:p>
    <w:p w14:paraId="33719CE6" w14:textId="77777777" w:rsidR="001F4071" w:rsidRPr="001E425D" w:rsidRDefault="001F4071" w:rsidP="001F4071">
      <w:pPr>
        <w:pStyle w:val="af6"/>
        <w:widowControl w:val="0"/>
        <w:tabs>
          <w:tab w:val="clear" w:pos="1701"/>
          <w:tab w:val="clear" w:pos="2880"/>
        </w:tabs>
        <w:spacing w:line="240" w:lineRule="auto"/>
        <w:rPr>
          <w:sz w:val="22"/>
          <w:szCs w:val="22"/>
        </w:rPr>
      </w:pPr>
    </w:p>
    <w:p w14:paraId="289D050A" w14:textId="77777777" w:rsidR="001F4071" w:rsidRPr="001E425D" w:rsidRDefault="006D0229" w:rsidP="001F4071">
      <w:pPr>
        <w:pStyle w:val="21"/>
        <w:tabs>
          <w:tab w:val="clear" w:pos="1440"/>
        </w:tabs>
        <w:ind w:left="0" w:firstLine="0"/>
        <w:rPr>
          <w:b w:val="0"/>
          <w:sz w:val="22"/>
          <w:szCs w:val="22"/>
        </w:rPr>
      </w:pPr>
      <w:bookmarkStart w:id="2545" w:name="_Toc351617343"/>
      <w:bookmarkStart w:id="2546" w:name="_Toc351636038"/>
      <w:bookmarkStart w:id="2547" w:name="_Toc99033258"/>
      <w:bookmarkStart w:id="2548" w:name="_Toc257989602"/>
      <w:bookmarkStart w:id="2549" w:name="_Toc335046517"/>
      <w:bookmarkStart w:id="2550" w:name="_Ref70131640"/>
      <w:bookmarkStart w:id="2551" w:name="_Toc77970259"/>
      <w:bookmarkStart w:id="2552" w:name="_Toc90385118"/>
      <w:bookmarkStart w:id="2553" w:name="_Toc337481299"/>
      <w:bookmarkStart w:id="2554" w:name="_Ref63957390"/>
      <w:bookmarkStart w:id="2555" w:name="_Toc64719476"/>
      <w:bookmarkStart w:id="2556" w:name="_Toc69112532"/>
      <w:r w:rsidRPr="001E425D">
        <w:rPr>
          <w:sz w:val="22"/>
          <w:szCs w:val="22"/>
        </w:rPr>
        <w:lastRenderedPageBreak/>
        <w:t>5.2.Анкета Участника запроса предложений (форма 2)</w:t>
      </w:r>
      <w:bookmarkEnd w:id="2545"/>
      <w:bookmarkEnd w:id="2546"/>
      <w:bookmarkEnd w:id="2547"/>
    </w:p>
    <w:bookmarkEnd w:id="2548"/>
    <w:bookmarkEnd w:id="2549"/>
    <w:p w14:paraId="2AD7102C" w14:textId="77777777" w:rsidR="001F4071" w:rsidRPr="001E425D" w:rsidRDefault="001F4071" w:rsidP="001F4071"/>
    <w:p w14:paraId="17944306"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2DDC0B42" w14:textId="77777777" w:rsidR="001F4071" w:rsidRPr="001E425D" w:rsidRDefault="006D0229" w:rsidP="001F4071">
      <w:pPr>
        <w:spacing w:line="360" w:lineRule="auto"/>
        <w:jc w:val="center"/>
        <w:rPr>
          <w:b/>
          <w:snapToGrid w:val="0"/>
          <w:sz w:val="24"/>
          <w:szCs w:val="24"/>
        </w:rPr>
      </w:pPr>
      <w:r w:rsidRPr="001E425D">
        <w:rPr>
          <w:b/>
          <w:snapToGrid w:val="0"/>
          <w:sz w:val="24"/>
          <w:szCs w:val="24"/>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6833"/>
        <w:gridCol w:w="2231"/>
      </w:tblGrid>
      <w:tr w:rsidR="00836554" w:rsidRPr="001E425D" w14:paraId="68C207EC" w14:textId="77777777" w:rsidTr="001F4071">
        <w:trPr>
          <w:cantSplit/>
          <w:trHeight w:val="240"/>
          <w:tblHeader/>
        </w:trPr>
        <w:tc>
          <w:tcPr>
            <w:tcW w:w="360" w:type="pct"/>
          </w:tcPr>
          <w:p w14:paraId="6DA8A0CA"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п/п</w:t>
            </w:r>
          </w:p>
        </w:tc>
        <w:tc>
          <w:tcPr>
            <w:tcW w:w="3498" w:type="pct"/>
          </w:tcPr>
          <w:p w14:paraId="792D5FF6" w14:textId="77777777" w:rsidR="001F4071" w:rsidRPr="001E425D" w:rsidRDefault="006D0229" w:rsidP="001F4071">
            <w:pPr>
              <w:keepNext/>
              <w:spacing w:before="40" w:after="40" w:line="360" w:lineRule="auto"/>
              <w:ind w:left="57" w:right="57"/>
              <w:jc w:val="center"/>
              <w:rPr>
                <w:snapToGrid w:val="0"/>
                <w:sz w:val="22"/>
                <w:szCs w:val="22"/>
              </w:rPr>
            </w:pPr>
            <w:r w:rsidRPr="001E425D">
              <w:rPr>
                <w:snapToGrid w:val="0"/>
                <w:sz w:val="22"/>
                <w:szCs w:val="22"/>
              </w:rPr>
              <w:t>Наименование</w:t>
            </w:r>
          </w:p>
        </w:tc>
        <w:tc>
          <w:tcPr>
            <w:tcW w:w="1142" w:type="pct"/>
          </w:tcPr>
          <w:p w14:paraId="5CC766DD"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Сведения об Участнике запроса предложений (заполняется Участником запроса предложений)</w:t>
            </w:r>
          </w:p>
        </w:tc>
      </w:tr>
      <w:tr w:rsidR="00836554" w:rsidRPr="001E425D" w14:paraId="2A493F8D" w14:textId="77777777" w:rsidTr="001F4071">
        <w:trPr>
          <w:cantSplit/>
          <w:trHeight w:val="427"/>
        </w:trPr>
        <w:tc>
          <w:tcPr>
            <w:tcW w:w="360" w:type="pct"/>
          </w:tcPr>
          <w:p w14:paraId="76B6C831" w14:textId="77777777" w:rsidR="001F4071" w:rsidRPr="001E425D" w:rsidRDefault="006D0229" w:rsidP="001F4071">
            <w:pPr>
              <w:ind w:left="57" w:right="57"/>
              <w:jc w:val="center"/>
              <w:rPr>
                <w:snapToGrid w:val="0"/>
                <w:sz w:val="22"/>
                <w:szCs w:val="22"/>
              </w:rPr>
            </w:pPr>
            <w:r w:rsidRPr="001E425D">
              <w:rPr>
                <w:snapToGrid w:val="0"/>
                <w:sz w:val="22"/>
                <w:szCs w:val="22"/>
              </w:rPr>
              <w:t>1</w:t>
            </w:r>
          </w:p>
        </w:tc>
        <w:tc>
          <w:tcPr>
            <w:tcW w:w="3498" w:type="pct"/>
          </w:tcPr>
          <w:p w14:paraId="5D2AE960" w14:textId="77777777" w:rsidR="001F4071" w:rsidRPr="001E425D" w:rsidRDefault="006D0229" w:rsidP="001F4071">
            <w:pPr>
              <w:spacing w:before="40" w:after="40"/>
              <w:ind w:left="57" w:right="57"/>
              <w:rPr>
                <w:snapToGrid w:val="0"/>
                <w:sz w:val="22"/>
                <w:szCs w:val="22"/>
              </w:rPr>
            </w:pPr>
            <w:r w:rsidRPr="001E425D">
              <w:rPr>
                <w:snapToGrid w:val="0"/>
                <w:sz w:val="22"/>
                <w:szCs w:val="22"/>
              </w:rPr>
              <w:t>Организационно-правовая форма и фирменное наименование Участника запроса предложений</w:t>
            </w:r>
          </w:p>
        </w:tc>
        <w:tc>
          <w:tcPr>
            <w:tcW w:w="1142" w:type="pct"/>
          </w:tcPr>
          <w:p w14:paraId="5247DF2A" w14:textId="77777777" w:rsidR="001F4071" w:rsidRPr="001E425D" w:rsidRDefault="001F4071" w:rsidP="001F4071">
            <w:pPr>
              <w:ind w:left="57" w:right="57"/>
              <w:rPr>
                <w:snapToGrid w:val="0"/>
                <w:sz w:val="22"/>
                <w:szCs w:val="22"/>
              </w:rPr>
            </w:pPr>
          </w:p>
        </w:tc>
      </w:tr>
      <w:tr w:rsidR="00836554" w:rsidRPr="001E425D" w14:paraId="17776C9B" w14:textId="77777777" w:rsidTr="001F4071">
        <w:trPr>
          <w:cantSplit/>
          <w:trHeight w:val="425"/>
        </w:trPr>
        <w:tc>
          <w:tcPr>
            <w:tcW w:w="360" w:type="pct"/>
          </w:tcPr>
          <w:p w14:paraId="5717D046" w14:textId="77777777" w:rsidR="001F4071" w:rsidRPr="001E425D" w:rsidRDefault="006D0229" w:rsidP="001F4071">
            <w:pPr>
              <w:ind w:left="57" w:right="57"/>
              <w:jc w:val="center"/>
              <w:rPr>
                <w:snapToGrid w:val="0"/>
                <w:sz w:val="22"/>
                <w:szCs w:val="22"/>
              </w:rPr>
            </w:pPr>
            <w:r w:rsidRPr="001E425D">
              <w:rPr>
                <w:snapToGrid w:val="0"/>
                <w:sz w:val="22"/>
                <w:szCs w:val="22"/>
              </w:rPr>
              <w:t>2</w:t>
            </w:r>
          </w:p>
        </w:tc>
        <w:tc>
          <w:tcPr>
            <w:tcW w:w="3498" w:type="pct"/>
          </w:tcPr>
          <w:p w14:paraId="479DF548" w14:textId="77777777" w:rsidR="001F4071" w:rsidRPr="001E425D" w:rsidRDefault="006D0229" w:rsidP="001F4071">
            <w:pPr>
              <w:spacing w:before="40" w:after="40"/>
              <w:ind w:left="57" w:right="57"/>
              <w:rPr>
                <w:snapToGrid w:val="0"/>
                <w:sz w:val="22"/>
                <w:szCs w:val="22"/>
              </w:rPr>
            </w:pPr>
            <w:r w:rsidRPr="001E425D">
              <w:rPr>
                <w:snapToGrid w:val="0"/>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142" w:type="pct"/>
          </w:tcPr>
          <w:p w14:paraId="11D79B8F" w14:textId="77777777" w:rsidR="001F4071" w:rsidRPr="001E425D" w:rsidRDefault="001F4071" w:rsidP="001F4071">
            <w:pPr>
              <w:ind w:left="57" w:right="57"/>
              <w:rPr>
                <w:snapToGrid w:val="0"/>
                <w:sz w:val="22"/>
                <w:szCs w:val="22"/>
              </w:rPr>
            </w:pPr>
          </w:p>
        </w:tc>
      </w:tr>
      <w:tr w:rsidR="00836554" w:rsidRPr="001E425D" w14:paraId="01280AF2" w14:textId="77777777" w:rsidTr="001F4071">
        <w:trPr>
          <w:cantSplit/>
          <w:trHeight w:val="425"/>
        </w:trPr>
        <w:tc>
          <w:tcPr>
            <w:tcW w:w="360" w:type="pct"/>
          </w:tcPr>
          <w:p w14:paraId="5B8E3DDD" w14:textId="77777777" w:rsidR="001F4071" w:rsidRPr="001E425D" w:rsidRDefault="006D0229" w:rsidP="001F4071">
            <w:pPr>
              <w:ind w:left="57" w:right="57"/>
              <w:jc w:val="center"/>
              <w:rPr>
                <w:snapToGrid w:val="0"/>
                <w:sz w:val="22"/>
                <w:szCs w:val="22"/>
              </w:rPr>
            </w:pPr>
            <w:r w:rsidRPr="001E425D">
              <w:rPr>
                <w:snapToGrid w:val="0"/>
                <w:sz w:val="22"/>
                <w:szCs w:val="22"/>
              </w:rPr>
              <w:t>3</w:t>
            </w:r>
          </w:p>
        </w:tc>
        <w:tc>
          <w:tcPr>
            <w:tcW w:w="3498" w:type="pct"/>
          </w:tcPr>
          <w:p w14:paraId="7AE83307" w14:textId="77777777" w:rsidR="001F4071" w:rsidRPr="001E425D" w:rsidRDefault="006D0229" w:rsidP="001F4071">
            <w:pPr>
              <w:spacing w:before="40" w:after="40"/>
              <w:ind w:left="57" w:right="57"/>
              <w:rPr>
                <w:snapToGrid w:val="0"/>
                <w:sz w:val="22"/>
                <w:szCs w:val="22"/>
              </w:rPr>
            </w:pPr>
            <w:r w:rsidRPr="001E425D">
              <w:rPr>
                <w:snapToGrid w:val="0"/>
                <w:sz w:val="22"/>
                <w:szCs w:val="22"/>
              </w:rPr>
              <w:t>Свидетельство о внесении в Единый государственный реестр юридических лиц (дата и номер, кем выдано)</w:t>
            </w:r>
          </w:p>
        </w:tc>
        <w:tc>
          <w:tcPr>
            <w:tcW w:w="1142" w:type="pct"/>
          </w:tcPr>
          <w:p w14:paraId="38FA9B64" w14:textId="77777777" w:rsidR="001F4071" w:rsidRPr="001E425D" w:rsidRDefault="001F4071" w:rsidP="001F4071">
            <w:pPr>
              <w:ind w:left="57" w:right="57"/>
              <w:rPr>
                <w:snapToGrid w:val="0"/>
                <w:sz w:val="22"/>
                <w:szCs w:val="22"/>
              </w:rPr>
            </w:pPr>
          </w:p>
        </w:tc>
      </w:tr>
      <w:tr w:rsidR="00836554" w:rsidRPr="001E425D" w14:paraId="6DC60C9B" w14:textId="77777777" w:rsidTr="001F4071">
        <w:trPr>
          <w:cantSplit/>
          <w:trHeight w:val="208"/>
        </w:trPr>
        <w:tc>
          <w:tcPr>
            <w:tcW w:w="360" w:type="pct"/>
          </w:tcPr>
          <w:p w14:paraId="7838A18E" w14:textId="77777777" w:rsidR="001F4071" w:rsidRPr="001E425D" w:rsidRDefault="006D0229" w:rsidP="001F4071">
            <w:pPr>
              <w:ind w:left="57" w:right="57"/>
              <w:jc w:val="center"/>
              <w:rPr>
                <w:snapToGrid w:val="0"/>
                <w:sz w:val="22"/>
                <w:szCs w:val="22"/>
              </w:rPr>
            </w:pPr>
            <w:r w:rsidRPr="001E425D">
              <w:rPr>
                <w:snapToGrid w:val="0"/>
                <w:sz w:val="22"/>
                <w:szCs w:val="22"/>
              </w:rPr>
              <w:t>4</w:t>
            </w:r>
          </w:p>
        </w:tc>
        <w:tc>
          <w:tcPr>
            <w:tcW w:w="3498" w:type="pct"/>
          </w:tcPr>
          <w:p w14:paraId="2F9AB4E8" w14:textId="77777777" w:rsidR="001F4071" w:rsidRPr="001E425D" w:rsidRDefault="006D0229" w:rsidP="001F4071">
            <w:pPr>
              <w:spacing w:before="40" w:after="40"/>
              <w:ind w:left="57" w:right="57"/>
              <w:rPr>
                <w:snapToGrid w:val="0"/>
                <w:sz w:val="22"/>
                <w:szCs w:val="22"/>
              </w:rPr>
            </w:pPr>
            <w:r w:rsidRPr="001E425D">
              <w:rPr>
                <w:snapToGrid w:val="0"/>
                <w:sz w:val="22"/>
                <w:szCs w:val="22"/>
              </w:rPr>
              <w:t>ИНН/КПП/ОГРН/ОКПО Участника запроса предложений</w:t>
            </w:r>
          </w:p>
        </w:tc>
        <w:tc>
          <w:tcPr>
            <w:tcW w:w="1142" w:type="pct"/>
          </w:tcPr>
          <w:p w14:paraId="5D1AF216" w14:textId="77777777" w:rsidR="001F4071" w:rsidRPr="001E425D" w:rsidRDefault="001F4071" w:rsidP="001F4071">
            <w:pPr>
              <w:ind w:left="57" w:right="57"/>
              <w:rPr>
                <w:snapToGrid w:val="0"/>
                <w:sz w:val="22"/>
                <w:szCs w:val="22"/>
              </w:rPr>
            </w:pPr>
          </w:p>
        </w:tc>
      </w:tr>
      <w:tr w:rsidR="00836554" w:rsidRPr="001E425D" w14:paraId="1DC82B9E" w14:textId="77777777" w:rsidTr="001F4071">
        <w:trPr>
          <w:cantSplit/>
          <w:trHeight w:val="225"/>
        </w:trPr>
        <w:tc>
          <w:tcPr>
            <w:tcW w:w="360" w:type="pct"/>
          </w:tcPr>
          <w:p w14:paraId="61DE959C" w14:textId="77777777" w:rsidR="001F4071" w:rsidRPr="001E425D" w:rsidRDefault="006D0229" w:rsidP="001F4071">
            <w:pPr>
              <w:ind w:left="57" w:right="57"/>
              <w:jc w:val="center"/>
              <w:rPr>
                <w:snapToGrid w:val="0"/>
                <w:sz w:val="22"/>
                <w:szCs w:val="22"/>
              </w:rPr>
            </w:pPr>
            <w:r w:rsidRPr="001E425D">
              <w:rPr>
                <w:snapToGrid w:val="0"/>
                <w:sz w:val="22"/>
                <w:szCs w:val="22"/>
              </w:rPr>
              <w:t>5</w:t>
            </w:r>
          </w:p>
        </w:tc>
        <w:tc>
          <w:tcPr>
            <w:tcW w:w="3498" w:type="pct"/>
          </w:tcPr>
          <w:p w14:paraId="331E72E4" w14:textId="77777777" w:rsidR="001F4071" w:rsidRPr="001E425D" w:rsidRDefault="006D0229" w:rsidP="001F4071">
            <w:pPr>
              <w:spacing w:before="40" w:after="40"/>
              <w:ind w:left="57" w:right="57"/>
              <w:rPr>
                <w:snapToGrid w:val="0"/>
                <w:sz w:val="22"/>
                <w:szCs w:val="22"/>
              </w:rPr>
            </w:pPr>
            <w:r w:rsidRPr="001E425D">
              <w:rPr>
                <w:snapToGrid w:val="0"/>
                <w:sz w:val="22"/>
                <w:szCs w:val="22"/>
              </w:rPr>
              <w:t>Резидент / нерезидент</w:t>
            </w:r>
          </w:p>
        </w:tc>
        <w:tc>
          <w:tcPr>
            <w:tcW w:w="1142" w:type="pct"/>
          </w:tcPr>
          <w:p w14:paraId="322A59EA" w14:textId="77777777" w:rsidR="001F4071" w:rsidRPr="001E425D" w:rsidRDefault="001F4071" w:rsidP="001F4071">
            <w:pPr>
              <w:ind w:left="57" w:right="57"/>
              <w:rPr>
                <w:snapToGrid w:val="0"/>
                <w:sz w:val="22"/>
                <w:szCs w:val="22"/>
              </w:rPr>
            </w:pPr>
          </w:p>
        </w:tc>
      </w:tr>
      <w:tr w:rsidR="00836554" w:rsidRPr="001E425D" w14:paraId="447D983B" w14:textId="77777777" w:rsidTr="001F4071">
        <w:trPr>
          <w:cantSplit/>
          <w:trHeight w:val="244"/>
        </w:trPr>
        <w:tc>
          <w:tcPr>
            <w:tcW w:w="360" w:type="pct"/>
          </w:tcPr>
          <w:p w14:paraId="233E1C6D" w14:textId="77777777" w:rsidR="001F4071" w:rsidRPr="001E425D" w:rsidRDefault="006D0229" w:rsidP="001F4071">
            <w:pPr>
              <w:ind w:left="57" w:right="57"/>
              <w:jc w:val="center"/>
              <w:rPr>
                <w:snapToGrid w:val="0"/>
                <w:sz w:val="22"/>
                <w:szCs w:val="22"/>
              </w:rPr>
            </w:pPr>
            <w:r w:rsidRPr="001E425D">
              <w:rPr>
                <w:snapToGrid w:val="0"/>
                <w:sz w:val="22"/>
                <w:szCs w:val="22"/>
              </w:rPr>
              <w:t>6</w:t>
            </w:r>
          </w:p>
        </w:tc>
        <w:tc>
          <w:tcPr>
            <w:tcW w:w="3498" w:type="pct"/>
          </w:tcPr>
          <w:p w14:paraId="20D534C7" w14:textId="77777777" w:rsidR="001F4071" w:rsidRPr="001E425D" w:rsidRDefault="006D0229" w:rsidP="001F4071">
            <w:pPr>
              <w:spacing w:before="40" w:after="40"/>
              <w:ind w:left="57" w:right="57"/>
              <w:rPr>
                <w:snapToGrid w:val="0"/>
                <w:sz w:val="22"/>
                <w:szCs w:val="22"/>
              </w:rPr>
            </w:pPr>
            <w:r w:rsidRPr="001E425D">
              <w:rPr>
                <w:snapToGrid w:val="0"/>
                <w:sz w:val="22"/>
                <w:szCs w:val="22"/>
              </w:rPr>
              <w:t>Юридический адрес</w:t>
            </w:r>
          </w:p>
        </w:tc>
        <w:tc>
          <w:tcPr>
            <w:tcW w:w="1142" w:type="pct"/>
          </w:tcPr>
          <w:p w14:paraId="2E566C18" w14:textId="77777777" w:rsidR="001F4071" w:rsidRPr="001E425D" w:rsidRDefault="001F4071" w:rsidP="001F4071">
            <w:pPr>
              <w:ind w:left="57" w:right="57"/>
              <w:rPr>
                <w:snapToGrid w:val="0"/>
                <w:sz w:val="22"/>
                <w:szCs w:val="22"/>
              </w:rPr>
            </w:pPr>
          </w:p>
        </w:tc>
      </w:tr>
      <w:tr w:rsidR="00836554" w:rsidRPr="001E425D" w14:paraId="6650A67B" w14:textId="77777777" w:rsidTr="001F4071">
        <w:trPr>
          <w:cantSplit/>
          <w:trHeight w:val="276"/>
        </w:trPr>
        <w:tc>
          <w:tcPr>
            <w:tcW w:w="360" w:type="pct"/>
          </w:tcPr>
          <w:p w14:paraId="2145DC2A" w14:textId="77777777" w:rsidR="001F4071" w:rsidRPr="001E425D" w:rsidRDefault="006D0229" w:rsidP="001F4071">
            <w:pPr>
              <w:ind w:left="57" w:right="57"/>
              <w:jc w:val="center"/>
              <w:rPr>
                <w:snapToGrid w:val="0"/>
                <w:sz w:val="22"/>
                <w:szCs w:val="22"/>
              </w:rPr>
            </w:pPr>
            <w:r w:rsidRPr="001E425D">
              <w:rPr>
                <w:snapToGrid w:val="0"/>
                <w:sz w:val="22"/>
                <w:szCs w:val="22"/>
              </w:rPr>
              <w:t>7</w:t>
            </w:r>
          </w:p>
        </w:tc>
        <w:tc>
          <w:tcPr>
            <w:tcW w:w="3498" w:type="pct"/>
          </w:tcPr>
          <w:p w14:paraId="101BEABD" w14:textId="77777777" w:rsidR="001F4071" w:rsidRPr="001E425D" w:rsidRDefault="006D0229" w:rsidP="001F4071">
            <w:pPr>
              <w:spacing w:before="40" w:after="40"/>
              <w:ind w:left="57" w:right="57"/>
              <w:rPr>
                <w:snapToGrid w:val="0"/>
                <w:sz w:val="22"/>
                <w:szCs w:val="22"/>
              </w:rPr>
            </w:pPr>
            <w:r w:rsidRPr="001E425D">
              <w:rPr>
                <w:snapToGrid w:val="0"/>
                <w:sz w:val="22"/>
                <w:szCs w:val="22"/>
              </w:rPr>
              <w:t>Почтовый адрес</w:t>
            </w:r>
          </w:p>
        </w:tc>
        <w:tc>
          <w:tcPr>
            <w:tcW w:w="1142" w:type="pct"/>
          </w:tcPr>
          <w:p w14:paraId="1A08FFF9" w14:textId="77777777" w:rsidR="001F4071" w:rsidRPr="001E425D" w:rsidRDefault="001F4071" w:rsidP="001F4071">
            <w:pPr>
              <w:ind w:left="57" w:right="57"/>
              <w:rPr>
                <w:snapToGrid w:val="0"/>
                <w:sz w:val="22"/>
                <w:szCs w:val="22"/>
              </w:rPr>
            </w:pPr>
          </w:p>
        </w:tc>
      </w:tr>
      <w:tr w:rsidR="00836554" w:rsidRPr="001E425D" w14:paraId="30F1B49B" w14:textId="77777777" w:rsidTr="001F4071">
        <w:trPr>
          <w:cantSplit/>
          <w:trHeight w:val="266"/>
        </w:trPr>
        <w:tc>
          <w:tcPr>
            <w:tcW w:w="360" w:type="pct"/>
          </w:tcPr>
          <w:p w14:paraId="3F0FB146" w14:textId="77777777" w:rsidR="001F4071" w:rsidRPr="001E425D" w:rsidRDefault="006D0229" w:rsidP="001F4071">
            <w:pPr>
              <w:ind w:left="57" w:right="57"/>
              <w:jc w:val="center"/>
              <w:rPr>
                <w:snapToGrid w:val="0"/>
                <w:sz w:val="22"/>
                <w:szCs w:val="22"/>
              </w:rPr>
            </w:pPr>
            <w:r w:rsidRPr="001E425D">
              <w:rPr>
                <w:snapToGrid w:val="0"/>
                <w:sz w:val="22"/>
                <w:szCs w:val="22"/>
              </w:rPr>
              <w:t>8</w:t>
            </w:r>
          </w:p>
        </w:tc>
        <w:tc>
          <w:tcPr>
            <w:tcW w:w="3498" w:type="pct"/>
          </w:tcPr>
          <w:p w14:paraId="5810962E" w14:textId="77777777" w:rsidR="001F4071" w:rsidRPr="001E425D" w:rsidRDefault="006D0229" w:rsidP="001F4071">
            <w:pPr>
              <w:spacing w:before="40" w:after="40"/>
              <w:ind w:left="57" w:right="57"/>
              <w:rPr>
                <w:snapToGrid w:val="0"/>
                <w:sz w:val="22"/>
                <w:szCs w:val="22"/>
              </w:rPr>
            </w:pPr>
            <w:r w:rsidRPr="001E425D">
              <w:rPr>
                <w:snapToGrid w:val="0"/>
                <w:sz w:val="22"/>
                <w:szCs w:val="22"/>
              </w:rPr>
              <w:t>Филиалы: перечислить наименования и почтовые адреса</w:t>
            </w:r>
          </w:p>
        </w:tc>
        <w:tc>
          <w:tcPr>
            <w:tcW w:w="1142" w:type="pct"/>
          </w:tcPr>
          <w:p w14:paraId="0F5E550E" w14:textId="77777777" w:rsidR="001F4071" w:rsidRPr="001E425D" w:rsidRDefault="001F4071" w:rsidP="001F4071">
            <w:pPr>
              <w:ind w:left="57" w:right="57"/>
              <w:rPr>
                <w:snapToGrid w:val="0"/>
                <w:sz w:val="22"/>
                <w:szCs w:val="22"/>
              </w:rPr>
            </w:pPr>
          </w:p>
        </w:tc>
      </w:tr>
      <w:tr w:rsidR="00836554" w:rsidRPr="001E425D" w14:paraId="3B870619" w14:textId="77777777" w:rsidTr="001F4071">
        <w:trPr>
          <w:cantSplit/>
          <w:trHeight w:val="362"/>
        </w:trPr>
        <w:tc>
          <w:tcPr>
            <w:tcW w:w="360" w:type="pct"/>
          </w:tcPr>
          <w:p w14:paraId="43AA72D4" w14:textId="77777777" w:rsidR="001F4071" w:rsidRPr="001E425D" w:rsidRDefault="006D0229" w:rsidP="001F4071">
            <w:pPr>
              <w:ind w:left="57" w:right="57"/>
              <w:jc w:val="center"/>
              <w:rPr>
                <w:snapToGrid w:val="0"/>
                <w:sz w:val="22"/>
                <w:szCs w:val="22"/>
              </w:rPr>
            </w:pPr>
            <w:r w:rsidRPr="001E425D">
              <w:rPr>
                <w:snapToGrid w:val="0"/>
                <w:sz w:val="22"/>
                <w:szCs w:val="22"/>
              </w:rPr>
              <w:t>9</w:t>
            </w:r>
          </w:p>
        </w:tc>
        <w:tc>
          <w:tcPr>
            <w:tcW w:w="3498" w:type="pct"/>
          </w:tcPr>
          <w:p w14:paraId="7D0404A8" w14:textId="77777777" w:rsidR="001F4071" w:rsidRPr="001E425D" w:rsidRDefault="006D0229" w:rsidP="001F4071">
            <w:pPr>
              <w:spacing w:before="40" w:after="40"/>
              <w:ind w:left="57" w:right="57"/>
              <w:rPr>
                <w:snapToGrid w:val="0"/>
                <w:sz w:val="22"/>
                <w:szCs w:val="22"/>
              </w:rPr>
            </w:pPr>
            <w:r w:rsidRPr="001E425D">
              <w:rPr>
                <w:snapToGrid w:val="0"/>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142" w:type="pct"/>
          </w:tcPr>
          <w:p w14:paraId="1E33927A" w14:textId="77777777" w:rsidR="001F4071" w:rsidRPr="001E425D" w:rsidRDefault="001F4071" w:rsidP="001F4071">
            <w:pPr>
              <w:ind w:left="57" w:right="57"/>
              <w:rPr>
                <w:snapToGrid w:val="0"/>
                <w:sz w:val="22"/>
                <w:szCs w:val="22"/>
              </w:rPr>
            </w:pPr>
          </w:p>
        </w:tc>
      </w:tr>
      <w:tr w:rsidR="00836554" w:rsidRPr="001E425D" w14:paraId="66E87BB8" w14:textId="77777777" w:rsidTr="001F4071">
        <w:trPr>
          <w:cantSplit/>
          <w:trHeight w:val="362"/>
        </w:trPr>
        <w:tc>
          <w:tcPr>
            <w:tcW w:w="360" w:type="pct"/>
          </w:tcPr>
          <w:p w14:paraId="4601B444" w14:textId="77777777" w:rsidR="001F4071" w:rsidRPr="001E425D" w:rsidRDefault="006D0229" w:rsidP="001F4071">
            <w:pPr>
              <w:ind w:left="57" w:right="57"/>
              <w:jc w:val="center"/>
              <w:rPr>
                <w:snapToGrid w:val="0"/>
                <w:sz w:val="22"/>
                <w:szCs w:val="22"/>
              </w:rPr>
            </w:pPr>
            <w:r w:rsidRPr="001E425D">
              <w:rPr>
                <w:snapToGrid w:val="0"/>
                <w:sz w:val="22"/>
                <w:szCs w:val="22"/>
              </w:rPr>
              <w:t>10</w:t>
            </w:r>
          </w:p>
        </w:tc>
        <w:tc>
          <w:tcPr>
            <w:tcW w:w="3498" w:type="pct"/>
          </w:tcPr>
          <w:p w14:paraId="4A6D5D9C" w14:textId="77777777" w:rsidR="001F4071" w:rsidRPr="001E425D" w:rsidRDefault="006D0229" w:rsidP="001F4071">
            <w:pPr>
              <w:spacing w:before="40" w:after="40"/>
              <w:ind w:left="57" w:right="57"/>
              <w:rPr>
                <w:snapToGrid w:val="0"/>
                <w:sz w:val="22"/>
                <w:szCs w:val="22"/>
              </w:rPr>
            </w:pPr>
            <w:r w:rsidRPr="001E425D">
              <w:rPr>
                <w:snapToGrid w:val="0"/>
                <w:sz w:val="22"/>
                <w:szCs w:val="22"/>
              </w:rPr>
              <w:t>Телефоны Участника запроса предложений (с указанием кода города)</w:t>
            </w:r>
          </w:p>
        </w:tc>
        <w:tc>
          <w:tcPr>
            <w:tcW w:w="1142" w:type="pct"/>
          </w:tcPr>
          <w:p w14:paraId="60ACF965" w14:textId="77777777" w:rsidR="001F4071" w:rsidRPr="001E425D" w:rsidRDefault="001F4071" w:rsidP="001F4071">
            <w:pPr>
              <w:ind w:left="57" w:right="57"/>
              <w:rPr>
                <w:snapToGrid w:val="0"/>
                <w:sz w:val="22"/>
                <w:szCs w:val="22"/>
              </w:rPr>
            </w:pPr>
          </w:p>
        </w:tc>
      </w:tr>
      <w:tr w:rsidR="00836554" w:rsidRPr="001E425D" w14:paraId="643C00C8" w14:textId="77777777" w:rsidTr="001F4071">
        <w:trPr>
          <w:cantSplit/>
          <w:trHeight w:val="259"/>
        </w:trPr>
        <w:tc>
          <w:tcPr>
            <w:tcW w:w="360" w:type="pct"/>
          </w:tcPr>
          <w:p w14:paraId="7FDF2E7C" w14:textId="77777777" w:rsidR="001F4071" w:rsidRPr="001E425D" w:rsidRDefault="006D0229" w:rsidP="001F4071">
            <w:pPr>
              <w:ind w:left="57" w:right="57"/>
              <w:jc w:val="center"/>
              <w:rPr>
                <w:snapToGrid w:val="0"/>
                <w:sz w:val="22"/>
                <w:szCs w:val="22"/>
              </w:rPr>
            </w:pPr>
            <w:r w:rsidRPr="001E425D">
              <w:rPr>
                <w:snapToGrid w:val="0"/>
                <w:sz w:val="22"/>
                <w:szCs w:val="22"/>
              </w:rPr>
              <w:t>11</w:t>
            </w:r>
          </w:p>
        </w:tc>
        <w:tc>
          <w:tcPr>
            <w:tcW w:w="3498" w:type="pct"/>
          </w:tcPr>
          <w:p w14:paraId="300759C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Факс Участника запроса предложений (с указанием кода города)</w:t>
            </w:r>
          </w:p>
        </w:tc>
        <w:tc>
          <w:tcPr>
            <w:tcW w:w="1142" w:type="pct"/>
          </w:tcPr>
          <w:p w14:paraId="250C4EE9" w14:textId="77777777" w:rsidR="001F4071" w:rsidRPr="001E425D" w:rsidRDefault="001F4071" w:rsidP="001F4071">
            <w:pPr>
              <w:ind w:left="57" w:right="57"/>
              <w:rPr>
                <w:snapToGrid w:val="0"/>
                <w:sz w:val="22"/>
                <w:szCs w:val="22"/>
              </w:rPr>
            </w:pPr>
          </w:p>
        </w:tc>
      </w:tr>
      <w:tr w:rsidR="00836554" w:rsidRPr="001E425D" w14:paraId="7013021B" w14:textId="77777777" w:rsidTr="001F4071">
        <w:trPr>
          <w:cantSplit/>
          <w:trHeight w:val="278"/>
        </w:trPr>
        <w:tc>
          <w:tcPr>
            <w:tcW w:w="360" w:type="pct"/>
          </w:tcPr>
          <w:p w14:paraId="6CF6E513" w14:textId="77777777" w:rsidR="001F4071" w:rsidRPr="001E425D" w:rsidRDefault="006D0229" w:rsidP="001F4071">
            <w:pPr>
              <w:ind w:left="57" w:right="57"/>
              <w:jc w:val="center"/>
              <w:rPr>
                <w:snapToGrid w:val="0"/>
                <w:sz w:val="22"/>
                <w:szCs w:val="22"/>
              </w:rPr>
            </w:pPr>
            <w:r w:rsidRPr="001E425D">
              <w:rPr>
                <w:snapToGrid w:val="0"/>
                <w:sz w:val="22"/>
                <w:szCs w:val="22"/>
              </w:rPr>
              <w:t>12</w:t>
            </w:r>
          </w:p>
        </w:tc>
        <w:tc>
          <w:tcPr>
            <w:tcW w:w="3498" w:type="pct"/>
          </w:tcPr>
          <w:p w14:paraId="56BF03BC" w14:textId="77777777" w:rsidR="001F4071" w:rsidRPr="001E425D" w:rsidRDefault="006D0229" w:rsidP="001F4071">
            <w:pPr>
              <w:spacing w:before="40" w:after="40"/>
              <w:ind w:left="57" w:right="57"/>
              <w:rPr>
                <w:snapToGrid w:val="0"/>
                <w:sz w:val="22"/>
                <w:szCs w:val="22"/>
              </w:rPr>
            </w:pPr>
            <w:r w:rsidRPr="001E425D">
              <w:rPr>
                <w:snapToGrid w:val="0"/>
                <w:sz w:val="22"/>
                <w:szCs w:val="22"/>
              </w:rPr>
              <w:t>Адрес электронной почты Участника запроса предложений</w:t>
            </w:r>
          </w:p>
        </w:tc>
        <w:tc>
          <w:tcPr>
            <w:tcW w:w="1142" w:type="pct"/>
          </w:tcPr>
          <w:p w14:paraId="78FF2A9F" w14:textId="77777777" w:rsidR="001F4071" w:rsidRPr="001E425D" w:rsidRDefault="001F4071" w:rsidP="001F4071">
            <w:pPr>
              <w:ind w:left="57" w:right="57"/>
              <w:rPr>
                <w:snapToGrid w:val="0"/>
                <w:sz w:val="22"/>
                <w:szCs w:val="22"/>
              </w:rPr>
            </w:pPr>
          </w:p>
        </w:tc>
      </w:tr>
      <w:tr w:rsidR="00836554" w:rsidRPr="001E425D" w14:paraId="487FB803" w14:textId="77777777" w:rsidTr="001F4071">
        <w:trPr>
          <w:cantSplit/>
          <w:trHeight w:val="362"/>
        </w:trPr>
        <w:tc>
          <w:tcPr>
            <w:tcW w:w="360" w:type="pct"/>
          </w:tcPr>
          <w:p w14:paraId="2444B8D3" w14:textId="77777777" w:rsidR="001F4071" w:rsidRPr="001E425D" w:rsidRDefault="006D0229" w:rsidP="001F4071">
            <w:pPr>
              <w:ind w:left="57" w:right="57"/>
              <w:jc w:val="center"/>
              <w:rPr>
                <w:snapToGrid w:val="0"/>
                <w:sz w:val="22"/>
                <w:szCs w:val="22"/>
              </w:rPr>
            </w:pPr>
            <w:r w:rsidRPr="001E425D">
              <w:rPr>
                <w:snapToGrid w:val="0"/>
                <w:sz w:val="22"/>
                <w:szCs w:val="22"/>
              </w:rPr>
              <w:t>13</w:t>
            </w:r>
          </w:p>
        </w:tc>
        <w:tc>
          <w:tcPr>
            <w:tcW w:w="3498" w:type="pct"/>
          </w:tcPr>
          <w:p w14:paraId="7B734998" w14:textId="77777777" w:rsidR="001F4071" w:rsidRPr="001E425D" w:rsidRDefault="006D0229" w:rsidP="001F4071">
            <w:pPr>
              <w:spacing w:before="40" w:after="40"/>
              <w:ind w:left="57" w:right="57"/>
              <w:rPr>
                <w:snapToGrid w:val="0"/>
                <w:color w:val="000000"/>
                <w:sz w:val="22"/>
                <w:szCs w:val="22"/>
              </w:rPr>
            </w:pPr>
            <w:r w:rsidRPr="001E425D">
              <w:rPr>
                <w:snapToGrid w:val="0"/>
                <w:sz w:val="22"/>
                <w:szCs w:val="22"/>
              </w:rPr>
              <w:t>Отнесение Участника к субъектам малого и среднего предпринимательства</w:t>
            </w:r>
          </w:p>
        </w:tc>
        <w:tc>
          <w:tcPr>
            <w:tcW w:w="1142" w:type="pct"/>
          </w:tcPr>
          <w:p w14:paraId="10DB4F59" w14:textId="77777777" w:rsidR="001F4071" w:rsidRPr="001E425D" w:rsidRDefault="001F4071" w:rsidP="001F4071">
            <w:pPr>
              <w:ind w:left="57" w:right="57"/>
              <w:rPr>
                <w:snapToGrid w:val="0"/>
                <w:sz w:val="22"/>
                <w:szCs w:val="22"/>
              </w:rPr>
            </w:pPr>
          </w:p>
        </w:tc>
      </w:tr>
      <w:tr w:rsidR="00836554" w:rsidRPr="001E425D" w14:paraId="76BEE513" w14:textId="77777777" w:rsidTr="001F4071">
        <w:trPr>
          <w:cantSplit/>
          <w:trHeight w:val="362"/>
        </w:trPr>
        <w:tc>
          <w:tcPr>
            <w:tcW w:w="360" w:type="pct"/>
          </w:tcPr>
          <w:p w14:paraId="66C32B25" w14:textId="77777777" w:rsidR="001F4071" w:rsidRPr="001E425D" w:rsidRDefault="006D0229" w:rsidP="001F4071">
            <w:pPr>
              <w:ind w:left="57" w:right="57"/>
              <w:jc w:val="center"/>
              <w:rPr>
                <w:snapToGrid w:val="0"/>
                <w:sz w:val="22"/>
                <w:szCs w:val="22"/>
              </w:rPr>
            </w:pPr>
            <w:r w:rsidRPr="001E425D">
              <w:rPr>
                <w:snapToGrid w:val="0"/>
                <w:sz w:val="22"/>
                <w:szCs w:val="22"/>
              </w:rPr>
              <w:t>14</w:t>
            </w:r>
          </w:p>
        </w:tc>
        <w:tc>
          <w:tcPr>
            <w:tcW w:w="3498" w:type="pct"/>
          </w:tcPr>
          <w:p w14:paraId="685B2566" w14:textId="77777777" w:rsidR="001F4071" w:rsidRPr="001E425D" w:rsidRDefault="006D0229" w:rsidP="001F4071">
            <w:pPr>
              <w:spacing w:before="40" w:after="40"/>
              <w:ind w:left="57" w:right="57"/>
              <w:rPr>
                <w:snapToGrid w:val="0"/>
                <w:color w:val="000000"/>
                <w:sz w:val="22"/>
                <w:szCs w:val="22"/>
              </w:rPr>
            </w:pPr>
            <w:r w:rsidRPr="001E425D">
              <w:rPr>
                <w:snapToGrid w:val="0"/>
                <w:color w:val="000000"/>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142" w:type="pct"/>
          </w:tcPr>
          <w:p w14:paraId="0BB696AB" w14:textId="77777777" w:rsidR="001F4071" w:rsidRPr="001E425D" w:rsidRDefault="001F4071" w:rsidP="001F4071">
            <w:pPr>
              <w:ind w:left="57" w:right="57"/>
              <w:rPr>
                <w:snapToGrid w:val="0"/>
                <w:sz w:val="22"/>
                <w:szCs w:val="22"/>
              </w:rPr>
            </w:pPr>
          </w:p>
        </w:tc>
      </w:tr>
      <w:tr w:rsidR="00836554" w:rsidRPr="001E425D" w14:paraId="47F98B54" w14:textId="77777777" w:rsidTr="001F4071">
        <w:trPr>
          <w:cantSplit/>
          <w:trHeight w:val="362"/>
        </w:trPr>
        <w:tc>
          <w:tcPr>
            <w:tcW w:w="360" w:type="pct"/>
          </w:tcPr>
          <w:p w14:paraId="14670AA2" w14:textId="77777777" w:rsidR="001F4071" w:rsidRPr="001E425D" w:rsidRDefault="006D0229" w:rsidP="001F4071">
            <w:pPr>
              <w:ind w:left="57" w:right="57"/>
              <w:jc w:val="center"/>
              <w:rPr>
                <w:snapToGrid w:val="0"/>
                <w:sz w:val="22"/>
                <w:szCs w:val="22"/>
              </w:rPr>
            </w:pPr>
            <w:r w:rsidRPr="001E425D">
              <w:rPr>
                <w:snapToGrid w:val="0"/>
                <w:sz w:val="22"/>
                <w:szCs w:val="22"/>
              </w:rPr>
              <w:t>15</w:t>
            </w:r>
          </w:p>
        </w:tc>
        <w:tc>
          <w:tcPr>
            <w:tcW w:w="3498" w:type="pct"/>
          </w:tcPr>
          <w:p w14:paraId="500F9EB9" w14:textId="77777777" w:rsidR="001F4071" w:rsidRPr="001E425D" w:rsidRDefault="006D0229" w:rsidP="001F4071">
            <w:pPr>
              <w:spacing w:before="40" w:after="40"/>
              <w:ind w:left="57" w:right="57"/>
              <w:rPr>
                <w:snapToGrid w:val="0"/>
                <w:sz w:val="22"/>
                <w:szCs w:val="22"/>
              </w:rPr>
            </w:pPr>
            <w:r w:rsidRPr="001E425D">
              <w:rPr>
                <w:snapToGrid w:val="0"/>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142" w:type="pct"/>
          </w:tcPr>
          <w:p w14:paraId="0249100E" w14:textId="77777777" w:rsidR="001F4071" w:rsidRPr="001E425D" w:rsidRDefault="001F4071" w:rsidP="001F4071">
            <w:pPr>
              <w:ind w:left="57" w:right="57"/>
              <w:rPr>
                <w:snapToGrid w:val="0"/>
                <w:sz w:val="22"/>
                <w:szCs w:val="22"/>
              </w:rPr>
            </w:pPr>
          </w:p>
        </w:tc>
      </w:tr>
      <w:tr w:rsidR="00836554" w:rsidRPr="001E425D" w14:paraId="750A8DD2" w14:textId="77777777" w:rsidTr="001F4071">
        <w:trPr>
          <w:cantSplit/>
          <w:trHeight w:val="289"/>
        </w:trPr>
        <w:tc>
          <w:tcPr>
            <w:tcW w:w="360" w:type="pct"/>
          </w:tcPr>
          <w:p w14:paraId="4B62EFBB" w14:textId="77777777" w:rsidR="001F4071" w:rsidRPr="001E425D" w:rsidRDefault="006D0229" w:rsidP="001F4071">
            <w:pPr>
              <w:spacing w:line="360" w:lineRule="auto"/>
              <w:jc w:val="center"/>
              <w:rPr>
                <w:snapToGrid w:val="0"/>
                <w:sz w:val="22"/>
                <w:szCs w:val="22"/>
              </w:rPr>
            </w:pPr>
            <w:r w:rsidRPr="001E425D">
              <w:rPr>
                <w:snapToGrid w:val="0"/>
                <w:sz w:val="22"/>
                <w:szCs w:val="22"/>
              </w:rPr>
              <w:t>15</w:t>
            </w:r>
          </w:p>
        </w:tc>
        <w:tc>
          <w:tcPr>
            <w:tcW w:w="3498" w:type="pct"/>
          </w:tcPr>
          <w:p w14:paraId="2D93BE17" w14:textId="77777777" w:rsidR="001F4071" w:rsidRPr="001E425D" w:rsidRDefault="006D0229" w:rsidP="001F4071">
            <w:pPr>
              <w:rPr>
                <w:snapToGrid w:val="0"/>
                <w:sz w:val="22"/>
                <w:szCs w:val="22"/>
              </w:rPr>
            </w:pPr>
            <w:r w:rsidRPr="001E425D">
              <w:rPr>
                <w:snapToGrid w:val="0"/>
                <w:sz w:val="22"/>
                <w:szCs w:val="22"/>
              </w:rPr>
              <w:t>Виды выполняемых работ (оказываемых услуг):</w:t>
            </w:r>
          </w:p>
        </w:tc>
        <w:tc>
          <w:tcPr>
            <w:tcW w:w="1142" w:type="pct"/>
          </w:tcPr>
          <w:p w14:paraId="17F03413" w14:textId="77777777" w:rsidR="001F4071" w:rsidRPr="001E425D" w:rsidRDefault="001F4071" w:rsidP="001F4071">
            <w:pPr>
              <w:ind w:left="57" w:right="57"/>
              <w:rPr>
                <w:snapToGrid w:val="0"/>
                <w:sz w:val="22"/>
                <w:szCs w:val="22"/>
              </w:rPr>
            </w:pPr>
          </w:p>
        </w:tc>
      </w:tr>
      <w:tr w:rsidR="00836554" w:rsidRPr="001E425D" w14:paraId="50E21EF2" w14:textId="77777777" w:rsidTr="001F4071">
        <w:trPr>
          <w:cantSplit/>
          <w:trHeight w:val="257"/>
        </w:trPr>
        <w:tc>
          <w:tcPr>
            <w:tcW w:w="360" w:type="pct"/>
          </w:tcPr>
          <w:p w14:paraId="30EFB816" w14:textId="77777777" w:rsidR="001F4071" w:rsidRPr="001E425D" w:rsidRDefault="006D0229" w:rsidP="001F4071">
            <w:pPr>
              <w:spacing w:line="360" w:lineRule="auto"/>
              <w:jc w:val="center"/>
              <w:rPr>
                <w:snapToGrid w:val="0"/>
                <w:sz w:val="22"/>
                <w:szCs w:val="22"/>
              </w:rPr>
            </w:pPr>
            <w:r w:rsidRPr="001E425D">
              <w:rPr>
                <w:snapToGrid w:val="0"/>
                <w:sz w:val="22"/>
                <w:szCs w:val="22"/>
              </w:rPr>
              <w:t>16</w:t>
            </w:r>
          </w:p>
        </w:tc>
        <w:tc>
          <w:tcPr>
            <w:tcW w:w="3498" w:type="pct"/>
          </w:tcPr>
          <w:p w14:paraId="7775F523" w14:textId="77777777" w:rsidR="001F4071" w:rsidRPr="001E425D" w:rsidRDefault="006D0229" w:rsidP="001F4071">
            <w:pPr>
              <w:spacing w:before="40" w:after="40"/>
              <w:ind w:left="57" w:right="57"/>
              <w:rPr>
                <w:bCs/>
                <w:sz w:val="22"/>
                <w:szCs w:val="22"/>
              </w:rPr>
            </w:pPr>
            <w:r w:rsidRPr="001E425D">
              <w:rPr>
                <w:sz w:val="22"/>
                <w:szCs w:val="22"/>
              </w:rPr>
              <w:t>Наличие Лицензии на осуществление медицинской деятельности</w:t>
            </w:r>
            <w:r w:rsidRPr="001E425D">
              <w:rPr>
                <w:sz w:val="22"/>
                <w:szCs w:val="22"/>
              </w:rPr>
              <w:br/>
              <w:t>(№, кем выдан, перечень видов медицинских услуг согласно лицензии).</w:t>
            </w:r>
          </w:p>
        </w:tc>
        <w:tc>
          <w:tcPr>
            <w:tcW w:w="1142" w:type="pct"/>
          </w:tcPr>
          <w:p w14:paraId="034A350E" w14:textId="77777777" w:rsidR="001F4071" w:rsidRPr="001E425D" w:rsidRDefault="001F4071" w:rsidP="001F4071">
            <w:pPr>
              <w:ind w:left="57" w:right="57"/>
              <w:rPr>
                <w:snapToGrid w:val="0"/>
                <w:sz w:val="22"/>
                <w:szCs w:val="22"/>
              </w:rPr>
            </w:pPr>
          </w:p>
        </w:tc>
      </w:tr>
      <w:tr w:rsidR="00836554" w:rsidRPr="001E425D" w14:paraId="568A7B4D" w14:textId="77777777" w:rsidTr="001F4071">
        <w:trPr>
          <w:cantSplit/>
          <w:trHeight w:val="229"/>
        </w:trPr>
        <w:tc>
          <w:tcPr>
            <w:tcW w:w="360" w:type="pct"/>
          </w:tcPr>
          <w:p w14:paraId="0DCA00FD" w14:textId="77777777" w:rsidR="001F4071" w:rsidRPr="001E425D" w:rsidRDefault="006D0229" w:rsidP="001F4071">
            <w:pPr>
              <w:spacing w:line="360" w:lineRule="auto"/>
              <w:jc w:val="center"/>
              <w:rPr>
                <w:snapToGrid w:val="0"/>
                <w:sz w:val="22"/>
                <w:szCs w:val="22"/>
              </w:rPr>
            </w:pPr>
            <w:r w:rsidRPr="001E425D">
              <w:rPr>
                <w:snapToGrid w:val="0"/>
                <w:sz w:val="22"/>
                <w:szCs w:val="22"/>
              </w:rPr>
              <w:t>17</w:t>
            </w:r>
          </w:p>
        </w:tc>
        <w:tc>
          <w:tcPr>
            <w:tcW w:w="3498" w:type="pct"/>
          </w:tcPr>
          <w:p w14:paraId="19949093" w14:textId="77777777" w:rsidR="001F4071" w:rsidRPr="001E425D" w:rsidRDefault="006D0229" w:rsidP="001F4071">
            <w:pPr>
              <w:widowControl w:val="0"/>
              <w:spacing w:line="276" w:lineRule="auto"/>
              <w:ind w:left="57" w:right="57" w:hanging="58"/>
              <w:jc w:val="both"/>
              <w:rPr>
                <w:sz w:val="22"/>
                <w:szCs w:val="22"/>
                <w:lang w:eastAsia="en-US"/>
              </w:rPr>
            </w:pPr>
            <w:r w:rsidRPr="001E425D">
              <w:rPr>
                <w:sz w:val="22"/>
              </w:rPr>
              <w:t xml:space="preserve">Численность собственного персонала, </w:t>
            </w:r>
            <w:r w:rsidRPr="001E425D">
              <w:rPr>
                <w:sz w:val="22"/>
                <w:szCs w:val="22"/>
                <w:lang w:eastAsia="en-US"/>
              </w:rPr>
              <w:t>в том числе ИТР рабочие должности и использование привлеченного персонала (аутсорсинг).</w:t>
            </w:r>
          </w:p>
        </w:tc>
        <w:tc>
          <w:tcPr>
            <w:tcW w:w="1142" w:type="pct"/>
          </w:tcPr>
          <w:p w14:paraId="737B26C0" w14:textId="77777777" w:rsidR="001F4071" w:rsidRPr="001E425D" w:rsidRDefault="001F4071" w:rsidP="001F4071">
            <w:pPr>
              <w:ind w:left="57" w:right="57"/>
              <w:rPr>
                <w:snapToGrid w:val="0"/>
                <w:sz w:val="22"/>
                <w:szCs w:val="22"/>
              </w:rPr>
            </w:pPr>
          </w:p>
        </w:tc>
      </w:tr>
      <w:tr w:rsidR="00836554" w:rsidRPr="001E425D" w14:paraId="63621CE8" w14:textId="77777777" w:rsidTr="001F4071">
        <w:trPr>
          <w:cantSplit/>
          <w:trHeight w:val="388"/>
        </w:trPr>
        <w:tc>
          <w:tcPr>
            <w:tcW w:w="360" w:type="pct"/>
          </w:tcPr>
          <w:p w14:paraId="19A91403" w14:textId="77777777" w:rsidR="001F4071" w:rsidRPr="001E425D" w:rsidRDefault="006D0229" w:rsidP="001F4071">
            <w:pPr>
              <w:spacing w:line="360" w:lineRule="auto"/>
              <w:jc w:val="center"/>
              <w:rPr>
                <w:snapToGrid w:val="0"/>
                <w:sz w:val="22"/>
                <w:szCs w:val="22"/>
              </w:rPr>
            </w:pPr>
            <w:r w:rsidRPr="001E425D">
              <w:rPr>
                <w:snapToGrid w:val="0"/>
                <w:sz w:val="22"/>
                <w:szCs w:val="22"/>
              </w:rPr>
              <w:t>18</w:t>
            </w:r>
          </w:p>
        </w:tc>
        <w:tc>
          <w:tcPr>
            <w:tcW w:w="3498" w:type="pct"/>
          </w:tcPr>
          <w:p w14:paraId="0671852B" w14:textId="77777777" w:rsidR="001F4071" w:rsidRPr="001E425D" w:rsidRDefault="006D0229" w:rsidP="001F4071">
            <w:pPr>
              <w:ind w:left="57" w:right="57" w:hanging="58"/>
              <w:rPr>
                <w:sz w:val="22"/>
              </w:rPr>
            </w:pPr>
            <w:r w:rsidRPr="001E425D">
              <w:rPr>
                <w:sz w:val="22"/>
                <w:szCs w:val="22"/>
              </w:rPr>
              <w:t>В случае привлечения персонала сторонних организаций – приложить копии соответствующих договоров.</w:t>
            </w:r>
          </w:p>
        </w:tc>
        <w:tc>
          <w:tcPr>
            <w:tcW w:w="1142" w:type="pct"/>
          </w:tcPr>
          <w:p w14:paraId="4C0E8070" w14:textId="77777777" w:rsidR="001F4071" w:rsidRPr="001E425D" w:rsidRDefault="001F4071" w:rsidP="001F4071">
            <w:pPr>
              <w:spacing w:before="40"/>
              <w:ind w:left="57" w:right="57"/>
              <w:rPr>
                <w:snapToGrid w:val="0"/>
                <w:sz w:val="22"/>
                <w:szCs w:val="22"/>
              </w:rPr>
            </w:pPr>
          </w:p>
        </w:tc>
      </w:tr>
      <w:tr w:rsidR="00836554" w:rsidRPr="001E425D" w14:paraId="0A97B73E" w14:textId="77777777" w:rsidTr="001F4071">
        <w:trPr>
          <w:cantSplit/>
          <w:trHeight w:val="693"/>
        </w:trPr>
        <w:tc>
          <w:tcPr>
            <w:tcW w:w="360" w:type="pct"/>
          </w:tcPr>
          <w:p w14:paraId="45FBD06A" w14:textId="77777777" w:rsidR="001F4071" w:rsidRPr="001E425D" w:rsidRDefault="006D0229" w:rsidP="001F4071">
            <w:pPr>
              <w:spacing w:line="360" w:lineRule="auto"/>
              <w:jc w:val="center"/>
              <w:rPr>
                <w:snapToGrid w:val="0"/>
                <w:sz w:val="22"/>
                <w:szCs w:val="22"/>
              </w:rPr>
            </w:pPr>
            <w:r w:rsidRPr="001E425D">
              <w:rPr>
                <w:snapToGrid w:val="0"/>
                <w:sz w:val="22"/>
                <w:szCs w:val="22"/>
              </w:rPr>
              <w:t>19</w:t>
            </w:r>
          </w:p>
        </w:tc>
        <w:tc>
          <w:tcPr>
            <w:tcW w:w="3498" w:type="pct"/>
          </w:tcPr>
          <w:p w14:paraId="68774E11" w14:textId="77777777" w:rsidR="001F4071" w:rsidRPr="001E425D" w:rsidRDefault="006D0229" w:rsidP="001F4071">
            <w:pPr>
              <w:spacing w:before="40" w:after="40"/>
              <w:ind w:left="57" w:right="57" w:hanging="58"/>
              <w:rPr>
                <w:snapToGrid w:val="0"/>
              </w:rPr>
            </w:pPr>
            <w:r w:rsidRPr="001E425D">
              <w:rPr>
                <w:sz w:val="22"/>
              </w:rPr>
              <w:t>Участие в судебных разбирательствах в текущем году и за два предыдущих года в качестве истца или ответчика (указать номера дел)</w:t>
            </w:r>
          </w:p>
        </w:tc>
        <w:tc>
          <w:tcPr>
            <w:tcW w:w="1142" w:type="pct"/>
          </w:tcPr>
          <w:p w14:paraId="43FAE108" w14:textId="77777777" w:rsidR="001F4071" w:rsidRPr="001E425D" w:rsidRDefault="001F4071" w:rsidP="001F4071">
            <w:pPr>
              <w:spacing w:before="40"/>
              <w:ind w:left="57" w:right="57"/>
              <w:rPr>
                <w:snapToGrid w:val="0"/>
                <w:sz w:val="22"/>
                <w:szCs w:val="22"/>
              </w:rPr>
            </w:pPr>
          </w:p>
        </w:tc>
      </w:tr>
      <w:tr w:rsidR="00836554" w:rsidRPr="001E425D" w14:paraId="72A1D03A" w14:textId="77777777" w:rsidTr="001F4071">
        <w:trPr>
          <w:cantSplit/>
          <w:trHeight w:val="845"/>
        </w:trPr>
        <w:tc>
          <w:tcPr>
            <w:tcW w:w="360" w:type="pct"/>
          </w:tcPr>
          <w:p w14:paraId="795D7600" w14:textId="77777777" w:rsidR="001F4071" w:rsidRPr="001E425D" w:rsidRDefault="006D0229" w:rsidP="001F4071">
            <w:pPr>
              <w:spacing w:line="360" w:lineRule="auto"/>
              <w:jc w:val="center"/>
              <w:rPr>
                <w:snapToGrid w:val="0"/>
                <w:sz w:val="22"/>
                <w:szCs w:val="22"/>
              </w:rPr>
            </w:pPr>
            <w:r w:rsidRPr="001E425D">
              <w:rPr>
                <w:snapToGrid w:val="0"/>
                <w:sz w:val="22"/>
                <w:szCs w:val="22"/>
              </w:rPr>
              <w:t>20</w:t>
            </w:r>
          </w:p>
        </w:tc>
        <w:tc>
          <w:tcPr>
            <w:tcW w:w="3498" w:type="pct"/>
          </w:tcPr>
          <w:p w14:paraId="1184CBD9" w14:textId="77777777" w:rsidR="001F4071" w:rsidRPr="001E425D" w:rsidRDefault="006D0229" w:rsidP="001F4071">
            <w:pPr>
              <w:spacing w:before="40" w:after="40"/>
              <w:ind w:left="57" w:right="57" w:hanging="58"/>
              <w:rPr>
                <w:snapToGrid w:val="0"/>
                <w:sz w:val="22"/>
              </w:rPr>
            </w:pPr>
            <w:r w:rsidRPr="001E425D">
              <w:rPr>
                <w:sz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142" w:type="pct"/>
          </w:tcPr>
          <w:p w14:paraId="2E8D0266" w14:textId="77777777" w:rsidR="001F4071" w:rsidRPr="001E425D" w:rsidRDefault="001F4071" w:rsidP="001F4071">
            <w:pPr>
              <w:spacing w:before="40"/>
              <w:ind w:left="57" w:right="57"/>
              <w:rPr>
                <w:snapToGrid w:val="0"/>
                <w:sz w:val="22"/>
                <w:szCs w:val="22"/>
              </w:rPr>
            </w:pPr>
          </w:p>
        </w:tc>
      </w:tr>
      <w:tr w:rsidR="00836554" w:rsidRPr="001E425D" w14:paraId="6B92052F" w14:textId="77777777" w:rsidTr="001F4071">
        <w:trPr>
          <w:cantSplit/>
          <w:trHeight w:val="842"/>
        </w:trPr>
        <w:tc>
          <w:tcPr>
            <w:tcW w:w="360" w:type="pct"/>
          </w:tcPr>
          <w:p w14:paraId="44BE44B8" w14:textId="77777777" w:rsidR="001F4071" w:rsidRPr="001E425D" w:rsidRDefault="006D0229" w:rsidP="001F4071">
            <w:pPr>
              <w:spacing w:line="360" w:lineRule="auto"/>
              <w:jc w:val="center"/>
              <w:rPr>
                <w:snapToGrid w:val="0"/>
                <w:sz w:val="22"/>
                <w:szCs w:val="22"/>
              </w:rPr>
            </w:pPr>
            <w:r w:rsidRPr="001E425D">
              <w:rPr>
                <w:snapToGrid w:val="0"/>
                <w:sz w:val="22"/>
                <w:szCs w:val="22"/>
              </w:rPr>
              <w:lastRenderedPageBreak/>
              <w:t>21</w:t>
            </w:r>
          </w:p>
        </w:tc>
        <w:tc>
          <w:tcPr>
            <w:tcW w:w="3498" w:type="pct"/>
          </w:tcPr>
          <w:p w14:paraId="525F263A" w14:textId="77777777" w:rsidR="001F4071" w:rsidRPr="001E425D" w:rsidRDefault="006D0229" w:rsidP="001F4071">
            <w:pPr>
              <w:spacing w:before="40" w:after="40"/>
              <w:ind w:left="57" w:right="57" w:hanging="58"/>
              <w:rPr>
                <w:snapToGrid w:val="0"/>
                <w:sz w:val="22"/>
              </w:rPr>
            </w:pPr>
            <w:r w:rsidRPr="001E425D">
              <w:rPr>
                <w:sz w:val="22"/>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142" w:type="pct"/>
          </w:tcPr>
          <w:p w14:paraId="274A61AE" w14:textId="77777777" w:rsidR="001F4071" w:rsidRPr="001E425D" w:rsidRDefault="001F4071" w:rsidP="001F4071">
            <w:pPr>
              <w:spacing w:before="40"/>
              <w:ind w:left="57" w:right="57"/>
              <w:rPr>
                <w:snapToGrid w:val="0"/>
                <w:sz w:val="22"/>
                <w:szCs w:val="22"/>
              </w:rPr>
            </w:pPr>
          </w:p>
        </w:tc>
      </w:tr>
      <w:tr w:rsidR="00836554" w:rsidRPr="001E425D" w14:paraId="6122C88B" w14:textId="77777777" w:rsidTr="001F4071">
        <w:trPr>
          <w:cantSplit/>
          <w:trHeight w:val="841"/>
        </w:trPr>
        <w:tc>
          <w:tcPr>
            <w:tcW w:w="360" w:type="pct"/>
          </w:tcPr>
          <w:p w14:paraId="5BDDC605" w14:textId="77777777" w:rsidR="001F4071" w:rsidRPr="001E425D" w:rsidRDefault="006D0229" w:rsidP="001F4071">
            <w:pPr>
              <w:spacing w:line="360" w:lineRule="auto"/>
              <w:jc w:val="center"/>
              <w:rPr>
                <w:snapToGrid w:val="0"/>
                <w:sz w:val="22"/>
                <w:szCs w:val="22"/>
              </w:rPr>
            </w:pPr>
            <w:r w:rsidRPr="001E425D">
              <w:rPr>
                <w:snapToGrid w:val="0"/>
                <w:sz w:val="22"/>
                <w:szCs w:val="22"/>
              </w:rPr>
              <w:t>22</w:t>
            </w:r>
          </w:p>
        </w:tc>
        <w:tc>
          <w:tcPr>
            <w:tcW w:w="3498" w:type="pct"/>
          </w:tcPr>
          <w:p w14:paraId="6602A806" w14:textId="77777777" w:rsidR="001F4071" w:rsidRPr="001E425D" w:rsidRDefault="006D0229" w:rsidP="001F4071">
            <w:pPr>
              <w:spacing w:before="40" w:after="40"/>
              <w:ind w:right="57"/>
              <w:rPr>
                <w:snapToGrid w:val="0"/>
                <w:sz w:val="22"/>
              </w:rPr>
            </w:pPr>
            <w:r w:rsidRPr="001E425D">
              <w:rPr>
                <w:sz w:val="22"/>
              </w:rPr>
              <w:t>Наличие случаев изменения сроков выполнения работ (оказания услуг) по договору в текущем году и за два предыдущих года по виновным действиям Подрядчика.</w:t>
            </w:r>
          </w:p>
        </w:tc>
        <w:tc>
          <w:tcPr>
            <w:tcW w:w="1142" w:type="pct"/>
          </w:tcPr>
          <w:p w14:paraId="0EF4D1D6" w14:textId="77777777" w:rsidR="001F4071" w:rsidRPr="001E425D" w:rsidRDefault="001F4071" w:rsidP="001F4071">
            <w:pPr>
              <w:spacing w:before="40"/>
              <w:ind w:left="57" w:right="57"/>
              <w:rPr>
                <w:snapToGrid w:val="0"/>
                <w:sz w:val="22"/>
                <w:szCs w:val="22"/>
              </w:rPr>
            </w:pPr>
          </w:p>
        </w:tc>
      </w:tr>
      <w:tr w:rsidR="00836554" w:rsidRPr="001E425D" w14:paraId="3D970A61" w14:textId="77777777" w:rsidTr="001F4071">
        <w:trPr>
          <w:cantSplit/>
          <w:trHeight w:val="852"/>
        </w:trPr>
        <w:tc>
          <w:tcPr>
            <w:tcW w:w="360" w:type="pct"/>
          </w:tcPr>
          <w:p w14:paraId="0E74797B" w14:textId="77777777" w:rsidR="001F4071" w:rsidRPr="001E425D" w:rsidRDefault="006D0229" w:rsidP="001F4071">
            <w:pPr>
              <w:spacing w:line="360" w:lineRule="auto"/>
              <w:jc w:val="center"/>
              <w:rPr>
                <w:snapToGrid w:val="0"/>
                <w:sz w:val="22"/>
                <w:szCs w:val="22"/>
              </w:rPr>
            </w:pPr>
            <w:r w:rsidRPr="001E425D">
              <w:rPr>
                <w:snapToGrid w:val="0"/>
                <w:sz w:val="22"/>
                <w:szCs w:val="22"/>
              </w:rPr>
              <w:t>23</w:t>
            </w:r>
          </w:p>
        </w:tc>
        <w:tc>
          <w:tcPr>
            <w:tcW w:w="3498" w:type="pct"/>
          </w:tcPr>
          <w:p w14:paraId="25651643" w14:textId="77777777" w:rsidR="001F4071" w:rsidRPr="001E425D" w:rsidRDefault="006D0229" w:rsidP="001F4071">
            <w:pPr>
              <w:spacing w:before="40" w:after="40"/>
              <w:ind w:left="57" w:right="57" w:hanging="58"/>
              <w:rPr>
                <w:snapToGrid w:val="0"/>
                <w:sz w:val="22"/>
              </w:rPr>
            </w:pPr>
            <w:r w:rsidRPr="001E425D">
              <w:rPr>
                <w:sz w:val="22"/>
              </w:rPr>
              <w:t>Наличие письменных претензий и обращения в суды со стороны Заказчиков на ненадлежащее качество выполнения работ (оказания услуг) в текущем году и за два предыдущих года.</w:t>
            </w:r>
          </w:p>
        </w:tc>
        <w:tc>
          <w:tcPr>
            <w:tcW w:w="1142" w:type="pct"/>
          </w:tcPr>
          <w:p w14:paraId="3213D31F" w14:textId="77777777" w:rsidR="001F4071" w:rsidRPr="001E425D" w:rsidRDefault="001F4071" w:rsidP="001F4071">
            <w:pPr>
              <w:spacing w:before="40"/>
              <w:ind w:left="57" w:right="57"/>
              <w:rPr>
                <w:snapToGrid w:val="0"/>
                <w:sz w:val="22"/>
                <w:szCs w:val="22"/>
              </w:rPr>
            </w:pPr>
          </w:p>
        </w:tc>
      </w:tr>
      <w:tr w:rsidR="00836554" w:rsidRPr="001E425D" w14:paraId="64D79965" w14:textId="77777777" w:rsidTr="001F4071">
        <w:trPr>
          <w:cantSplit/>
          <w:trHeight w:val="397"/>
        </w:trPr>
        <w:tc>
          <w:tcPr>
            <w:tcW w:w="360" w:type="pct"/>
          </w:tcPr>
          <w:p w14:paraId="6675F4F7" w14:textId="77777777" w:rsidR="001F4071" w:rsidRPr="001E425D" w:rsidRDefault="006D0229" w:rsidP="001F4071">
            <w:pPr>
              <w:spacing w:line="360" w:lineRule="auto"/>
              <w:jc w:val="center"/>
              <w:rPr>
                <w:snapToGrid w:val="0"/>
                <w:sz w:val="22"/>
                <w:szCs w:val="22"/>
              </w:rPr>
            </w:pPr>
            <w:r w:rsidRPr="001E425D">
              <w:rPr>
                <w:snapToGrid w:val="0"/>
                <w:sz w:val="22"/>
                <w:szCs w:val="22"/>
              </w:rPr>
              <w:t>24</w:t>
            </w:r>
          </w:p>
        </w:tc>
        <w:tc>
          <w:tcPr>
            <w:tcW w:w="3498" w:type="pct"/>
          </w:tcPr>
          <w:p w14:paraId="56439DBE" w14:textId="77777777" w:rsidR="001F4071" w:rsidRPr="001E425D" w:rsidRDefault="006D0229" w:rsidP="001F4071">
            <w:pPr>
              <w:spacing w:before="40" w:after="40"/>
              <w:ind w:right="57" w:hanging="9"/>
              <w:rPr>
                <w:snapToGrid w:val="0"/>
                <w:sz w:val="22"/>
              </w:rPr>
            </w:pPr>
            <w:r w:rsidRPr="001E425D">
              <w:rPr>
                <w:snapToGrid w:val="0"/>
                <w:sz w:val="22"/>
              </w:rPr>
              <w:t>Наличие исполнительных производств в отношении Участника</w:t>
            </w:r>
          </w:p>
        </w:tc>
        <w:tc>
          <w:tcPr>
            <w:tcW w:w="1142" w:type="pct"/>
          </w:tcPr>
          <w:p w14:paraId="7B075F15" w14:textId="77777777" w:rsidR="001F4071" w:rsidRPr="001E425D" w:rsidRDefault="001F4071" w:rsidP="001F4071">
            <w:pPr>
              <w:spacing w:before="40"/>
              <w:ind w:left="57" w:right="57"/>
              <w:rPr>
                <w:snapToGrid w:val="0"/>
                <w:sz w:val="22"/>
                <w:szCs w:val="22"/>
              </w:rPr>
            </w:pPr>
          </w:p>
        </w:tc>
      </w:tr>
      <w:tr w:rsidR="00836554" w:rsidRPr="001E425D" w14:paraId="6451D9C8" w14:textId="77777777" w:rsidTr="001F4071">
        <w:trPr>
          <w:cantSplit/>
          <w:trHeight w:val="781"/>
        </w:trPr>
        <w:tc>
          <w:tcPr>
            <w:tcW w:w="360" w:type="pct"/>
          </w:tcPr>
          <w:p w14:paraId="3E249FC4"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25</w:t>
            </w:r>
          </w:p>
        </w:tc>
        <w:tc>
          <w:tcPr>
            <w:tcW w:w="3498" w:type="pct"/>
          </w:tcPr>
          <w:p w14:paraId="1E120782" w14:textId="77777777" w:rsidR="001F4071" w:rsidRPr="001E425D" w:rsidRDefault="006D0229" w:rsidP="001F4071">
            <w:pPr>
              <w:tabs>
                <w:tab w:val="left" w:pos="486"/>
              </w:tabs>
              <w:contextualSpacing/>
              <w:jc w:val="both"/>
              <w:rPr>
                <w:sz w:val="22"/>
                <w:szCs w:val="22"/>
              </w:rPr>
            </w:pPr>
            <w:r w:rsidRPr="001E425D">
              <w:rPr>
                <w:sz w:val="22"/>
                <w:szCs w:val="22"/>
              </w:rPr>
              <w:t>Количество  договоров, подтверждающих оказание услуг по проведению  периодических медицинских осмотров  (не менее двух исполненных договоров, с указанием предмета договора, состава и стоимости оказанных услуг, заключенных за два предыдущих года)</w:t>
            </w:r>
          </w:p>
        </w:tc>
        <w:tc>
          <w:tcPr>
            <w:tcW w:w="1142" w:type="pct"/>
          </w:tcPr>
          <w:p w14:paraId="34B6CFE2" w14:textId="77777777" w:rsidR="001F4071" w:rsidRPr="001E425D" w:rsidRDefault="001F4071" w:rsidP="001F4071">
            <w:pPr>
              <w:spacing w:before="40" w:after="40"/>
              <w:ind w:left="57" w:right="57"/>
              <w:rPr>
                <w:snapToGrid w:val="0"/>
                <w:sz w:val="22"/>
                <w:szCs w:val="22"/>
              </w:rPr>
            </w:pPr>
          </w:p>
        </w:tc>
      </w:tr>
      <w:tr w:rsidR="00836554" w:rsidRPr="001E425D" w14:paraId="7D7B6D06" w14:textId="77777777" w:rsidTr="001F4071">
        <w:trPr>
          <w:cantSplit/>
          <w:trHeight w:val="267"/>
        </w:trPr>
        <w:tc>
          <w:tcPr>
            <w:tcW w:w="360" w:type="pct"/>
          </w:tcPr>
          <w:p w14:paraId="331CAED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26</w:t>
            </w:r>
          </w:p>
        </w:tc>
        <w:tc>
          <w:tcPr>
            <w:tcW w:w="3498" w:type="pct"/>
          </w:tcPr>
          <w:p w14:paraId="6E6C3822" w14:textId="77777777" w:rsidR="001F4071" w:rsidRPr="001E425D" w:rsidRDefault="006D0229" w:rsidP="001F4071">
            <w:pPr>
              <w:pStyle w:val="ad"/>
              <w:ind w:left="0"/>
              <w:rPr>
                <w:sz w:val="22"/>
                <w:szCs w:val="22"/>
              </w:rPr>
            </w:pPr>
            <w:r w:rsidRPr="001E425D">
              <w:rPr>
                <w:sz w:val="22"/>
                <w:szCs w:val="22"/>
              </w:rPr>
              <w:t>Дата образования предприятия</w:t>
            </w:r>
          </w:p>
        </w:tc>
        <w:tc>
          <w:tcPr>
            <w:tcW w:w="1142" w:type="pct"/>
          </w:tcPr>
          <w:p w14:paraId="48B25BE0" w14:textId="77777777" w:rsidR="001F4071" w:rsidRPr="001E425D" w:rsidRDefault="001F4071" w:rsidP="001F4071">
            <w:pPr>
              <w:spacing w:before="40" w:after="40"/>
              <w:ind w:left="57" w:right="57"/>
              <w:rPr>
                <w:snapToGrid w:val="0"/>
                <w:sz w:val="22"/>
                <w:szCs w:val="22"/>
              </w:rPr>
            </w:pPr>
          </w:p>
        </w:tc>
      </w:tr>
      <w:tr w:rsidR="00836554" w:rsidRPr="001E425D" w14:paraId="18A81085"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312786B"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27</w:t>
            </w:r>
          </w:p>
        </w:tc>
        <w:tc>
          <w:tcPr>
            <w:tcW w:w="3498" w:type="pct"/>
            <w:tcBorders>
              <w:top w:val="single" w:sz="4" w:space="0" w:color="auto"/>
              <w:left w:val="single" w:sz="4" w:space="0" w:color="auto"/>
              <w:bottom w:val="single" w:sz="4" w:space="0" w:color="auto"/>
              <w:right w:val="single" w:sz="4" w:space="0" w:color="auto"/>
            </w:tcBorders>
          </w:tcPr>
          <w:p w14:paraId="76A25073" w14:textId="77777777" w:rsidR="001F4071" w:rsidRPr="001E425D" w:rsidRDefault="006D0229" w:rsidP="001F4071">
            <w:pPr>
              <w:pStyle w:val="ad"/>
              <w:ind w:left="0"/>
              <w:rPr>
                <w:sz w:val="22"/>
                <w:szCs w:val="22"/>
              </w:rPr>
            </w:pPr>
            <w:r w:rsidRPr="001E425D">
              <w:rPr>
                <w:sz w:val="22"/>
                <w:szCs w:val="22"/>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142" w:type="pct"/>
            <w:tcBorders>
              <w:top w:val="single" w:sz="4" w:space="0" w:color="auto"/>
              <w:left w:val="single" w:sz="4" w:space="0" w:color="auto"/>
              <w:bottom w:val="single" w:sz="4" w:space="0" w:color="auto"/>
              <w:right w:val="single" w:sz="4" w:space="0" w:color="auto"/>
            </w:tcBorders>
          </w:tcPr>
          <w:p w14:paraId="4BF532BB" w14:textId="77777777" w:rsidR="001F4071" w:rsidRPr="001E425D" w:rsidRDefault="001F4071" w:rsidP="001F4071">
            <w:pPr>
              <w:spacing w:before="40" w:after="40"/>
              <w:ind w:left="57" w:right="57"/>
              <w:rPr>
                <w:snapToGrid w:val="0"/>
                <w:sz w:val="22"/>
                <w:szCs w:val="22"/>
              </w:rPr>
            </w:pPr>
          </w:p>
        </w:tc>
      </w:tr>
      <w:tr w:rsidR="00836554" w:rsidRPr="001E425D" w14:paraId="5DBEC18F"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028E76F7" w14:textId="77777777" w:rsidR="001F4071" w:rsidRPr="001E425D" w:rsidRDefault="006D0229" w:rsidP="001F4071">
            <w:pPr>
              <w:spacing w:after="60" w:line="360" w:lineRule="auto"/>
              <w:jc w:val="center"/>
              <w:rPr>
                <w:snapToGrid w:val="0"/>
                <w:sz w:val="22"/>
                <w:szCs w:val="22"/>
              </w:rPr>
            </w:pPr>
            <w:r w:rsidRPr="001E425D">
              <w:rPr>
                <w:snapToGrid w:val="0"/>
                <w:sz w:val="22"/>
                <w:szCs w:val="22"/>
              </w:rPr>
              <w:t>28</w:t>
            </w:r>
          </w:p>
        </w:tc>
        <w:tc>
          <w:tcPr>
            <w:tcW w:w="3498" w:type="pct"/>
            <w:tcBorders>
              <w:top w:val="single" w:sz="4" w:space="0" w:color="auto"/>
              <w:left w:val="single" w:sz="4" w:space="0" w:color="auto"/>
              <w:bottom w:val="single" w:sz="4" w:space="0" w:color="auto"/>
              <w:right w:val="single" w:sz="4" w:space="0" w:color="auto"/>
            </w:tcBorders>
          </w:tcPr>
          <w:p w14:paraId="2E76A17F" w14:textId="77777777" w:rsidR="001F4071" w:rsidRPr="001E425D" w:rsidRDefault="006D0229" w:rsidP="001F4071">
            <w:pPr>
              <w:pStyle w:val="ad"/>
              <w:ind w:left="0"/>
              <w:rPr>
                <w:sz w:val="22"/>
                <w:szCs w:val="22"/>
              </w:rPr>
            </w:pPr>
            <w:r w:rsidRPr="001E425D">
              <w:rPr>
                <w:sz w:val="22"/>
                <w:szCs w:val="22"/>
              </w:rPr>
              <w:t xml:space="preserve">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w:t>
            </w:r>
            <w:proofErr w:type="spellStart"/>
            <w:r w:rsidRPr="001E425D">
              <w:rPr>
                <w:sz w:val="22"/>
                <w:szCs w:val="22"/>
              </w:rPr>
              <w:t>поуказанию</w:t>
            </w:r>
            <w:proofErr w:type="spellEnd"/>
            <w:r w:rsidRPr="001E425D">
              <w:rPr>
                <w:sz w:val="22"/>
                <w:szCs w:val="22"/>
              </w:rPr>
              <w:t xml:space="preserve"> которого или в интересах которого действует участник закупки. </w:t>
            </w:r>
            <w:r w:rsidRPr="001E425D">
              <w:rPr>
                <w:color w:val="FF0000"/>
                <w:sz w:val="22"/>
                <w:szCs w:val="22"/>
                <w:lang w:eastAsia="en-US"/>
              </w:rPr>
              <w:t>(данное поле обязательно к заполнению)</w:t>
            </w:r>
          </w:p>
        </w:tc>
        <w:tc>
          <w:tcPr>
            <w:tcW w:w="1142" w:type="pct"/>
            <w:tcBorders>
              <w:top w:val="single" w:sz="4" w:space="0" w:color="auto"/>
              <w:left w:val="single" w:sz="4" w:space="0" w:color="auto"/>
              <w:bottom w:val="single" w:sz="4" w:space="0" w:color="auto"/>
              <w:right w:val="single" w:sz="4" w:space="0" w:color="auto"/>
            </w:tcBorders>
          </w:tcPr>
          <w:p w14:paraId="181E4EB9" w14:textId="77777777" w:rsidR="001F4071" w:rsidRPr="001E425D" w:rsidRDefault="001F4071" w:rsidP="001F4071">
            <w:pPr>
              <w:spacing w:before="40" w:after="40"/>
              <w:ind w:left="57" w:right="57"/>
              <w:rPr>
                <w:snapToGrid w:val="0"/>
                <w:sz w:val="22"/>
                <w:szCs w:val="22"/>
              </w:rPr>
            </w:pPr>
          </w:p>
        </w:tc>
      </w:tr>
      <w:tr w:rsidR="00836554" w:rsidRPr="001E425D" w14:paraId="1B5EC9DA" w14:textId="77777777" w:rsidTr="001F4071">
        <w:trPr>
          <w:cantSplit/>
          <w:trHeight w:val="267"/>
        </w:trPr>
        <w:tc>
          <w:tcPr>
            <w:tcW w:w="360" w:type="pct"/>
            <w:tcBorders>
              <w:top w:val="single" w:sz="4" w:space="0" w:color="auto"/>
              <w:left w:val="single" w:sz="4" w:space="0" w:color="auto"/>
              <w:bottom w:val="single" w:sz="4" w:space="0" w:color="auto"/>
              <w:right w:val="single" w:sz="4" w:space="0" w:color="auto"/>
            </w:tcBorders>
          </w:tcPr>
          <w:p w14:paraId="7A14672F" w14:textId="77777777" w:rsidR="001F4071" w:rsidRPr="001E425D" w:rsidRDefault="006D0229" w:rsidP="001F4071">
            <w:pPr>
              <w:spacing w:after="60" w:line="360" w:lineRule="auto"/>
              <w:jc w:val="center"/>
              <w:rPr>
                <w:snapToGrid w:val="0"/>
                <w:sz w:val="22"/>
                <w:szCs w:val="22"/>
                <w:lang w:val="en-US"/>
              </w:rPr>
            </w:pPr>
            <w:r w:rsidRPr="001E425D">
              <w:rPr>
                <w:snapToGrid w:val="0"/>
                <w:sz w:val="22"/>
                <w:szCs w:val="22"/>
                <w:lang w:val="en-US"/>
              </w:rPr>
              <w:t>29</w:t>
            </w:r>
          </w:p>
        </w:tc>
        <w:tc>
          <w:tcPr>
            <w:tcW w:w="3498" w:type="pct"/>
            <w:tcBorders>
              <w:top w:val="single" w:sz="4" w:space="0" w:color="auto"/>
              <w:left w:val="single" w:sz="4" w:space="0" w:color="auto"/>
              <w:bottom w:val="single" w:sz="4" w:space="0" w:color="auto"/>
              <w:right w:val="single" w:sz="4" w:space="0" w:color="auto"/>
            </w:tcBorders>
          </w:tcPr>
          <w:p w14:paraId="7BC766EA" w14:textId="3316F41D" w:rsidR="001F4071" w:rsidRPr="001E425D" w:rsidRDefault="006D0229" w:rsidP="001F4071">
            <w:pPr>
              <w:pStyle w:val="ad"/>
              <w:ind w:left="0"/>
              <w:rPr>
                <w:sz w:val="22"/>
                <w:szCs w:val="22"/>
              </w:rPr>
            </w:pPr>
            <w:r w:rsidRPr="001E425D">
              <w:rPr>
                <w:sz w:val="22"/>
                <w:szCs w:val="22"/>
                <w:lang w:eastAsia="en-US"/>
              </w:rPr>
              <w:t xml:space="preserve">Отсутствие судебных решений связанных с </w:t>
            </w:r>
            <w:r w:rsidR="002267C0">
              <w:rPr>
                <w:sz w:val="22"/>
                <w:szCs w:val="22"/>
                <w:lang w:eastAsia="en-US"/>
              </w:rPr>
              <w:t>АО «ИЭСК</w:t>
            </w:r>
            <w:r w:rsidRPr="001E425D">
              <w:rPr>
                <w:sz w:val="22"/>
                <w:szCs w:val="22"/>
                <w:lang w:eastAsia="en-US"/>
              </w:rPr>
              <w:t>, и группой компаний ПАО «Иркутскэнерго»</w:t>
            </w:r>
          </w:p>
        </w:tc>
        <w:tc>
          <w:tcPr>
            <w:tcW w:w="1142" w:type="pct"/>
            <w:tcBorders>
              <w:top w:val="single" w:sz="4" w:space="0" w:color="auto"/>
              <w:left w:val="single" w:sz="4" w:space="0" w:color="auto"/>
              <w:bottom w:val="single" w:sz="4" w:space="0" w:color="auto"/>
              <w:right w:val="single" w:sz="4" w:space="0" w:color="auto"/>
            </w:tcBorders>
          </w:tcPr>
          <w:p w14:paraId="2BC40E21" w14:textId="77777777" w:rsidR="001F4071" w:rsidRPr="001E425D" w:rsidRDefault="001F4071" w:rsidP="001F4071">
            <w:pPr>
              <w:spacing w:before="40" w:after="40"/>
              <w:ind w:left="57" w:right="57"/>
              <w:rPr>
                <w:snapToGrid w:val="0"/>
                <w:sz w:val="22"/>
                <w:szCs w:val="22"/>
              </w:rPr>
            </w:pPr>
          </w:p>
        </w:tc>
      </w:tr>
    </w:tbl>
    <w:p w14:paraId="1E727D1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9350351"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71CD03DA"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6119C2B2"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344F1449" w14:textId="77777777" w:rsidR="001F4071" w:rsidRPr="001E425D" w:rsidRDefault="001F4071" w:rsidP="001F4071">
      <w:pPr>
        <w:ind w:right="3684" w:firstLine="567"/>
        <w:jc w:val="center"/>
        <w:rPr>
          <w:snapToGrid w:val="0"/>
          <w:sz w:val="24"/>
          <w:szCs w:val="24"/>
          <w:vertAlign w:val="superscript"/>
        </w:rPr>
      </w:pPr>
    </w:p>
    <w:p w14:paraId="58CA046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5917624B" w14:textId="77777777" w:rsidR="001F4071" w:rsidRPr="001E425D" w:rsidRDefault="006D0229" w:rsidP="001F4071">
      <w:pPr>
        <w:rPr>
          <w:b/>
          <w:sz w:val="22"/>
          <w:szCs w:val="22"/>
        </w:rPr>
      </w:pPr>
      <w:bookmarkStart w:id="2557" w:name="_Toc351617345"/>
      <w:bookmarkStart w:id="2558" w:name="_Toc351636040"/>
      <w:bookmarkStart w:id="2559" w:name="_Toc353538240"/>
      <w:r w:rsidRPr="001E425D">
        <w:rPr>
          <w:b/>
          <w:sz w:val="22"/>
          <w:szCs w:val="22"/>
        </w:rPr>
        <w:t>Инструкции по заполнению</w:t>
      </w:r>
      <w:bookmarkEnd w:id="2557"/>
      <w:bookmarkEnd w:id="2558"/>
      <w:bookmarkEnd w:id="2559"/>
      <w:r w:rsidRPr="001E425D">
        <w:rPr>
          <w:b/>
          <w:sz w:val="22"/>
          <w:szCs w:val="22"/>
        </w:rPr>
        <w:t>:</w:t>
      </w:r>
    </w:p>
    <w:p w14:paraId="7122BBA6" w14:textId="77777777" w:rsidR="001F4071" w:rsidRPr="001E425D" w:rsidRDefault="006D0229" w:rsidP="001D4AB8">
      <w:pPr>
        <w:pStyle w:val="ad"/>
        <w:numPr>
          <w:ilvl w:val="0"/>
          <w:numId w:val="18"/>
        </w:numPr>
        <w:tabs>
          <w:tab w:val="num" w:pos="0"/>
        </w:tabs>
        <w:ind w:left="0" w:firstLine="0"/>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анкета.</w:t>
      </w:r>
    </w:p>
    <w:p w14:paraId="5C85B86D" w14:textId="77777777" w:rsidR="001F4071" w:rsidRPr="001E425D" w:rsidRDefault="006D0229" w:rsidP="001D4AB8">
      <w:pPr>
        <w:pStyle w:val="ad"/>
        <w:numPr>
          <w:ilvl w:val="0"/>
          <w:numId w:val="18"/>
        </w:numPr>
        <w:tabs>
          <w:tab w:val="num" w:pos="0"/>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110127CF" w14:textId="77777777" w:rsidR="001F4071" w:rsidRPr="001E425D" w:rsidRDefault="006D0229" w:rsidP="001D4AB8">
      <w:pPr>
        <w:pStyle w:val="ad"/>
        <w:numPr>
          <w:ilvl w:val="0"/>
          <w:numId w:val="18"/>
        </w:numPr>
        <w:tabs>
          <w:tab w:val="num" w:pos="0"/>
        </w:tabs>
        <w:ind w:left="0" w:firstLine="0"/>
        <w:jc w:val="both"/>
        <w:rPr>
          <w:sz w:val="22"/>
          <w:szCs w:val="22"/>
        </w:rPr>
      </w:pPr>
      <w:r w:rsidRPr="001E425D">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14:paraId="7460ED7D" w14:textId="77777777" w:rsidR="001F4071" w:rsidRPr="001E425D" w:rsidRDefault="006D0229" w:rsidP="001D4AB8">
      <w:pPr>
        <w:pStyle w:val="ad"/>
        <w:numPr>
          <w:ilvl w:val="0"/>
          <w:numId w:val="18"/>
        </w:numPr>
        <w:tabs>
          <w:tab w:val="num" w:pos="0"/>
        </w:tabs>
        <w:ind w:left="0" w:firstLine="0"/>
        <w:jc w:val="both"/>
        <w:rPr>
          <w:sz w:val="22"/>
          <w:szCs w:val="22"/>
        </w:rPr>
      </w:pPr>
      <w:r w:rsidRPr="001E425D">
        <w:rPr>
          <w:sz w:val="22"/>
          <w:szCs w:val="22"/>
        </w:rPr>
        <w:t>В графе 9 «Банковские реквизиты…» указываются реквизиты, которые будут использованы при заключении Договора.</w:t>
      </w:r>
    </w:p>
    <w:p w14:paraId="4583C494" w14:textId="77777777" w:rsidR="001F4071" w:rsidRPr="001E425D" w:rsidRDefault="001F4071" w:rsidP="001F4071">
      <w:pPr>
        <w:pStyle w:val="ad"/>
        <w:ind w:left="0"/>
        <w:jc w:val="both"/>
        <w:rPr>
          <w:sz w:val="22"/>
          <w:szCs w:val="22"/>
        </w:rPr>
      </w:pPr>
    </w:p>
    <w:p w14:paraId="6B193875" w14:textId="77777777" w:rsidR="001F4071" w:rsidRPr="001E425D" w:rsidRDefault="001F4071" w:rsidP="001F4071">
      <w:pPr>
        <w:pStyle w:val="ad"/>
        <w:ind w:left="0"/>
        <w:jc w:val="both"/>
        <w:rPr>
          <w:sz w:val="22"/>
          <w:szCs w:val="22"/>
        </w:rPr>
      </w:pPr>
    </w:p>
    <w:p w14:paraId="4197C06A" w14:textId="77777777" w:rsidR="001F4071" w:rsidRPr="001E425D" w:rsidRDefault="001F4071" w:rsidP="001F4071">
      <w:pPr>
        <w:pStyle w:val="ad"/>
        <w:ind w:left="0"/>
        <w:jc w:val="both"/>
        <w:rPr>
          <w:sz w:val="22"/>
          <w:szCs w:val="22"/>
        </w:rPr>
      </w:pPr>
    </w:p>
    <w:p w14:paraId="7E78551C" w14:textId="77777777" w:rsidR="001F4071" w:rsidRPr="001E425D" w:rsidRDefault="001F4071" w:rsidP="001F4071">
      <w:pPr>
        <w:pStyle w:val="ad"/>
        <w:ind w:left="0"/>
        <w:jc w:val="both"/>
        <w:rPr>
          <w:sz w:val="22"/>
          <w:szCs w:val="22"/>
        </w:rPr>
      </w:pPr>
    </w:p>
    <w:p w14:paraId="6965FFE4" w14:textId="77777777" w:rsidR="001F4071" w:rsidRPr="001E425D" w:rsidRDefault="006D0229" w:rsidP="001F4071">
      <w:pPr>
        <w:pStyle w:val="21"/>
        <w:tabs>
          <w:tab w:val="clear" w:pos="1440"/>
        </w:tabs>
        <w:ind w:left="0" w:firstLine="0"/>
        <w:rPr>
          <w:b w:val="0"/>
          <w:sz w:val="22"/>
          <w:szCs w:val="22"/>
        </w:rPr>
      </w:pPr>
      <w:bookmarkStart w:id="2560" w:name="_Toc351617346"/>
      <w:bookmarkStart w:id="2561" w:name="_Toc351636041"/>
      <w:bookmarkStart w:id="2562" w:name="_Toc353538241"/>
      <w:bookmarkStart w:id="2563" w:name="_Toc99033259"/>
      <w:bookmarkStart w:id="2564" w:name="_Toc257989605"/>
      <w:bookmarkStart w:id="2565" w:name="_Toc335046520"/>
      <w:bookmarkStart w:id="2566" w:name="_Ref90381523"/>
      <w:bookmarkStart w:id="2567" w:name="_Toc90385124"/>
      <w:bookmarkEnd w:id="2550"/>
      <w:bookmarkEnd w:id="2551"/>
      <w:bookmarkEnd w:id="2552"/>
      <w:bookmarkEnd w:id="2553"/>
      <w:bookmarkEnd w:id="2554"/>
      <w:bookmarkEnd w:id="2555"/>
      <w:bookmarkEnd w:id="2556"/>
      <w:r w:rsidRPr="001E425D">
        <w:rPr>
          <w:sz w:val="22"/>
          <w:szCs w:val="22"/>
        </w:rPr>
        <w:t>5.3 Справка о перечне и годовых объемах выполнения аналогичных договоров (форма 3)</w:t>
      </w:r>
      <w:bookmarkEnd w:id="2560"/>
      <w:bookmarkEnd w:id="2561"/>
      <w:bookmarkEnd w:id="2562"/>
      <w:bookmarkEnd w:id="2563"/>
    </w:p>
    <w:p w14:paraId="0916BD40" w14:textId="77777777" w:rsidR="001F4071" w:rsidRPr="001E425D" w:rsidRDefault="001F4071" w:rsidP="001F4071"/>
    <w:bookmarkEnd w:id="2564"/>
    <w:bookmarkEnd w:id="2565"/>
    <w:p w14:paraId="4866F78C" w14:textId="77777777" w:rsidR="001F4071" w:rsidRPr="001E425D" w:rsidRDefault="006D0229" w:rsidP="001F4071">
      <w:pPr>
        <w:pBdr>
          <w:top w:val="single" w:sz="4" w:space="1" w:color="auto"/>
        </w:pBdr>
        <w:shd w:val="clear" w:color="auto" w:fill="E0E0E0"/>
        <w:spacing w:line="360" w:lineRule="auto"/>
        <w:ind w:right="21"/>
        <w:jc w:val="center"/>
        <w:rPr>
          <w:b/>
          <w:snapToGrid w:val="0"/>
          <w:color w:val="000000"/>
          <w:spacing w:val="36"/>
          <w:sz w:val="22"/>
          <w:szCs w:val="22"/>
        </w:rPr>
      </w:pPr>
      <w:r w:rsidRPr="001E425D">
        <w:rPr>
          <w:b/>
          <w:snapToGrid w:val="0"/>
          <w:color w:val="000000"/>
          <w:spacing w:val="36"/>
          <w:sz w:val="22"/>
          <w:szCs w:val="22"/>
        </w:rPr>
        <w:t>начало формы</w:t>
      </w:r>
    </w:p>
    <w:p w14:paraId="313391A6" w14:textId="77777777" w:rsidR="001F4071" w:rsidRPr="001E425D" w:rsidRDefault="006D0229" w:rsidP="001F4071">
      <w:pPr>
        <w:spacing w:line="360" w:lineRule="auto"/>
        <w:jc w:val="center"/>
        <w:rPr>
          <w:b/>
          <w:snapToGrid w:val="0"/>
          <w:sz w:val="22"/>
          <w:szCs w:val="22"/>
        </w:rPr>
      </w:pPr>
      <w:r w:rsidRPr="001E425D">
        <w:rPr>
          <w:b/>
          <w:snapToGrid w:val="0"/>
          <w:sz w:val="22"/>
          <w:szCs w:val="22"/>
        </w:rPr>
        <w:t>Справка о перечне и объемах выполнения аналогичных договоров</w:t>
      </w:r>
    </w:p>
    <w:p w14:paraId="22675457" w14:textId="77777777" w:rsidR="001F4071" w:rsidRPr="001E425D" w:rsidRDefault="006D0229" w:rsidP="001F4071">
      <w:pPr>
        <w:spacing w:line="360" w:lineRule="auto"/>
        <w:jc w:val="both"/>
        <w:rPr>
          <w:snapToGrid w:val="0"/>
          <w:color w:val="000000"/>
          <w:sz w:val="22"/>
          <w:szCs w:val="22"/>
        </w:rPr>
      </w:pPr>
      <w:r w:rsidRPr="001E425D">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836554" w:rsidRPr="001E425D" w14:paraId="54AE1153" w14:textId="77777777" w:rsidTr="001F4071">
        <w:trPr>
          <w:cantSplit/>
          <w:tblHeader/>
        </w:trPr>
        <w:tc>
          <w:tcPr>
            <w:tcW w:w="720" w:type="dxa"/>
            <w:gridSpan w:val="2"/>
          </w:tcPr>
          <w:p w14:paraId="711B4892" w14:textId="77777777" w:rsidR="001F4071" w:rsidRPr="001E425D" w:rsidRDefault="006D0229" w:rsidP="001F4071">
            <w:pPr>
              <w:keepNext/>
              <w:numPr>
                <w:ilvl w:val="0"/>
                <w:numId w:val="8"/>
              </w:numPr>
              <w:spacing w:before="40" w:after="40" w:line="360" w:lineRule="auto"/>
              <w:ind w:left="57" w:right="57" w:firstLine="0"/>
              <w:jc w:val="both"/>
              <w:rPr>
                <w:snapToGrid w:val="0"/>
                <w:sz w:val="24"/>
                <w:szCs w:val="24"/>
              </w:rPr>
            </w:pPr>
            <w:r w:rsidRPr="001E425D">
              <w:rPr>
                <w:snapToGrid w:val="0"/>
                <w:sz w:val="24"/>
                <w:szCs w:val="24"/>
              </w:rPr>
              <w:t>№</w:t>
            </w:r>
          </w:p>
          <w:p w14:paraId="3EBC075E" w14:textId="77777777" w:rsidR="001F4071" w:rsidRPr="001E425D" w:rsidRDefault="006D0229" w:rsidP="001F4071">
            <w:pPr>
              <w:keepNext/>
              <w:spacing w:before="40" w:after="40" w:line="360" w:lineRule="auto"/>
              <w:ind w:left="57" w:right="57"/>
              <w:jc w:val="both"/>
              <w:rPr>
                <w:snapToGrid w:val="0"/>
                <w:sz w:val="22"/>
                <w:szCs w:val="22"/>
              </w:rPr>
            </w:pPr>
            <w:r w:rsidRPr="001E425D">
              <w:rPr>
                <w:snapToGrid w:val="0"/>
                <w:sz w:val="22"/>
                <w:szCs w:val="22"/>
              </w:rPr>
              <w:t>№ п/п</w:t>
            </w:r>
          </w:p>
        </w:tc>
        <w:tc>
          <w:tcPr>
            <w:tcW w:w="2520" w:type="dxa"/>
            <w:gridSpan w:val="2"/>
          </w:tcPr>
          <w:p w14:paraId="4E73849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 xml:space="preserve">Сроки оказания услуг (год и месяц начала выполнения, год и месяц фактического или планируемого окончания выполнения, для незавершенных договоров - процент выполнения) </w:t>
            </w:r>
          </w:p>
        </w:tc>
        <w:tc>
          <w:tcPr>
            <w:tcW w:w="1980" w:type="dxa"/>
          </w:tcPr>
          <w:p w14:paraId="40B1FD07"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0744D887"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Описание договора (предмет, объем и состав работ, описание основных условий договора)</w:t>
            </w:r>
          </w:p>
        </w:tc>
        <w:tc>
          <w:tcPr>
            <w:tcW w:w="1420" w:type="dxa"/>
          </w:tcPr>
          <w:p w14:paraId="7733647E" w14:textId="77777777" w:rsidR="001F4071" w:rsidRPr="001E425D" w:rsidRDefault="006D0229" w:rsidP="001F4071">
            <w:pPr>
              <w:keepNext/>
              <w:spacing w:before="40" w:after="40"/>
              <w:ind w:left="57" w:right="57"/>
              <w:rPr>
                <w:snapToGrid w:val="0"/>
                <w:sz w:val="22"/>
                <w:szCs w:val="22"/>
              </w:rPr>
            </w:pPr>
            <w:r w:rsidRPr="001E425D">
              <w:rPr>
                <w:snapToGrid w:val="0"/>
                <w:sz w:val="22"/>
                <w:szCs w:val="22"/>
              </w:rPr>
              <w:t>Сумма договора, рублей</w:t>
            </w:r>
          </w:p>
        </w:tc>
        <w:tc>
          <w:tcPr>
            <w:tcW w:w="1985" w:type="dxa"/>
          </w:tcPr>
          <w:p w14:paraId="09A3317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lang w:eastAsia="en-US"/>
              </w:rPr>
              <w:t>Сведения о рекламациях по перечисленным договорам</w:t>
            </w:r>
          </w:p>
        </w:tc>
      </w:tr>
      <w:tr w:rsidR="00836554" w:rsidRPr="001E425D" w14:paraId="65FA3735" w14:textId="77777777" w:rsidTr="001F4071">
        <w:trPr>
          <w:cantSplit/>
        </w:trPr>
        <w:tc>
          <w:tcPr>
            <w:tcW w:w="10065" w:type="dxa"/>
            <w:gridSpan w:val="9"/>
          </w:tcPr>
          <w:p w14:paraId="34DB8E98" w14:textId="358AD5C5" w:rsidR="001F4071" w:rsidRPr="001E425D" w:rsidRDefault="006D0229" w:rsidP="00C55F43">
            <w:pPr>
              <w:spacing w:before="40" w:after="40"/>
              <w:ind w:left="57" w:right="57"/>
              <w:rPr>
                <w:b/>
                <w:snapToGrid w:val="0"/>
                <w:sz w:val="24"/>
                <w:szCs w:val="24"/>
              </w:rPr>
            </w:pPr>
            <w:r w:rsidRPr="001E425D">
              <w:rPr>
                <w:b/>
                <w:snapToGrid w:val="0"/>
                <w:sz w:val="22"/>
                <w:szCs w:val="22"/>
              </w:rPr>
              <w:t>ИТОГО за полный  20</w:t>
            </w:r>
            <w:r w:rsidR="006271A4">
              <w:rPr>
                <w:b/>
                <w:snapToGrid w:val="0"/>
                <w:sz w:val="22"/>
                <w:szCs w:val="22"/>
              </w:rPr>
              <w:t>21</w:t>
            </w:r>
            <w:r w:rsidRPr="001E425D">
              <w:rPr>
                <w:b/>
                <w:snapToGrid w:val="0"/>
                <w:sz w:val="22"/>
                <w:szCs w:val="22"/>
              </w:rPr>
              <w:t xml:space="preserve"> год</w:t>
            </w:r>
          </w:p>
        </w:tc>
      </w:tr>
      <w:tr w:rsidR="00836554" w:rsidRPr="001E425D" w14:paraId="615CF63E" w14:textId="77777777" w:rsidTr="001F4071">
        <w:trPr>
          <w:cantSplit/>
        </w:trPr>
        <w:tc>
          <w:tcPr>
            <w:tcW w:w="687" w:type="dxa"/>
          </w:tcPr>
          <w:p w14:paraId="4B24CBDD"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DADAE6E" w14:textId="77777777" w:rsidR="001F4071" w:rsidRPr="001E425D" w:rsidRDefault="001F4071" w:rsidP="001F4071">
            <w:pPr>
              <w:spacing w:before="40" w:after="40"/>
              <w:ind w:left="57" w:right="57"/>
              <w:rPr>
                <w:snapToGrid w:val="0"/>
                <w:sz w:val="22"/>
                <w:szCs w:val="22"/>
              </w:rPr>
            </w:pPr>
          </w:p>
        </w:tc>
        <w:tc>
          <w:tcPr>
            <w:tcW w:w="2007" w:type="dxa"/>
            <w:gridSpan w:val="3"/>
          </w:tcPr>
          <w:p w14:paraId="6B09A74C" w14:textId="77777777" w:rsidR="001F4071" w:rsidRPr="001E425D" w:rsidRDefault="001F4071" w:rsidP="001F4071">
            <w:pPr>
              <w:spacing w:before="40" w:after="40"/>
              <w:ind w:left="57" w:right="57"/>
              <w:rPr>
                <w:snapToGrid w:val="0"/>
                <w:sz w:val="22"/>
                <w:szCs w:val="22"/>
              </w:rPr>
            </w:pPr>
          </w:p>
        </w:tc>
        <w:tc>
          <w:tcPr>
            <w:tcW w:w="1426" w:type="dxa"/>
          </w:tcPr>
          <w:p w14:paraId="6C63F9AE" w14:textId="77777777" w:rsidR="001F4071" w:rsidRPr="001E425D" w:rsidRDefault="001F4071" w:rsidP="001F4071">
            <w:pPr>
              <w:spacing w:before="40" w:after="40"/>
              <w:ind w:left="57" w:right="57"/>
              <w:rPr>
                <w:snapToGrid w:val="0"/>
                <w:sz w:val="22"/>
                <w:szCs w:val="22"/>
              </w:rPr>
            </w:pPr>
          </w:p>
        </w:tc>
        <w:tc>
          <w:tcPr>
            <w:tcW w:w="1420" w:type="dxa"/>
          </w:tcPr>
          <w:p w14:paraId="526E77C7" w14:textId="77777777" w:rsidR="001F4071" w:rsidRPr="001E425D" w:rsidRDefault="001F4071" w:rsidP="001F4071">
            <w:pPr>
              <w:spacing w:before="40" w:after="40"/>
              <w:ind w:left="57" w:right="57"/>
              <w:rPr>
                <w:b/>
                <w:snapToGrid w:val="0"/>
                <w:sz w:val="24"/>
                <w:szCs w:val="24"/>
              </w:rPr>
            </w:pPr>
          </w:p>
        </w:tc>
        <w:tc>
          <w:tcPr>
            <w:tcW w:w="1985" w:type="dxa"/>
          </w:tcPr>
          <w:p w14:paraId="72F5F8F6" w14:textId="77777777" w:rsidR="001F4071" w:rsidRPr="001E425D" w:rsidRDefault="001F4071" w:rsidP="001F4071">
            <w:pPr>
              <w:spacing w:before="40" w:after="40"/>
              <w:ind w:left="57" w:right="57"/>
              <w:jc w:val="center"/>
              <w:rPr>
                <w:b/>
                <w:snapToGrid w:val="0"/>
                <w:sz w:val="24"/>
                <w:szCs w:val="24"/>
              </w:rPr>
            </w:pPr>
          </w:p>
        </w:tc>
      </w:tr>
      <w:tr w:rsidR="00836554" w:rsidRPr="001E425D" w14:paraId="54E8548F" w14:textId="77777777" w:rsidTr="001F4071">
        <w:trPr>
          <w:cantSplit/>
        </w:trPr>
        <w:tc>
          <w:tcPr>
            <w:tcW w:w="687" w:type="dxa"/>
          </w:tcPr>
          <w:p w14:paraId="465F928C" w14:textId="77777777" w:rsidR="001F4071" w:rsidRPr="001E425D" w:rsidRDefault="001F4071" w:rsidP="001F4071">
            <w:pPr>
              <w:numPr>
                <w:ilvl w:val="0"/>
                <w:numId w:val="12"/>
              </w:numPr>
              <w:spacing w:line="360" w:lineRule="auto"/>
              <w:jc w:val="both"/>
              <w:rPr>
                <w:snapToGrid w:val="0"/>
                <w:sz w:val="22"/>
                <w:szCs w:val="22"/>
              </w:rPr>
            </w:pPr>
          </w:p>
        </w:tc>
        <w:tc>
          <w:tcPr>
            <w:tcW w:w="2540" w:type="dxa"/>
            <w:gridSpan w:val="2"/>
          </w:tcPr>
          <w:p w14:paraId="5B85DF85" w14:textId="77777777" w:rsidR="001F4071" w:rsidRPr="001E425D" w:rsidRDefault="001F4071" w:rsidP="001F4071">
            <w:pPr>
              <w:spacing w:before="40" w:after="40"/>
              <w:ind w:left="57" w:right="57"/>
              <w:rPr>
                <w:snapToGrid w:val="0"/>
                <w:sz w:val="22"/>
                <w:szCs w:val="22"/>
              </w:rPr>
            </w:pPr>
          </w:p>
        </w:tc>
        <w:tc>
          <w:tcPr>
            <w:tcW w:w="2007" w:type="dxa"/>
            <w:gridSpan w:val="3"/>
          </w:tcPr>
          <w:p w14:paraId="39DCE947" w14:textId="77777777" w:rsidR="001F4071" w:rsidRPr="001E425D" w:rsidRDefault="001F4071" w:rsidP="001F4071">
            <w:pPr>
              <w:spacing w:before="40" w:after="40"/>
              <w:ind w:left="57" w:right="57"/>
              <w:rPr>
                <w:snapToGrid w:val="0"/>
                <w:sz w:val="22"/>
                <w:szCs w:val="22"/>
              </w:rPr>
            </w:pPr>
          </w:p>
        </w:tc>
        <w:tc>
          <w:tcPr>
            <w:tcW w:w="1426" w:type="dxa"/>
          </w:tcPr>
          <w:p w14:paraId="6AEE1B36" w14:textId="77777777" w:rsidR="001F4071" w:rsidRPr="001E425D" w:rsidRDefault="001F4071" w:rsidP="001F4071">
            <w:pPr>
              <w:spacing w:before="40" w:after="40"/>
              <w:ind w:left="57" w:right="57"/>
              <w:rPr>
                <w:snapToGrid w:val="0"/>
                <w:sz w:val="22"/>
                <w:szCs w:val="22"/>
              </w:rPr>
            </w:pPr>
          </w:p>
        </w:tc>
        <w:tc>
          <w:tcPr>
            <w:tcW w:w="1420" w:type="dxa"/>
          </w:tcPr>
          <w:p w14:paraId="4B96DF54" w14:textId="77777777" w:rsidR="001F4071" w:rsidRPr="001E425D" w:rsidRDefault="001F4071" w:rsidP="001F4071">
            <w:pPr>
              <w:spacing w:before="40" w:after="40"/>
              <w:ind w:left="57" w:right="57"/>
              <w:rPr>
                <w:b/>
                <w:snapToGrid w:val="0"/>
                <w:sz w:val="24"/>
                <w:szCs w:val="24"/>
              </w:rPr>
            </w:pPr>
          </w:p>
        </w:tc>
        <w:tc>
          <w:tcPr>
            <w:tcW w:w="1985" w:type="dxa"/>
          </w:tcPr>
          <w:p w14:paraId="760264F7" w14:textId="77777777" w:rsidR="001F4071" w:rsidRPr="001E425D" w:rsidRDefault="001F4071" w:rsidP="001F4071">
            <w:pPr>
              <w:spacing w:before="40" w:after="40"/>
              <w:ind w:left="57" w:right="57"/>
              <w:jc w:val="center"/>
              <w:rPr>
                <w:b/>
                <w:snapToGrid w:val="0"/>
                <w:sz w:val="24"/>
                <w:szCs w:val="24"/>
              </w:rPr>
            </w:pPr>
          </w:p>
        </w:tc>
      </w:tr>
      <w:tr w:rsidR="00836554" w:rsidRPr="001E425D" w14:paraId="79896612" w14:textId="77777777" w:rsidTr="001F4071">
        <w:trPr>
          <w:cantSplit/>
        </w:trPr>
        <w:tc>
          <w:tcPr>
            <w:tcW w:w="8080" w:type="dxa"/>
            <w:gridSpan w:val="8"/>
          </w:tcPr>
          <w:p w14:paraId="7000E377" w14:textId="57F28E65" w:rsidR="001F4071" w:rsidRPr="001E425D" w:rsidRDefault="006D0229" w:rsidP="00C55F43">
            <w:pPr>
              <w:spacing w:before="40" w:after="40"/>
              <w:ind w:left="57" w:right="57"/>
              <w:rPr>
                <w:b/>
                <w:snapToGrid w:val="0"/>
                <w:sz w:val="24"/>
                <w:szCs w:val="24"/>
              </w:rPr>
            </w:pPr>
            <w:r w:rsidRPr="001E425D">
              <w:rPr>
                <w:b/>
                <w:snapToGrid w:val="0"/>
                <w:sz w:val="22"/>
                <w:szCs w:val="22"/>
              </w:rPr>
              <w:t>ИТОГО за полный  20</w:t>
            </w:r>
            <w:r w:rsidR="009F3A57">
              <w:rPr>
                <w:b/>
                <w:snapToGrid w:val="0"/>
                <w:sz w:val="22"/>
                <w:szCs w:val="22"/>
              </w:rPr>
              <w:t>2</w:t>
            </w:r>
            <w:r w:rsidR="006271A4">
              <w:rPr>
                <w:b/>
                <w:snapToGrid w:val="0"/>
                <w:sz w:val="22"/>
                <w:szCs w:val="22"/>
              </w:rPr>
              <w:t>2</w:t>
            </w:r>
            <w:r w:rsidRPr="001E425D">
              <w:rPr>
                <w:b/>
                <w:snapToGrid w:val="0"/>
                <w:sz w:val="22"/>
                <w:szCs w:val="22"/>
              </w:rPr>
              <w:t xml:space="preserve"> год</w:t>
            </w:r>
          </w:p>
        </w:tc>
        <w:tc>
          <w:tcPr>
            <w:tcW w:w="1985" w:type="dxa"/>
          </w:tcPr>
          <w:p w14:paraId="6D232D2F"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r w:rsidR="00836554" w:rsidRPr="001E425D" w14:paraId="079A8973" w14:textId="77777777" w:rsidTr="001F4071">
        <w:trPr>
          <w:cantSplit/>
        </w:trPr>
        <w:tc>
          <w:tcPr>
            <w:tcW w:w="687" w:type="dxa"/>
          </w:tcPr>
          <w:p w14:paraId="271DC670" w14:textId="77777777" w:rsidR="001F4071" w:rsidRPr="001E425D" w:rsidRDefault="001F4071" w:rsidP="001D4AB8">
            <w:pPr>
              <w:numPr>
                <w:ilvl w:val="0"/>
                <w:numId w:val="23"/>
              </w:numPr>
              <w:spacing w:line="360" w:lineRule="auto"/>
              <w:jc w:val="both"/>
              <w:rPr>
                <w:snapToGrid w:val="0"/>
                <w:sz w:val="22"/>
                <w:szCs w:val="22"/>
              </w:rPr>
            </w:pPr>
          </w:p>
        </w:tc>
        <w:tc>
          <w:tcPr>
            <w:tcW w:w="2540" w:type="dxa"/>
            <w:gridSpan w:val="2"/>
          </w:tcPr>
          <w:p w14:paraId="3C5280F1" w14:textId="77777777" w:rsidR="001F4071" w:rsidRPr="001E425D" w:rsidRDefault="001F4071" w:rsidP="001F4071">
            <w:pPr>
              <w:spacing w:before="40" w:after="40"/>
              <w:ind w:left="57" w:right="57"/>
              <w:rPr>
                <w:snapToGrid w:val="0"/>
                <w:sz w:val="22"/>
                <w:szCs w:val="22"/>
              </w:rPr>
            </w:pPr>
          </w:p>
        </w:tc>
        <w:tc>
          <w:tcPr>
            <w:tcW w:w="2007" w:type="dxa"/>
            <w:gridSpan w:val="3"/>
          </w:tcPr>
          <w:p w14:paraId="4429779D" w14:textId="77777777" w:rsidR="001F4071" w:rsidRPr="001E425D" w:rsidRDefault="001F4071" w:rsidP="001F4071">
            <w:pPr>
              <w:spacing w:before="40" w:after="40"/>
              <w:ind w:left="57" w:right="57"/>
              <w:rPr>
                <w:snapToGrid w:val="0"/>
                <w:sz w:val="22"/>
                <w:szCs w:val="22"/>
              </w:rPr>
            </w:pPr>
          </w:p>
        </w:tc>
        <w:tc>
          <w:tcPr>
            <w:tcW w:w="1426" w:type="dxa"/>
          </w:tcPr>
          <w:p w14:paraId="05DEA89E" w14:textId="77777777" w:rsidR="001F4071" w:rsidRPr="001E425D" w:rsidRDefault="001F4071" w:rsidP="001F4071">
            <w:pPr>
              <w:spacing w:before="40" w:after="40"/>
              <w:ind w:left="57" w:right="57"/>
              <w:rPr>
                <w:snapToGrid w:val="0"/>
                <w:sz w:val="22"/>
                <w:szCs w:val="22"/>
              </w:rPr>
            </w:pPr>
          </w:p>
        </w:tc>
        <w:tc>
          <w:tcPr>
            <w:tcW w:w="1420" w:type="dxa"/>
          </w:tcPr>
          <w:p w14:paraId="49F75C10" w14:textId="77777777" w:rsidR="001F4071" w:rsidRPr="001E425D" w:rsidRDefault="001F4071" w:rsidP="001F4071">
            <w:pPr>
              <w:spacing w:before="40" w:after="40"/>
              <w:ind w:left="57" w:right="57"/>
              <w:rPr>
                <w:b/>
                <w:snapToGrid w:val="0"/>
                <w:sz w:val="24"/>
                <w:szCs w:val="24"/>
              </w:rPr>
            </w:pPr>
          </w:p>
        </w:tc>
        <w:tc>
          <w:tcPr>
            <w:tcW w:w="1985" w:type="dxa"/>
          </w:tcPr>
          <w:p w14:paraId="3193A12A" w14:textId="77777777" w:rsidR="001F4071" w:rsidRPr="001E425D" w:rsidRDefault="001F4071" w:rsidP="001F4071">
            <w:pPr>
              <w:spacing w:before="40" w:after="40"/>
              <w:ind w:left="57" w:right="57"/>
              <w:jc w:val="center"/>
              <w:rPr>
                <w:b/>
                <w:snapToGrid w:val="0"/>
                <w:sz w:val="24"/>
                <w:szCs w:val="24"/>
              </w:rPr>
            </w:pPr>
          </w:p>
        </w:tc>
      </w:tr>
      <w:tr w:rsidR="00836554" w:rsidRPr="001E425D" w14:paraId="47FFF4C1" w14:textId="77777777" w:rsidTr="001F4071">
        <w:trPr>
          <w:cantSplit/>
        </w:trPr>
        <w:tc>
          <w:tcPr>
            <w:tcW w:w="687" w:type="dxa"/>
          </w:tcPr>
          <w:p w14:paraId="4E97B54D" w14:textId="77777777" w:rsidR="001F4071" w:rsidRPr="001E425D" w:rsidRDefault="001F4071" w:rsidP="001D4AB8">
            <w:pPr>
              <w:numPr>
                <w:ilvl w:val="0"/>
                <w:numId w:val="23"/>
              </w:numPr>
              <w:spacing w:line="360" w:lineRule="auto"/>
              <w:jc w:val="both"/>
              <w:rPr>
                <w:snapToGrid w:val="0"/>
                <w:sz w:val="22"/>
                <w:szCs w:val="22"/>
              </w:rPr>
            </w:pPr>
          </w:p>
        </w:tc>
        <w:tc>
          <w:tcPr>
            <w:tcW w:w="2540" w:type="dxa"/>
            <w:gridSpan w:val="2"/>
          </w:tcPr>
          <w:p w14:paraId="2D13317A" w14:textId="77777777" w:rsidR="001F4071" w:rsidRPr="001E425D" w:rsidRDefault="001F4071" w:rsidP="001F4071">
            <w:pPr>
              <w:spacing w:before="40" w:after="40"/>
              <w:ind w:left="57" w:right="57"/>
              <w:rPr>
                <w:snapToGrid w:val="0"/>
                <w:sz w:val="22"/>
                <w:szCs w:val="22"/>
              </w:rPr>
            </w:pPr>
          </w:p>
        </w:tc>
        <w:tc>
          <w:tcPr>
            <w:tcW w:w="2007" w:type="dxa"/>
            <w:gridSpan w:val="3"/>
          </w:tcPr>
          <w:p w14:paraId="545DDB61" w14:textId="77777777" w:rsidR="001F4071" w:rsidRPr="001E425D" w:rsidRDefault="001F4071" w:rsidP="001F4071">
            <w:pPr>
              <w:spacing w:before="40" w:after="40"/>
              <w:ind w:left="57" w:right="57"/>
              <w:rPr>
                <w:snapToGrid w:val="0"/>
                <w:sz w:val="22"/>
                <w:szCs w:val="22"/>
              </w:rPr>
            </w:pPr>
          </w:p>
        </w:tc>
        <w:tc>
          <w:tcPr>
            <w:tcW w:w="1426" w:type="dxa"/>
          </w:tcPr>
          <w:p w14:paraId="2FB5EBB6" w14:textId="77777777" w:rsidR="001F4071" w:rsidRPr="001E425D" w:rsidRDefault="001F4071" w:rsidP="001F4071">
            <w:pPr>
              <w:spacing w:before="40" w:after="40"/>
              <w:ind w:left="57" w:right="57"/>
              <w:rPr>
                <w:snapToGrid w:val="0"/>
                <w:sz w:val="22"/>
                <w:szCs w:val="22"/>
              </w:rPr>
            </w:pPr>
          </w:p>
        </w:tc>
        <w:tc>
          <w:tcPr>
            <w:tcW w:w="1420" w:type="dxa"/>
          </w:tcPr>
          <w:p w14:paraId="712065ED" w14:textId="77777777" w:rsidR="001F4071" w:rsidRPr="001E425D" w:rsidRDefault="001F4071" w:rsidP="001F4071">
            <w:pPr>
              <w:spacing w:before="40" w:after="40"/>
              <w:ind w:left="57" w:right="57"/>
              <w:rPr>
                <w:b/>
                <w:snapToGrid w:val="0"/>
                <w:sz w:val="24"/>
                <w:szCs w:val="24"/>
              </w:rPr>
            </w:pPr>
          </w:p>
        </w:tc>
        <w:tc>
          <w:tcPr>
            <w:tcW w:w="1985" w:type="dxa"/>
          </w:tcPr>
          <w:p w14:paraId="02F339E0" w14:textId="77777777" w:rsidR="001F4071" w:rsidRPr="001E425D" w:rsidRDefault="001F4071" w:rsidP="001F4071">
            <w:pPr>
              <w:spacing w:before="40" w:after="40"/>
              <w:ind w:left="57" w:right="57"/>
              <w:jc w:val="center"/>
              <w:rPr>
                <w:b/>
                <w:snapToGrid w:val="0"/>
                <w:sz w:val="24"/>
                <w:szCs w:val="24"/>
              </w:rPr>
            </w:pPr>
          </w:p>
        </w:tc>
      </w:tr>
      <w:tr w:rsidR="00836554" w:rsidRPr="001E425D" w14:paraId="033A975F" w14:textId="77777777" w:rsidTr="001F4071">
        <w:trPr>
          <w:cantSplit/>
        </w:trPr>
        <w:tc>
          <w:tcPr>
            <w:tcW w:w="8080" w:type="dxa"/>
            <w:gridSpan w:val="8"/>
          </w:tcPr>
          <w:p w14:paraId="415D7AAA" w14:textId="2EE84C1E" w:rsidR="001F4071" w:rsidRPr="001E425D" w:rsidRDefault="006D0229" w:rsidP="00367092">
            <w:pPr>
              <w:spacing w:before="40" w:after="40"/>
              <w:ind w:left="57" w:right="57"/>
              <w:rPr>
                <w:b/>
                <w:snapToGrid w:val="0"/>
                <w:sz w:val="24"/>
                <w:szCs w:val="24"/>
              </w:rPr>
            </w:pPr>
            <w:r w:rsidRPr="001E425D">
              <w:rPr>
                <w:b/>
                <w:snapToGrid w:val="0"/>
                <w:sz w:val="22"/>
                <w:szCs w:val="22"/>
              </w:rPr>
              <w:t>ИТОГО за  202</w:t>
            </w:r>
            <w:r w:rsidR="006271A4">
              <w:rPr>
                <w:b/>
                <w:snapToGrid w:val="0"/>
                <w:sz w:val="22"/>
                <w:szCs w:val="22"/>
              </w:rPr>
              <w:t>3</w:t>
            </w:r>
            <w:r w:rsidR="00367092">
              <w:rPr>
                <w:b/>
                <w:snapToGrid w:val="0"/>
                <w:sz w:val="22"/>
                <w:szCs w:val="22"/>
              </w:rPr>
              <w:t xml:space="preserve">-2024 </w:t>
            </w:r>
            <w:proofErr w:type="spellStart"/>
            <w:r w:rsidR="00367092">
              <w:rPr>
                <w:b/>
                <w:snapToGrid w:val="0"/>
                <w:sz w:val="22"/>
                <w:szCs w:val="22"/>
              </w:rPr>
              <w:t>г.</w:t>
            </w:r>
            <w:r w:rsidRPr="001E425D">
              <w:rPr>
                <w:b/>
                <w:snapToGrid w:val="0"/>
                <w:sz w:val="22"/>
                <w:szCs w:val="22"/>
              </w:rPr>
              <w:t>г</w:t>
            </w:r>
            <w:proofErr w:type="spellEnd"/>
            <w:r w:rsidR="00367092">
              <w:rPr>
                <w:b/>
                <w:snapToGrid w:val="0"/>
                <w:sz w:val="22"/>
                <w:szCs w:val="22"/>
              </w:rPr>
              <w:t>.</w:t>
            </w:r>
          </w:p>
        </w:tc>
        <w:tc>
          <w:tcPr>
            <w:tcW w:w="1985" w:type="dxa"/>
          </w:tcPr>
          <w:p w14:paraId="3A37A17A" w14:textId="77777777" w:rsidR="001F4071" w:rsidRPr="001E425D" w:rsidRDefault="006D0229" w:rsidP="001F4071">
            <w:pPr>
              <w:spacing w:before="40" w:after="40"/>
              <w:ind w:left="57" w:right="57"/>
              <w:jc w:val="center"/>
              <w:rPr>
                <w:b/>
                <w:snapToGrid w:val="0"/>
                <w:sz w:val="24"/>
                <w:szCs w:val="24"/>
              </w:rPr>
            </w:pPr>
            <w:r w:rsidRPr="001E425D">
              <w:rPr>
                <w:b/>
                <w:snapToGrid w:val="0"/>
                <w:sz w:val="24"/>
                <w:szCs w:val="24"/>
              </w:rPr>
              <w:t>х</w:t>
            </w:r>
          </w:p>
        </w:tc>
      </w:tr>
    </w:tbl>
    <w:p w14:paraId="79CDC703" w14:textId="77777777" w:rsidR="001F4071" w:rsidRPr="001E425D" w:rsidRDefault="001F4071" w:rsidP="001F4071">
      <w:pPr>
        <w:ind w:firstLine="567"/>
        <w:jc w:val="both"/>
        <w:rPr>
          <w:i/>
          <w:snapToGrid w:val="0"/>
          <w:sz w:val="22"/>
          <w:szCs w:val="22"/>
        </w:rPr>
      </w:pPr>
    </w:p>
    <w:p w14:paraId="6658C470" w14:textId="77777777" w:rsidR="001F4071" w:rsidRPr="001E425D" w:rsidRDefault="006D0229" w:rsidP="001F4071">
      <w:pPr>
        <w:ind w:firstLine="567"/>
        <w:jc w:val="both"/>
        <w:rPr>
          <w:i/>
          <w:snapToGrid w:val="0"/>
          <w:sz w:val="22"/>
          <w:szCs w:val="22"/>
        </w:rPr>
      </w:pPr>
      <w:r w:rsidRPr="001E425D">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7674E150" w14:textId="77777777" w:rsidR="001F4071" w:rsidRPr="001E425D" w:rsidRDefault="006D0229" w:rsidP="001F4071">
      <w:pPr>
        <w:ind w:firstLine="567"/>
        <w:rPr>
          <w:snapToGrid w:val="0"/>
          <w:sz w:val="24"/>
          <w:szCs w:val="24"/>
        </w:rPr>
      </w:pPr>
      <w:r w:rsidRPr="001E425D">
        <w:rPr>
          <w:snapToGrid w:val="0"/>
          <w:sz w:val="24"/>
          <w:szCs w:val="24"/>
        </w:rPr>
        <w:t>____________________________________</w:t>
      </w:r>
    </w:p>
    <w:p w14:paraId="7CF4B817" w14:textId="77777777" w:rsidR="001F4071" w:rsidRPr="001E425D" w:rsidRDefault="006D0229" w:rsidP="001F4071">
      <w:pPr>
        <w:ind w:right="3684" w:firstLine="567"/>
        <w:rPr>
          <w:snapToGrid w:val="0"/>
          <w:sz w:val="24"/>
          <w:szCs w:val="24"/>
        </w:rPr>
      </w:pPr>
      <w:r w:rsidRPr="001E425D">
        <w:rPr>
          <w:snapToGrid w:val="0"/>
          <w:sz w:val="24"/>
          <w:szCs w:val="24"/>
          <w:vertAlign w:val="superscript"/>
        </w:rPr>
        <w:t>(подпись, М.П.)</w:t>
      </w:r>
    </w:p>
    <w:p w14:paraId="53473846" w14:textId="77777777" w:rsidR="001F4071" w:rsidRPr="001E425D" w:rsidRDefault="006D0229" w:rsidP="001F4071">
      <w:pPr>
        <w:ind w:right="3684" w:firstLine="567"/>
        <w:rPr>
          <w:snapToGrid w:val="0"/>
          <w:sz w:val="18"/>
          <w:szCs w:val="18"/>
        </w:rPr>
      </w:pPr>
      <w:r w:rsidRPr="001E425D">
        <w:rPr>
          <w:snapToGrid w:val="0"/>
          <w:sz w:val="18"/>
          <w:szCs w:val="18"/>
        </w:rPr>
        <w:t>___________________________________</w:t>
      </w:r>
    </w:p>
    <w:p w14:paraId="6E46C140" w14:textId="77777777" w:rsidR="001F4071" w:rsidRPr="001E425D" w:rsidRDefault="006D0229" w:rsidP="001F4071">
      <w:pPr>
        <w:ind w:right="3684" w:firstLine="567"/>
        <w:rPr>
          <w:b/>
          <w:snapToGrid w:val="0"/>
          <w:sz w:val="24"/>
          <w:szCs w:val="24"/>
        </w:rPr>
      </w:pPr>
      <w:r w:rsidRPr="001E425D">
        <w:rPr>
          <w:snapToGrid w:val="0"/>
          <w:sz w:val="24"/>
          <w:szCs w:val="24"/>
          <w:vertAlign w:val="superscript"/>
        </w:rPr>
        <w:t>(фамилия, имя, отчество подписавшего, должность)</w:t>
      </w:r>
    </w:p>
    <w:p w14:paraId="2B709CB4" w14:textId="77777777" w:rsidR="001F4071" w:rsidRPr="001E425D" w:rsidRDefault="006D0229" w:rsidP="001F4071">
      <w:pPr>
        <w:pBdr>
          <w:bottom w:val="single" w:sz="4" w:space="1" w:color="auto"/>
        </w:pBdr>
        <w:shd w:val="clear" w:color="auto" w:fill="E0E0E0"/>
        <w:spacing w:line="360" w:lineRule="auto"/>
        <w:ind w:right="21"/>
        <w:jc w:val="center"/>
        <w:rPr>
          <w:b/>
          <w:snapToGrid w:val="0"/>
          <w:color w:val="000000"/>
          <w:spacing w:val="36"/>
          <w:sz w:val="24"/>
          <w:szCs w:val="24"/>
        </w:rPr>
      </w:pPr>
      <w:r w:rsidRPr="001E425D">
        <w:rPr>
          <w:b/>
          <w:snapToGrid w:val="0"/>
          <w:color w:val="000000"/>
          <w:spacing w:val="36"/>
          <w:sz w:val="24"/>
          <w:szCs w:val="24"/>
        </w:rPr>
        <w:t>конец формы</w:t>
      </w:r>
    </w:p>
    <w:p w14:paraId="1A3860F6" w14:textId="77777777" w:rsidR="001F4071" w:rsidRPr="001E425D" w:rsidRDefault="001F4071" w:rsidP="001F4071">
      <w:pPr>
        <w:rPr>
          <w:b/>
          <w:sz w:val="22"/>
          <w:szCs w:val="22"/>
        </w:rPr>
      </w:pPr>
      <w:bookmarkStart w:id="2568" w:name="_Toc351617348"/>
      <w:bookmarkStart w:id="2569" w:name="_Toc351636043"/>
      <w:bookmarkStart w:id="2570" w:name="_Toc353538243"/>
    </w:p>
    <w:p w14:paraId="7FEC8059" w14:textId="77777777" w:rsidR="001F4071" w:rsidRPr="001E425D" w:rsidRDefault="006D0229" w:rsidP="001F4071">
      <w:pPr>
        <w:rPr>
          <w:b/>
          <w:sz w:val="22"/>
          <w:szCs w:val="22"/>
        </w:rPr>
      </w:pPr>
      <w:r w:rsidRPr="001E425D">
        <w:rPr>
          <w:b/>
          <w:sz w:val="22"/>
          <w:szCs w:val="22"/>
        </w:rPr>
        <w:t>Инструкции по заполнению</w:t>
      </w:r>
      <w:bookmarkEnd w:id="2568"/>
      <w:bookmarkEnd w:id="2569"/>
      <w:bookmarkEnd w:id="2570"/>
      <w:r w:rsidRPr="001E425D">
        <w:rPr>
          <w:b/>
          <w:sz w:val="22"/>
          <w:szCs w:val="22"/>
        </w:rPr>
        <w:t>:</w:t>
      </w:r>
    </w:p>
    <w:p w14:paraId="2F04E55F" w14:textId="77777777" w:rsidR="001F4071" w:rsidRPr="001E425D" w:rsidRDefault="006D0229" w:rsidP="001D4AB8">
      <w:pPr>
        <w:pStyle w:val="ad"/>
        <w:numPr>
          <w:ilvl w:val="3"/>
          <w:numId w:val="23"/>
        </w:numPr>
        <w:ind w:left="426"/>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9E03DE8" w14:textId="77777777" w:rsidR="001F4071" w:rsidRPr="001E425D" w:rsidRDefault="006D0229" w:rsidP="001D4AB8">
      <w:pPr>
        <w:pStyle w:val="ad"/>
        <w:numPr>
          <w:ilvl w:val="3"/>
          <w:numId w:val="23"/>
        </w:numPr>
        <w:ind w:left="426"/>
        <w:jc w:val="both"/>
        <w:rPr>
          <w:sz w:val="22"/>
          <w:szCs w:val="22"/>
        </w:rPr>
      </w:pPr>
      <w:r w:rsidRPr="001E425D">
        <w:rPr>
          <w:sz w:val="22"/>
          <w:szCs w:val="22"/>
        </w:rPr>
        <w:t>Участник указывает свое фирменное наименование (в т. ч. организационно-правовую форму) и свой адрес.</w:t>
      </w:r>
    </w:p>
    <w:p w14:paraId="5AB3E9A9" w14:textId="77777777" w:rsidR="001F4071" w:rsidRPr="001E425D" w:rsidRDefault="006D0229" w:rsidP="001D4AB8">
      <w:pPr>
        <w:pStyle w:val="ad"/>
        <w:numPr>
          <w:ilvl w:val="3"/>
          <w:numId w:val="23"/>
        </w:numPr>
        <w:ind w:left="426"/>
        <w:jc w:val="both"/>
        <w:rPr>
          <w:sz w:val="22"/>
          <w:szCs w:val="22"/>
        </w:rPr>
      </w:pPr>
      <w:r w:rsidRPr="001E425D">
        <w:rPr>
          <w:sz w:val="22"/>
          <w:szCs w:val="22"/>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п.4-6  настоящей Информационной карты по запросу предложений.</w:t>
      </w:r>
    </w:p>
    <w:p w14:paraId="4317E651" w14:textId="77777777" w:rsidR="001F4071" w:rsidRPr="001E425D" w:rsidRDefault="006D0229" w:rsidP="001D4AB8">
      <w:pPr>
        <w:pStyle w:val="ad"/>
        <w:numPr>
          <w:ilvl w:val="3"/>
          <w:numId w:val="23"/>
        </w:numPr>
        <w:ind w:left="426"/>
        <w:jc w:val="both"/>
        <w:rPr>
          <w:sz w:val="22"/>
          <w:szCs w:val="22"/>
        </w:rPr>
      </w:pPr>
      <w:r w:rsidRPr="001E425D">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06EB76D0" w14:textId="77777777" w:rsidR="001F4071" w:rsidRPr="001E425D" w:rsidRDefault="006D0229" w:rsidP="001D4AB8">
      <w:pPr>
        <w:pStyle w:val="ad"/>
        <w:numPr>
          <w:ilvl w:val="3"/>
          <w:numId w:val="23"/>
        </w:numPr>
        <w:ind w:left="426"/>
        <w:jc w:val="both"/>
        <w:rPr>
          <w:sz w:val="22"/>
          <w:szCs w:val="22"/>
        </w:rPr>
      </w:pPr>
      <w:r w:rsidRPr="001E425D">
        <w:rPr>
          <w:sz w:val="22"/>
          <w:szCs w:val="22"/>
        </w:rPr>
        <w:t>Участник может включать и незавершенные договоры, обязательно отмечая данный факт.</w:t>
      </w:r>
    </w:p>
    <w:p w14:paraId="1239C4AF" w14:textId="77777777" w:rsidR="001F4071" w:rsidRPr="001E425D" w:rsidRDefault="001F4071" w:rsidP="001F4071">
      <w:pPr>
        <w:jc w:val="both"/>
        <w:rPr>
          <w:sz w:val="22"/>
          <w:szCs w:val="22"/>
        </w:rPr>
      </w:pPr>
    </w:p>
    <w:p w14:paraId="4D3B2D1D" w14:textId="77777777" w:rsidR="001F4071" w:rsidRPr="001E425D" w:rsidRDefault="001F4071" w:rsidP="001F4071">
      <w:pPr>
        <w:jc w:val="both"/>
        <w:rPr>
          <w:sz w:val="22"/>
          <w:szCs w:val="22"/>
        </w:rPr>
      </w:pPr>
    </w:p>
    <w:p w14:paraId="723E8C92" w14:textId="77777777" w:rsidR="001F4071" w:rsidRPr="001E425D" w:rsidRDefault="001F4071" w:rsidP="001F4071">
      <w:pPr>
        <w:jc w:val="both"/>
        <w:rPr>
          <w:sz w:val="22"/>
          <w:szCs w:val="22"/>
        </w:rPr>
      </w:pPr>
    </w:p>
    <w:p w14:paraId="64A3B17A" w14:textId="77777777" w:rsidR="001F4071" w:rsidRPr="001E425D" w:rsidRDefault="001F4071" w:rsidP="001F4071">
      <w:pPr>
        <w:jc w:val="both"/>
        <w:rPr>
          <w:sz w:val="22"/>
          <w:szCs w:val="22"/>
        </w:rPr>
      </w:pPr>
    </w:p>
    <w:p w14:paraId="76DC79A5" w14:textId="77777777" w:rsidR="001F4071" w:rsidRPr="001E425D" w:rsidRDefault="001F4071" w:rsidP="001F4071">
      <w:pPr>
        <w:jc w:val="both"/>
        <w:rPr>
          <w:sz w:val="22"/>
          <w:szCs w:val="22"/>
        </w:rPr>
      </w:pPr>
    </w:p>
    <w:p w14:paraId="0333B777" w14:textId="77777777" w:rsidR="001F4071" w:rsidRPr="001E425D" w:rsidRDefault="001F4071" w:rsidP="001F4071">
      <w:pPr>
        <w:jc w:val="both"/>
        <w:rPr>
          <w:sz w:val="22"/>
          <w:szCs w:val="22"/>
        </w:rPr>
      </w:pPr>
    </w:p>
    <w:p w14:paraId="721201E8" w14:textId="77777777" w:rsidR="001F4071" w:rsidRPr="001E425D" w:rsidRDefault="001F4071" w:rsidP="001F4071">
      <w:pPr>
        <w:jc w:val="both"/>
        <w:rPr>
          <w:sz w:val="22"/>
          <w:szCs w:val="22"/>
        </w:rPr>
      </w:pPr>
    </w:p>
    <w:p w14:paraId="37E00B88" w14:textId="77777777" w:rsidR="001F4071" w:rsidRPr="001E425D" w:rsidRDefault="001F4071" w:rsidP="001F4071">
      <w:pPr>
        <w:jc w:val="both"/>
        <w:rPr>
          <w:sz w:val="22"/>
          <w:szCs w:val="22"/>
        </w:rPr>
      </w:pPr>
    </w:p>
    <w:p w14:paraId="292740B1" w14:textId="77777777" w:rsidR="001F4071" w:rsidRPr="001E425D" w:rsidRDefault="001F4071" w:rsidP="001F4071">
      <w:pPr>
        <w:jc w:val="both"/>
        <w:rPr>
          <w:sz w:val="22"/>
          <w:szCs w:val="22"/>
        </w:rPr>
      </w:pPr>
    </w:p>
    <w:p w14:paraId="61E9896F" w14:textId="77777777" w:rsidR="001F4071" w:rsidRPr="001E425D" w:rsidRDefault="006D0229" w:rsidP="001F4071">
      <w:pPr>
        <w:pStyle w:val="21"/>
        <w:tabs>
          <w:tab w:val="clear" w:pos="1440"/>
        </w:tabs>
        <w:ind w:left="0" w:firstLine="0"/>
        <w:rPr>
          <w:b w:val="0"/>
          <w:sz w:val="22"/>
          <w:szCs w:val="22"/>
        </w:rPr>
      </w:pPr>
      <w:bookmarkStart w:id="2571" w:name="_Toc351617349"/>
      <w:bookmarkStart w:id="2572" w:name="_Toc351636044"/>
      <w:bookmarkStart w:id="2573" w:name="_Toc353538244"/>
      <w:bookmarkStart w:id="2574" w:name="_Toc99033260"/>
      <w:r w:rsidRPr="001E425D">
        <w:rPr>
          <w:sz w:val="22"/>
          <w:szCs w:val="22"/>
        </w:rPr>
        <w:t>5.4 Справка о материально-технических ресурсах (форма 4)</w:t>
      </w:r>
      <w:bookmarkEnd w:id="2571"/>
      <w:bookmarkEnd w:id="2572"/>
      <w:bookmarkEnd w:id="2573"/>
      <w:bookmarkEnd w:id="2574"/>
    </w:p>
    <w:p w14:paraId="574A5DEF"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B028844"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материально-технических ресурсах</w:t>
      </w:r>
    </w:p>
    <w:p w14:paraId="0B328EDE"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836554" w:rsidRPr="001E425D" w14:paraId="5387B640" w14:textId="77777777" w:rsidTr="001F4071">
        <w:trPr>
          <w:cantSplit/>
          <w:trHeight w:val="530"/>
        </w:trPr>
        <w:tc>
          <w:tcPr>
            <w:tcW w:w="720" w:type="dxa"/>
          </w:tcPr>
          <w:p w14:paraId="2D9F9F49" w14:textId="77777777" w:rsidR="001F4071" w:rsidRPr="001E425D" w:rsidRDefault="006D0229" w:rsidP="001F4071">
            <w:pPr>
              <w:keepNext/>
              <w:spacing w:before="40" w:after="40" w:line="360" w:lineRule="auto"/>
              <w:ind w:right="57"/>
              <w:jc w:val="both"/>
              <w:rPr>
                <w:snapToGrid w:val="0"/>
                <w:sz w:val="24"/>
                <w:szCs w:val="24"/>
              </w:rPr>
            </w:pPr>
            <w:r w:rsidRPr="001E425D">
              <w:rPr>
                <w:snapToGrid w:val="0"/>
                <w:sz w:val="24"/>
                <w:szCs w:val="24"/>
              </w:rPr>
              <w:t>№</w:t>
            </w:r>
          </w:p>
          <w:p w14:paraId="5FAE75AE" w14:textId="77777777" w:rsidR="001F4071" w:rsidRPr="001E425D" w:rsidRDefault="006D0229" w:rsidP="001F4071">
            <w:pPr>
              <w:keepNext/>
              <w:spacing w:before="40" w:after="40" w:line="360" w:lineRule="auto"/>
              <w:ind w:left="57" w:right="57"/>
              <w:jc w:val="both"/>
              <w:rPr>
                <w:snapToGrid w:val="0"/>
                <w:sz w:val="24"/>
                <w:szCs w:val="24"/>
              </w:rPr>
            </w:pPr>
            <w:r w:rsidRPr="001E425D">
              <w:rPr>
                <w:snapToGrid w:val="0"/>
                <w:sz w:val="24"/>
                <w:szCs w:val="24"/>
              </w:rPr>
              <w:t>п/п</w:t>
            </w:r>
          </w:p>
        </w:tc>
        <w:tc>
          <w:tcPr>
            <w:tcW w:w="1690" w:type="dxa"/>
          </w:tcPr>
          <w:p w14:paraId="42E57CF6" w14:textId="77777777" w:rsidR="001F4071" w:rsidRPr="001E425D" w:rsidRDefault="006D0229" w:rsidP="001F4071">
            <w:pPr>
              <w:keepNext/>
              <w:spacing w:before="40" w:after="40"/>
              <w:ind w:right="57"/>
              <w:jc w:val="both"/>
              <w:rPr>
                <w:snapToGrid w:val="0"/>
                <w:sz w:val="22"/>
                <w:szCs w:val="22"/>
              </w:rPr>
            </w:pPr>
            <w:r w:rsidRPr="001E425D">
              <w:rPr>
                <w:snapToGrid w:val="0"/>
                <w:sz w:val="22"/>
                <w:szCs w:val="22"/>
              </w:rPr>
              <w:t>Наименование</w:t>
            </w:r>
          </w:p>
        </w:tc>
        <w:tc>
          <w:tcPr>
            <w:tcW w:w="1417" w:type="dxa"/>
          </w:tcPr>
          <w:p w14:paraId="78F7C0A8"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Местонахождение</w:t>
            </w:r>
          </w:p>
        </w:tc>
        <w:tc>
          <w:tcPr>
            <w:tcW w:w="1702" w:type="dxa"/>
          </w:tcPr>
          <w:p w14:paraId="53A6DE52"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43ABE234"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Предназначение (с точки зрения выполнения Договора)</w:t>
            </w:r>
          </w:p>
        </w:tc>
        <w:tc>
          <w:tcPr>
            <w:tcW w:w="1357" w:type="dxa"/>
          </w:tcPr>
          <w:p w14:paraId="3411CCBE" w14:textId="77777777" w:rsidR="001F4071" w:rsidRPr="001E425D" w:rsidRDefault="006D0229" w:rsidP="001F4071">
            <w:pPr>
              <w:keepNext/>
              <w:tabs>
                <w:tab w:val="left" w:pos="1390"/>
              </w:tabs>
              <w:spacing w:before="40" w:after="40"/>
              <w:ind w:left="57" w:right="-108"/>
              <w:jc w:val="both"/>
              <w:rPr>
                <w:snapToGrid w:val="0"/>
                <w:sz w:val="22"/>
                <w:szCs w:val="22"/>
              </w:rPr>
            </w:pPr>
            <w:r w:rsidRPr="001E425D">
              <w:rPr>
                <w:snapToGrid w:val="0"/>
                <w:sz w:val="22"/>
                <w:szCs w:val="22"/>
              </w:rPr>
              <w:t>Состояние</w:t>
            </w:r>
          </w:p>
        </w:tc>
        <w:tc>
          <w:tcPr>
            <w:tcW w:w="1559" w:type="dxa"/>
          </w:tcPr>
          <w:p w14:paraId="29E8656C" w14:textId="77777777" w:rsidR="001F4071" w:rsidRPr="001E425D" w:rsidRDefault="006D0229" w:rsidP="001F4071">
            <w:pPr>
              <w:keepNext/>
              <w:spacing w:before="40" w:after="40"/>
              <w:ind w:left="57" w:right="57"/>
              <w:jc w:val="both"/>
              <w:rPr>
                <w:snapToGrid w:val="0"/>
                <w:sz w:val="22"/>
                <w:szCs w:val="22"/>
              </w:rPr>
            </w:pPr>
            <w:r w:rsidRPr="001E425D">
              <w:rPr>
                <w:snapToGrid w:val="0"/>
                <w:sz w:val="22"/>
                <w:szCs w:val="22"/>
              </w:rPr>
              <w:t>Примечания</w:t>
            </w:r>
          </w:p>
        </w:tc>
      </w:tr>
      <w:tr w:rsidR="00836554" w:rsidRPr="001E425D" w14:paraId="1E800AB0" w14:textId="77777777" w:rsidTr="001F4071">
        <w:trPr>
          <w:cantSplit/>
        </w:trPr>
        <w:tc>
          <w:tcPr>
            <w:tcW w:w="720" w:type="dxa"/>
          </w:tcPr>
          <w:p w14:paraId="1867A32C" w14:textId="77777777" w:rsidR="001F4071" w:rsidRPr="001E425D" w:rsidRDefault="001F4071" w:rsidP="001F4071">
            <w:pPr>
              <w:numPr>
                <w:ilvl w:val="0"/>
                <w:numId w:val="4"/>
              </w:numPr>
              <w:jc w:val="both"/>
              <w:rPr>
                <w:snapToGrid w:val="0"/>
                <w:sz w:val="24"/>
                <w:szCs w:val="24"/>
              </w:rPr>
            </w:pPr>
          </w:p>
        </w:tc>
        <w:tc>
          <w:tcPr>
            <w:tcW w:w="1690" w:type="dxa"/>
          </w:tcPr>
          <w:p w14:paraId="5AEB945E" w14:textId="77777777" w:rsidR="001F4071" w:rsidRPr="001E425D" w:rsidRDefault="001F4071" w:rsidP="001F4071">
            <w:pPr>
              <w:spacing w:before="40" w:after="40"/>
              <w:ind w:left="57" w:right="57"/>
              <w:rPr>
                <w:snapToGrid w:val="0"/>
                <w:sz w:val="24"/>
                <w:szCs w:val="24"/>
              </w:rPr>
            </w:pPr>
          </w:p>
        </w:tc>
        <w:tc>
          <w:tcPr>
            <w:tcW w:w="1417" w:type="dxa"/>
          </w:tcPr>
          <w:p w14:paraId="1AA7BBA2" w14:textId="77777777" w:rsidR="001F4071" w:rsidRPr="001E425D" w:rsidRDefault="001F4071" w:rsidP="001F4071">
            <w:pPr>
              <w:spacing w:before="40" w:after="40"/>
              <w:ind w:left="57" w:right="57"/>
              <w:rPr>
                <w:snapToGrid w:val="0"/>
                <w:sz w:val="24"/>
                <w:szCs w:val="24"/>
              </w:rPr>
            </w:pPr>
          </w:p>
        </w:tc>
        <w:tc>
          <w:tcPr>
            <w:tcW w:w="1702" w:type="dxa"/>
          </w:tcPr>
          <w:p w14:paraId="2FD5F564" w14:textId="77777777" w:rsidR="001F4071" w:rsidRPr="001E425D" w:rsidRDefault="001F4071" w:rsidP="001F4071">
            <w:pPr>
              <w:spacing w:before="40" w:after="40"/>
              <w:ind w:left="57" w:right="57"/>
              <w:rPr>
                <w:snapToGrid w:val="0"/>
                <w:sz w:val="24"/>
                <w:szCs w:val="24"/>
              </w:rPr>
            </w:pPr>
          </w:p>
        </w:tc>
        <w:tc>
          <w:tcPr>
            <w:tcW w:w="1478" w:type="dxa"/>
          </w:tcPr>
          <w:p w14:paraId="3E33D85E" w14:textId="77777777" w:rsidR="001F4071" w:rsidRPr="001E425D" w:rsidRDefault="001F4071" w:rsidP="001F4071">
            <w:pPr>
              <w:spacing w:before="40" w:after="40"/>
              <w:ind w:left="57" w:right="57"/>
              <w:rPr>
                <w:snapToGrid w:val="0"/>
                <w:sz w:val="24"/>
                <w:szCs w:val="24"/>
              </w:rPr>
            </w:pPr>
          </w:p>
        </w:tc>
        <w:tc>
          <w:tcPr>
            <w:tcW w:w="1357" w:type="dxa"/>
          </w:tcPr>
          <w:p w14:paraId="66005C39" w14:textId="77777777" w:rsidR="001F4071" w:rsidRPr="001E425D" w:rsidRDefault="001F4071" w:rsidP="001F4071">
            <w:pPr>
              <w:spacing w:before="40" w:after="40"/>
              <w:ind w:left="57" w:right="57"/>
              <w:rPr>
                <w:snapToGrid w:val="0"/>
                <w:sz w:val="24"/>
                <w:szCs w:val="24"/>
              </w:rPr>
            </w:pPr>
          </w:p>
        </w:tc>
        <w:tc>
          <w:tcPr>
            <w:tcW w:w="1559" w:type="dxa"/>
          </w:tcPr>
          <w:p w14:paraId="36DEDAE3" w14:textId="77777777" w:rsidR="001F4071" w:rsidRPr="001E425D" w:rsidRDefault="001F4071" w:rsidP="001F4071">
            <w:pPr>
              <w:spacing w:before="40" w:after="40"/>
              <w:ind w:left="57" w:right="57"/>
              <w:rPr>
                <w:snapToGrid w:val="0"/>
                <w:sz w:val="24"/>
                <w:szCs w:val="24"/>
              </w:rPr>
            </w:pPr>
          </w:p>
        </w:tc>
      </w:tr>
      <w:tr w:rsidR="00836554" w:rsidRPr="001E425D" w14:paraId="243D82A5" w14:textId="77777777" w:rsidTr="001F4071">
        <w:trPr>
          <w:cantSplit/>
        </w:trPr>
        <w:tc>
          <w:tcPr>
            <w:tcW w:w="720" w:type="dxa"/>
          </w:tcPr>
          <w:p w14:paraId="3126BBB5" w14:textId="77777777" w:rsidR="001F4071" w:rsidRPr="001E425D" w:rsidRDefault="001F4071" w:rsidP="001F4071">
            <w:pPr>
              <w:numPr>
                <w:ilvl w:val="0"/>
                <w:numId w:val="4"/>
              </w:numPr>
              <w:jc w:val="both"/>
              <w:rPr>
                <w:snapToGrid w:val="0"/>
                <w:sz w:val="24"/>
                <w:szCs w:val="24"/>
              </w:rPr>
            </w:pPr>
          </w:p>
        </w:tc>
        <w:tc>
          <w:tcPr>
            <w:tcW w:w="1690" w:type="dxa"/>
          </w:tcPr>
          <w:p w14:paraId="35FBEA51" w14:textId="77777777" w:rsidR="001F4071" w:rsidRPr="001E425D" w:rsidRDefault="001F4071" w:rsidP="001F4071">
            <w:pPr>
              <w:spacing w:before="40" w:after="40"/>
              <w:ind w:left="57" w:right="57"/>
              <w:rPr>
                <w:snapToGrid w:val="0"/>
                <w:sz w:val="24"/>
                <w:szCs w:val="24"/>
              </w:rPr>
            </w:pPr>
          </w:p>
        </w:tc>
        <w:tc>
          <w:tcPr>
            <w:tcW w:w="1417" w:type="dxa"/>
          </w:tcPr>
          <w:p w14:paraId="1C58FDEB" w14:textId="77777777" w:rsidR="001F4071" w:rsidRPr="001E425D" w:rsidRDefault="001F4071" w:rsidP="001F4071">
            <w:pPr>
              <w:spacing w:before="40" w:after="40"/>
              <w:ind w:left="57" w:right="57"/>
              <w:rPr>
                <w:snapToGrid w:val="0"/>
                <w:sz w:val="24"/>
                <w:szCs w:val="24"/>
              </w:rPr>
            </w:pPr>
          </w:p>
        </w:tc>
        <w:tc>
          <w:tcPr>
            <w:tcW w:w="1702" w:type="dxa"/>
          </w:tcPr>
          <w:p w14:paraId="1D11E7B5" w14:textId="77777777" w:rsidR="001F4071" w:rsidRPr="001E425D" w:rsidRDefault="001F4071" w:rsidP="001F4071">
            <w:pPr>
              <w:spacing w:before="40" w:after="40"/>
              <w:ind w:left="57" w:right="57"/>
              <w:rPr>
                <w:snapToGrid w:val="0"/>
                <w:sz w:val="24"/>
                <w:szCs w:val="24"/>
              </w:rPr>
            </w:pPr>
          </w:p>
        </w:tc>
        <w:tc>
          <w:tcPr>
            <w:tcW w:w="1478" w:type="dxa"/>
          </w:tcPr>
          <w:p w14:paraId="52F2BB3B" w14:textId="77777777" w:rsidR="001F4071" w:rsidRPr="001E425D" w:rsidRDefault="001F4071" w:rsidP="001F4071">
            <w:pPr>
              <w:spacing w:before="40" w:after="40"/>
              <w:ind w:left="57" w:right="57"/>
              <w:rPr>
                <w:snapToGrid w:val="0"/>
                <w:sz w:val="24"/>
                <w:szCs w:val="24"/>
              </w:rPr>
            </w:pPr>
          </w:p>
        </w:tc>
        <w:tc>
          <w:tcPr>
            <w:tcW w:w="1357" w:type="dxa"/>
          </w:tcPr>
          <w:p w14:paraId="4505B447" w14:textId="77777777" w:rsidR="001F4071" w:rsidRPr="001E425D" w:rsidRDefault="001F4071" w:rsidP="001F4071">
            <w:pPr>
              <w:spacing w:before="40" w:after="40"/>
              <w:ind w:left="57" w:right="57"/>
              <w:rPr>
                <w:snapToGrid w:val="0"/>
                <w:sz w:val="24"/>
                <w:szCs w:val="24"/>
              </w:rPr>
            </w:pPr>
          </w:p>
        </w:tc>
        <w:tc>
          <w:tcPr>
            <w:tcW w:w="1559" w:type="dxa"/>
          </w:tcPr>
          <w:p w14:paraId="06E1EC93" w14:textId="77777777" w:rsidR="001F4071" w:rsidRPr="001E425D" w:rsidRDefault="001F4071" w:rsidP="001F4071">
            <w:pPr>
              <w:spacing w:before="40" w:after="40"/>
              <w:ind w:left="57" w:right="57"/>
              <w:rPr>
                <w:snapToGrid w:val="0"/>
                <w:sz w:val="24"/>
                <w:szCs w:val="24"/>
              </w:rPr>
            </w:pPr>
          </w:p>
        </w:tc>
      </w:tr>
      <w:tr w:rsidR="00836554" w:rsidRPr="001E425D" w14:paraId="19324E31" w14:textId="77777777" w:rsidTr="001F4071">
        <w:trPr>
          <w:cantSplit/>
        </w:trPr>
        <w:tc>
          <w:tcPr>
            <w:tcW w:w="720" w:type="dxa"/>
          </w:tcPr>
          <w:p w14:paraId="66C9B31B" w14:textId="77777777" w:rsidR="001F4071" w:rsidRPr="001E425D" w:rsidRDefault="001F4071" w:rsidP="001F4071">
            <w:pPr>
              <w:numPr>
                <w:ilvl w:val="0"/>
                <w:numId w:val="4"/>
              </w:numPr>
              <w:jc w:val="both"/>
              <w:rPr>
                <w:snapToGrid w:val="0"/>
                <w:sz w:val="24"/>
                <w:szCs w:val="24"/>
              </w:rPr>
            </w:pPr>
          </w:p>
        </w:tc>
        <w:tc>
          <w:tcPr>
            <w:tcW w:w="1690" w:type="dxa"/>
          </w:tcPr>
          <w:p w14:paraId="62E8F15E" w14:textId="77777777" w:rsidR="001F4071" w:rsidRPr="001E425D" w:rsidRDefault="001F4071" w:rsidP="001F4071">
            <w:pPr>
              <w:spacing w:before="40" w:after="40"/>
              <w:ind w:left="57" w:right="57"/>
              <w:rPr>
                <w:snapToGrid w:val="0"/>
                <w:sz w:val="24"/>
                <w:szCs w:val="24"/>
              </w:rPr>
            </w:pPr>
          </w:p>
        </w:tc>
        <w:tc>
          <w:tcPr>
            <w:tcW w:w="1417" w:type="dxa"/>
          </w:tcPr>
          <w:p w14:paraId="1D8085D5" w14:textId="77777777" w:rsidR="001F4071" w:rsidRPr="001E425D" w:rsidRDefault="001F4071" w:rsidP="001F4071">
            <w:pPr>
              <w:spacing w:before="40" w:after="40"/>
              <w:ind w:left="57" w:right="57"/>
              <w:rPr>
                <w:snapToGrid w:val="0"/>
                <w:sz w:val="24"/>
                <w:szCs w:val="24"/>
              </w:rPr>
            </w:pPr>
          </w:p>
        </w:tc>
        <w:tc>
          <w:tcPr>
            <w:tcW w:w="1702" w:type="dxa"/>
          </w:tcPr>
          <w:p w14:paraId="669AF852" w14:textId="77777777" w:rsidR="001F4071" w:rsidRPr="001E425D" w:rsidRDefault="001F4071" w:rsidP="001F4071">
            <w:pPr>
              <w:spacing w:before="40" w:after="40"/>
              <w:ind w:left="57" w:right="57"/>
              <w:rPr>
                <w:snapToGrid w:val="0"/>
                <w:sz w:val="24"/>
                <w:szCs w:val="24"/>
              </w:rPr>
            </w:pPr>
          </w:p>
        </w:tc>
        <w:tc>
          <w:tcPr>
            <w:tcW w:w="1478" w:type="dxa"/>
          </w:tcPr>
          <w:p w14:paraId="6235479D" w14:textId="77777777" w:rsidR="001F4071" w:rsidRPr="001E425D" w:rsidRDefault="001F4071" w:rsidP="001F4071">
            <w:pPr>
              <w:spacing w:before="40" w:after="40"/>
              <w:ind w:left="57" w:right="57"/>
              <w:rPr>
                <w:snapToGrid w:val="0"/>
                <w:sz w:val="24"/>
                <w:szCs w:val="24"/>
              </w:rPr>
            </w:pPr>
          </w:p>
        </w:tc>
        <w:tc>
          <w:tcPr>
            <w:tcW w:w="1357" w:type="dxa"/>
          </w:tcPr>
          <w:p w14:paraId="31094C78" w14:textId="77777777" w:rsidR="001F4071" w:rsidRPr="001E425D" w:rsidRDefault="001F4071" w:rsidP="001F4071">
            <w:pPr>
              <w:spacing w:before="40" w:after="40"/>
              <w:ind w:left="57" w:right="57"/>
              <w:rPr>
                <w:snapToGrid w:val="0"/>
                <w:sz w:val="24"/>
                <w:szCs w:val="24"/>
              </w:rPr>
            </w:pPr>
          </w:p>
        </w:tc>
        <w:tc>
          <w:tcPr>
            <w:tcW w:w="1559" w:type="dxa"/>
          </w:tcPr>
          <w:p w14:paraId="4CC769CA" w14:textId="77777777" w:rsidR="001F4071" w:rsidRPr="001E425D" w:rsidRDefault="001F4071" w:rsidP="001F4071">
            <w:pPr>
              <w:spacing w:before="40" w:after="40"/>
              <w:ind w:left="57" w:right="57"/>
              <w:rPr>
                <w:snapToGrid w:val="0"/>
                <w:sz w:val="24"/>
                <w:szCs w:val="24"/>
              </w:rPr>
            </w:pPr>
          </w:p>
        </w:tc>
      </w:tr>
      <w:tr w:rsidR="00836554" w:rsidRPr="001E425D" w14:paraId="774C2761" w14:textId="77777777" w:rsidTr="001F4071">
        <w:trPr>
          <w:cantSplit/>
        </w:trPr>
        <w:tc>
          <w:tcPr>
            <w:tcW w:w="720" w:type="dxa"/>
          </w:tcPr>
          <w:p w14:paraId="39EE5F2E" w14:textId="77777777" w:rsidR="001F4071" w:rsidRPr="001E425D" w:rsidRDefault="006D0229" w:rsidP="001F4071">
            <w:pPr>
              <w:spacing w:before="40" w:after="40"/>
              <w:ind w:left="57" w:right="57"/>
              <w:rPr>
                <w:snapToGrid w:val="0"/>
                <w:sz w:val="24"/>
                <w:szCs w:val="24"/>
              </w:rPr>
            </w:pPr>
            <w:r w:rsidRPr="001E425D">
              <w:rPr>
                <w:snapToGrid w:val="0"/>
                <w:sz w:val="24"/>
                <w:szCs w:val="24"/>
              </w:rPr>
              <w:t>…</w:t>
            </w:r>
          </w:p>
        </w:tc>
        <w:tc>
          <w:tcPr>
            <w:tcW w:w="1690" w:type="dxa"/>
          </w:tcPr>
          <w:p w14:paraId="08C63617" w14:textId="77777777" w:rsidR="001F4071" w:rsidRPr="001E425D" w:rsidRDefault="001F4071" w:rsidP="001F4071">
            <w:pPr>
              <w:spacing w:before="40" w:after="40"/>
              <w:ind w:left="57" w:right="57"/>
              <w:rPr>
                <w:snapToGrid w:val="0"/>
                <w:sz w:val="24"/>
                <w:szCs w:val="24"/>
              </w:rPr>
            </w:pPr>
          </w:p>
        </w:tc>
        <w:tc>
          <w:tcPr>
            <w:tcW w:w="1417" w:type="dxa"/>
          </w:tcPr>
          <w:p w14:paraId="3715C3AF" w14:textId="77777777" w:rsidR="001F4071" w:rsidRPr="001E425D" w:rsidRDefault="001F4071" w:rsidP="001F4071">
            <w:pPr>
              <w:spacing w:before="40" w:after="40"/>
              <w:ind w:left="57" w:right="57"/>
              <w:rPr>
                <w:snapToGrid w:val="0"/>
                <w:sz w:val="24"/>
                <w:szCs w:val="24"/>
              </w:rPr>
            </w:pPr>
          </w:p>
        </w:tc>
        <w:tc>
          <w:tcPr>
            <w:tcW w:w="1702" w:type="dxa"/>
          </w:tcPr>
          <w:p w14:paraId="5900D44F" w14:textId="77777777" w:rsidR="001F4071" w:rsidRPr="001E425D" w:rsidRDefault="001F4071" w:rsidP="001F4071">
            <w:pPr>
              <w:spacing w:before="40" w:after="40"/>
              <w:ind w:left="57" w:right="57"/>
              <w:rPr>
                <w:snapToGrid w:val="0"/>
                <w:sz w:val="24"/>
                <w:szCs w:val="24"/>
              </w:rPr>
            </w:pPr>
          </w:p>
        </w:tc>
        <w:tc>
          <w:tcPr>
            <w:tcW w:w="1478" w:type="dxa"/>
          </w:tcPr>
          <w:p w14:paraId="0FDDBC56" w14:textId="77777777" w:rsidR="001F4071" w:rsidRPr="001E425D" w:rsidRDefault="001F4071" w:rsidP="001F4071">
            <w:pPr>
              <w:spacing w:before="40" w:after="40"/>
              <w:ind w:left="57" w:right="57"/>
              <w:rPr>
                <w:snapToGrid w:val="0"/>
                <w:sz w:val="24"/>
                <w:szCs w:val="24"/>
              </w:rPr>
            </w:pPr>
          </w:p>
        </w:tc>
        <w:tc>
          <w:tcPr>
            <w:tcW w:w="1357" w:type="dxa"/>
          </w:tcPr>
          <w:p w14:paraId="488ED65B" w14:textId="77777777" w:rsidR="001F4071" w:rsidRPr="001E425D" w:rsidRDefault="001F4071" w:rsidP="001F4071">
            <w:pPr>
              <w:spacing w:before="40" w:after="40"/>
              <w:ind w:left="57" w:right="57"/>
              <w:rPr>
                <w:snapToGrid w:val="0"/>
                <w:sz w:val="24"/>
                <w:szCs w:val="24"/>
              </w:rPr>
            </w:pPr>
          </w:p>
        </w:tc>
        <w:tc>
          <w:tcPr>
            <w:tcW w:w="1559" w:type="dxa"/>
          </w:tcPr>
          <w:p w14:paraId="2AC233DB" w14:textId="77777777" w:rsidR="001F4071" w:rsidRPr="001E425D" w:rsidRDefault="001F4071" w:rsidP="001F4071">
            <w:pPr>
              <w:spacing w:before="40" w:after="40"/>
              <w:ind w:left="57" w:right="57"/>
              <w:rPr>
                <w:snapToGrid w:val="0"/>
                <w:sz w:val="24"/>
                <w:szCs w:val="24"/>
              </w:rPr>
            </w:pPr>
          </w:p>
        </w:tc>
      </w:tr>
    </w:tbl>
    <w:p w14:paraId="3F8FB7BD" w14:textId="77777777" w:rsidR="001F4071" w:rsidRPr="001E425D" w:rsidRDefault="001F4071" w:rsidP="001F4071">
      <w:pPr>
        <w:ind w:firstLine="567"/>
        <w:jc w:val="both"/>
        <w:rPr>
          <w:snapToGrid w:val="0"/>
          <w:sz w:val="24"/>
          <w:szCs w:val="24"/>
        </w:rPr>
      </w:pPr>
    </w:p>
    <w:p w14:paraId="07889F1C"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1F4CB9A9"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5D7B3C9E"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5BD16A64"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0BEB54E0"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5E23C0FB" w14:textId="77777777" w:rsidR="001F4071" w:rsidRPr="001E425D" w:rsidRDefault="006D0229" w:rsidP="001F4071">
      <w:pPr>
        <w:rPr>
          <w:b/>
          <w:sz w:val="22"/>
          <w:szCs w:val="22"/>
        </w:rPr>
      </w:pPr>
      <w:bookmarkStart w:id="2575" w:name="_Toc351617351"/>
      <w:bookmarkStart w:id="2576" w:name="_Toc351636046"/>
      <w:bookmarkStart w:id="2577" w:name="_Toc353538246"/>
      <w:r w:rsidRPr="001E425D">
        <w:rPr>
          <w:b/>
          <w:sz w:val="22"/>
          <w:szCs w:val="22"/>
        </w:rPr>
        <w:t>Инструкции по заполнению</w:t>
      </w:r>
      <w:bookmarkEnd w:id="2575"/>
      <w:bookmarkEnd w:id="2576"/>
      <w:bookmarkEnd w:id="2577"/>
      <w:r w:rsidRPr="001E425D">
        <w:rPr>
          <w:b/>
          <w:sz w:val="22"/>
          <w:szCs w:val="22"/>
        </w:rPr>
        <w:t>:</w:t>
      </w:r>
    </w:p>
    <w:p w14:paraId="1CAF5273" w14:textId="77777777" w:rsidR="001F4071" w:rsidRPr="001E425D" w:rsidRDefault="006D0229" w:rsidP="001D4AB8">
      <w:pPr>
        <w:pStyle w:val="ad"/>
        <w:numPr>
          <w:ilvl w:val="0"/>
          <w:numId w:val="19"/>
        </w:numPr>
        <w:ind w:left="0" w:firstLine="0"/>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0CFAC386" w14:textId="77777777" w:rsidR="001F4071" w:rsidRPr="001E425D" w:rsidRDefault="006D0229" w:rsidP="001D4AB8">
      <w:pPr>
        <w:pStyle w:val="ad"/>
        <w:numPr>
          <w:ilvl w:val="0"/>
          <w:numId w:val="19"/>
        </w:numPr>
        <w:tabs>
          <w:tab w:val="num" w:pos="567"/>
        </w:tabs>
        <w:ind w:left="0" w:firstLine="0"/>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B2B9292" w14:textId="77777777" w:rsidR="001F4071" w:rsidRPr="001E425D" w:rsidRDefault="006D0229" w:rsidP="001D4AB8">
      <w:pPr>
        <w:pStyle w:val="ad"/>
        <w:numPr>
          <w:ilvl w:val="0"/>
          <w:numId w:val="19"/>
        </w:numPr>
        <w:tabs>
          <w:tab w:val="num" w:pos="567"/>
        </w:tabs>
        <w:ind w:left="0" w:firstLine="0"/>
        <w:jc w:val="both"/>
        <w:rPr>
          <w:sz w:val="22"/>
          <w:szCs w:val="22"/>
        </w:rPr>
      </w:pPr>
      <w:r w:rsidRPr="001E425D">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21A2A8EF" w14:textId="77777777" w:rsidR="001F4071" w:rsidRPr="001E425D" w:rsidRDefault="001F4071" w:rsidP="001F4071">
      <w:pPr>
        <w:tabs>
          <w:tab w:val="num" w:pos="567"/>
        </w:tabs>
        <w:jc w:val="both"/>
        <w:rPr>
          <w:sz w:val="22"/>
          <w:szCs w:val="22"/>
        </w:rPr>
      </w:pPr>
    </w:p>
    <w:p w14:paraId="78378DA5" w14:textId="77777777" w:rsidR="001F4071" w:rsidRPr="001E425D" w:rsidRDefault="001F4071" w:rsidP="001F4071">
      <w:pPr>
        <w:tabs>
          <w:tab w:val="num" w:pos="567"/>
        </w:tabs>
        <w:jc w:val="both"/>
        <w:rPr>
          <w:sz w:val="22"/>
          <w:szCs w:val="22"/>
        </w:rPr>
      </w:pPr>
    </w:p>
    <w:p w14:paraId="0641F552" w14:textId="77777777" w:rsidR="001F4071" w:rsidRPr="001E425D" w:rsidRDefault="001F4071" w:rsidP="001F4071">
      <w:pPr>
        <w:pStyle w:val="21"/>
        <w:tabs>
          <w:tab w:val="clear" w:pos="1440"/>
        </w:tabs>
        <w:ind w:left="0" w:firstLine="0"/>
        <w:rPr>
          <w:sz w:val="22"/>
          <w:szCs w:val="22"/>
        </w:rPr>
      </w:pPr>
      <w:bookmarkStart w:id="2578" w:name="_Toc351617352"/>
      <w:bookmarkStart w:id="2579" w:name="_Toc351636047"/>
      <w:bookmarkStart w:id="2580" w:name="_Toc353538247"/>
    </w:p>
    <w:p w14:paraId="2B6D005D" w14:textId="77777777" w:rsidR="001F4071" w:rsidRPr="001E425D" w:rsidRDefault="001F4071" w:rsidP="001F4071">
      <w:pPr>
        <w:pStyle w:val="21"/>
        <w:tabs>
          <w:tab w:val="clear" w:pos="1440"/>
        </w:tabs>
        <w:ind w:left="0" w:firstLine="0"/>
        <w:rPr>
          <w:sz w:val="22"/>
          <w:szCs w:val="22"/>
        </w:rPr>
      </w:pPr>
    </w:p>
    <w:p w14:paraId="0FB3C4C2" w14:textId="77777777" w:rsidR="001F4071" w:rsidRPr="001E425D" w:rsidRDefault="001F4071" w:rsidP="001F4071"/>
    <w:p w14:paraId="7E8FF933" w14:textId="77777777" w:rsidR="001F4071" w:rsidRPr="001E425D" w:rsidRDefault="001F4071" w:rsidP="001F4071">
      <w:pPr>
        <w:pStyle w:val="21"/>
        <w:tabs>
          <w:tab w:val="clear" w:pos="1440"/>
        </w:tabs>
        <w:ind w:left="0" w:firstLine="0"/>
        <w:rPr>
          <w:sz w:val="22"/>
          <w:szCs w:val="22"/>
        </w:rPr>
      </w:pPr>
    </w:p>
    <w:p w14:paraId="7458189A" w14:textId="77777777" w:rsidR="001F4071" w:rsidRPr="001E425D" w:rsidRDefault="001F4071" w:rsidP="001F4071"/>
    <w:p w14:paraId="72B4CE8B" w14:textId="77777777" w:rsidR="001F4071" w:rsidRPr="001E425D" w:rsidRDefault="001F4071" w:rsidP="001F4071"/>
    <w:p w14:paraId="1D649B6A" w14:textId="77777777" w:rsidR="001F4071" w:rsidRPr="001E425D" w:rsidRDefault="001F4071" w:rsidP="001F4071"/>
    <w:p w14:paraId="37AB0128" w14:textId="77777777" w:rsidR="001F4071" w:rsidRPr="001E425D" w:rsidRDefault="001F4071" w:rsidP="001F4071"/>
    <w:p w14:paraId="36583898" w14:textId="77777777" w:rsidR="001F4071" w:rsidRPr="001E425D" w:rsidRDefault="001F4071" w:rsidP="001F4071"/>
    <w:p w14:paraId="717FE99F" w14:textId="77777777" w:rsidR="001F4071" w:rsidRPr="001E425D" w:rsidRDefault="001F4071" w:rsidP="001F4071"/>
    <w:p w14:paraId="533260C3" w14:textId="77777777" w:rsidR="001F4071" w:rsidRPr="001E425D" w:rsidRDefault="001F4071" w:rsidP="001F4071"/>
    <w:p w14:paraId="4EB6F72D" w14:textId="77777777" w:rsidR="001F4071" w:rsidRPr="001E425D" w:rsidRDefault="001F4071" w:rsidP="001F4071"/>
    <w:p w14:paraId="5C35471F" w14:textId="77777777" w:rsidR="001F4071" w:rsidRPr="001E425D" w:rsidRDefault="001F4071" w:rsidP="001F4071"/>
    <w:p w14:paraId="02F65EEF" w14:textId="77777777" w:rsidR="001F4071" w:rsidRPr="001E425D" w:rsidRDefault="001F4071" w:rsidP="001F4071"/>
    <w:p w14:paraId="40A4B52A" w14:textId="77777777" w:rsidR="001F4071" w:rsidRPr="001E425D" w:rsidRDefault="001F4071" w:rsidP="001F4071"/>
    <w:p w14:paraId="09C6EAE6" w14:textId="77777777" w:rsidR="001F4071" w:rsidRPr="001E425D" w:rsidRDefault="001F4071" w:rsidP="001F4071"/>
    <w:p w14:paraId="2F2E2D7B" w14:textId="77777777" w:rsidR="001F4071" w:rsidRPr="001E425D" w:rsidRDefault="006D0229" w:rsidP="001F4071">
      <w:pPr>
        <w:pStyle w:val="21"/>
        <w:tabs>
          <w:tab w:val="clear" w:pos="1440"/>
        </w:tabs>
        <w:ind w:left="0" w:firstLine="0"/>
        <w:rPr>
          <w:sz w:val="22"/>
          <w:szCs w:val="22"/>
        </w:rPr>
      </w:pPr>
      <w:bookmarkStart w:id="2581" w:name="_Toc377632399"/>
      <w:bookmarkStart w:id="2582" w:name="_Toc413762792"/>
      <w:bookmarkStart w:id="2583" w:name="_Toc99033261"/>
      <w:bookmarkStart w:id="2584" w:name="_Toc351617355"/>
      <w:bookmarkStart w:id="2585" w:name="_Toc351636050"/>
      <w:bookmarkEnd w:id="2566"/>
      <w:bookmarkEnd w:id="2567"/>
      <w:bookmarkEnd w:id="2578"/>
      <w:bookmarkEnd w:id="2579"/>
      <w:bookmarkEnd w:id="2580"/>
      <w:r w:rsidRPr="001E425D">
        <w:rPr>
          <w:sz w:val="22"/>
          <w:szCs w:val="22"/>
        </w:rPr>
        <w:lastRenderedPageBreak/>
        <w:t>5.5 Справка о кадровых ресурсах (форма 5)</w:t>
      </w:r>
      <w:bookmarkEnd w:id="2581"/>
      <w:bookmarkEnd w:id="2582"/>
      <w:bookmarkEnd w:id="2583"/>
    </w:p>
    <w:p w14:paraId="19939CCE"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4EF34B80" w14:textId="77777777" w:rsidR="001F4071" w:rsidRPr="001E425D" w:rsidRDefault="006D0229" w:rsidP="001F4071">
      <w:pPr>
        <w:suppressAutoHyphens/>
        <w:jc w:val="center"/>
        <w:rPr>
          <w:b/>
          <w:snapToGrid w:val="0"/>
          <w:sz w:val="22"/>
          <w:szCs w:val="22"/>
        </w:rPr>
      </w:pPr>
      <w:r w:rsidRPr="001E425D">
        <w:rPr>
          <w:b/>
          <w:snapToGrid w:val="0"/>
          <w:sz w:val="22"/>
          <w:szCs w:val="22"/>
        </w:rPr>
        <w:t>Справка о кадровых ресурсах</w:t>
      </w:r>
    </w:p>
    <w:p w14:paraId="66A43DF9" w14:textId="77777777" w:rsidR="001F4071" w:rsidRPr="001E425D" w:rsidRDefault="006D0229" w:rsidP="001F4071">
      <w:pPr>
        <w:jc w:val="both"/>
        <w:rPr>
          <w:snapToGrid w:val="0"/>
          <w:color w:val="000000"/>
          <w:sz w:val="22"/>
          <w:szCs w:val="22"/>
        </w:rPr>
      </w:pPr>
      <w:r w:rsidRPr="001E425D">
        <w:rPr>
          <w:snapToGrid w:val="0"/>
          <w:color w:val="000000"/>
          <w:sz w:val="22"/>
          <w:szCs w:val="22"/>
        </w:rPr>
        <w:t>Наименование и адрес Участника закупки: _________________________________</w:t>
      </w:r>
    </w:p>
    <w:p w14:paraId="45EA5671" w14:textId="77777777" w:rsidR="001F4071" w:rsidRPr="001E425D" w:rsidRDefault="001F4071" w:rsidP="001F4071">
      <w:pPr>
        <w:jc w:val="both"/>
        <w:rPr>
          <w:snapToGrid w:val="0"/>
          <w:color w:val="000000"/>
          <w:sz w:val="22"/>
          <w:szCs w:val="22"/>
        </w:rPr>
      </w:pPr>
    </w:p>
    <w:p w14:paraId="4A0316D9" w14:textId="77777777" w:rsidR="001F4071" w:rsidRPr="001E425D" w:rsidRDefault="006D0229" w:rsidP="001F4071">
      <w:pPr>
        <w:keepNext/>
        <w:suppressAutoHyphens/>
        <w:rPr>
          <w:snapToGrid w:val="0"/>
          <w:sz w:val="22"/>
          <w:szCs w:val="22"/>
        </w:rPr>
      </w:pPr>
      <w:r w:rsidRPr="001E425D">
        <w:rPr>
          <w:b/>
          <w:snapToGrid w:val="0"/>
          <w:sz w:val="22"/>
          <w:szCs w:val="22"/>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836554" w:rsidRPr="001E425D" w14:paraId="0F0875E5" w14:textId="77777777" w:rsidTr="001F407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73906EF3"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06FD649B"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14:paraId="42093964"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76EB9C2C" w14:textId="77777777" w:rsidR="001F4071" w:rsidRPr="001E425D" w:rsidRDefault="006D0229" w:rsidP="001F4071">
            <w:pPr>
              <w:keepNext/>
              <w:widowControl w:val="0"/>
              <w:spacing w:before="40" w:after="40" w:line="276" w:lineRule="auto"/>
              <w:ind w:right="57"/>
              <w:jc w:val="center"/>
              <w:rPr>
                <w:snapToGrid w:val="0"/>
                <w:sz w:val="22"/>
                <w:szCs w:val="22"/>
                <w:lang w:eastAsia="en-US"/>
              </w:rPr>
            </w:pPr>
            <w:r w:rsidRPr="001E425D">
              <w:rPr>
                <w:snapToGrid w:val="0"/>
                <w:sz w:val="22"/>
                <w:szCs w:val="22"/>
                <w:lang w:eastAsia="en-US"/>
              </w:rPr>
              <w:t>Должность</w:t>
            </w:r>
          </w:p>
        </w:tc>
        <w:tc>
          <w:tcPr>
            <w:tcW w:w="1702" w:type="dxa"/>
            <w:tcBorders>
              <w:top w:val="single" w:sz="6" w:space="0" w:color="auto"/>
              <w:left w:val="single" w:sz="6" w:space="0" w:color="auto"/>
              <w:bottom w:val="single" w:sz="6" w:space="0" w:color="auto"/>
              <w:right w:val="single" w:sz="6" w:space="0" w:color="auto"/>
            </w:tcBorders>
            <w:vAlign w:val="center"/>
            <w:hideMark/>
          </w:tcPr>
          <w:p w14:paraId="47D344F0" w14:textId="77777777" w:rsidR="001F4071" w:rsidRPr="001E425D" w:rsidRDefault="006D0229" w:rsidP="001F4071">
            <w:pPr>
              <w:keepNext/>
              <w:widowControl w:val="0"/>
              <w:spacing w:before="40" w:after="40" w:line="276" w:lineRule="auto"/>
              <w:ind w:left="57" w:right="57"/>
              <w:jc w:val="center"/>
              <w:rPr>
                <w:snapToGrid w:val="0"/>
                <w:sz w:val="22"/>
                <w:szCs w:val="22"/>
                <w:lang w:eastAsia="en-US"/>
              </w:rPr>
            </w:pPr>
            <w:r w:rsidRPr="001E425D">
              <w:rPr>
                <w:snapToGrid w:val="0"/>
                <w:sz w:val="22"/>
                <w:szCs w:val="22"/>
                <w:lang w:eastAsia="en-US"/>
              </w:rPr>
              <w:t>Стаж работы в данной или аналогичной должности, лет</w:t>
            </w:r>
          </w:p>
        </w:tc>
      </w:tr>
      <w:tr w:rsidR="00836554" w:rsidRPr="001E425D" w14:paraId="4D649C75" w14:textId="77777777" w:rsidTr="001F4071">
        <w:trPr>
          <w:cantSplit/>
        </w:trPr>
        <w:tc>
          <w:tcPr>
            <w:tcW w:w="9345" w:type="dxa"/>
            <w:gridSpan w:val="5"/>
            <w:tcBorders>
              <w:top w:val="single" w:sz="6" w:space="0" w:color="auto"/>
              <w:left w:val="single" w:sz="6" w:space="0" w:color="auto"/>
              <w:bottom w:val="single" w:sz="6" w:space="0" w:color="auto"/>
              <w:right w:val="single" w:sz="6" w:space="0" w:color="auto"/>
            </w:tcBorders>
            <w:hideMark/>
          </w:tcPr>
          <w:p w14:paraId="529F8956" w14:textId="77777777" w:rsidR="001F4071" w:rsidRPr="001E425D" w:rsidRDefault="006D0229" w:rsidP="001F4071">
            <w:pPr>
              <w:widowControl w:val="0"/>
              <w:spacing w:before="40" w:after="40" w:line="276" w:lineRule="auto"/>
              <w:ind w:right="57" w:firstLine="680"/>
              <w:jc w:val="both"/>
              <w:rPr>
                <w:snapToGrid w:val="0"/>
                <w:sz w:val="22"/>
                <w:szCs w:val="22"/>
                <w:lang w:eastAsia="en-US"/>
              </w:rPr>
            </w:pPr>
            <w:r w:rsidRPr="001E425D">
              <w:rPr>
                <w:snapToGrid w:val="0"/>
                <w:sz w:val="22"/>
                <w:szCs w:val="22"/>
                <w:lang w:eastAsia="en-US"/>
              </w:rPr>
              <w:t>Руководящее звено(руководитель и его заместители, главный бухгалтер, главный экономист, главный юрист)</w:t>
            </w:r>
          </w:p>
        </w:tc>
      </w:tr>
      <w:tr w:rsidR="00836554" w:rsidRPr="001E425D" w14:paraId="71C602AA" w14:textId="77777777" w:rsidTr="001F4071">
        <w:tc>
          <w:tcPr>
            <w:tcW w:w="695" w:type="dxa"/>
            <w:tcBorders>
              <w:top w:val="single" w:sz="6" w:space="0" w:color="auto"/>
              <w:left w:val="single" w:sz="6" w:space="0" w:color="auto"/>
              <w:bottom w:val="single" w:sz="6" w:space="0" w:color="auto"/>
              <w:right w:val="single" w:sz="6" w:space="0" w:color="auto"/>
            </w:tcBorders>
          </w:tcPr>
          <w:p w14:paraId="27D303C8" w14:textId="77777777" w:rsidR="001F4071" w:rsidRPr="001E425D" w:rsidRDefault="001F4071" w:rsidP="001D4AB8">
            <w:pPr>
              <w:widowControl w:val="0"/>
              <w:numPr>
                <w:ilvl w:val="0"/>
                <w:numId w:val="21"/>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6544C9E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1B017563"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20116BB"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1ED1CD84"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1D4DE456" w14:textId="77777777" w:rsidTr="001F4071">
        <w:tc>
          <w:tcPr>
            <w:tcW w:w="695" w:type="dxa"/>
            <w:tcBorders>
              <w:top w:val="single" w:sz="6" w:space="0" w:color="auto"/>
              <w:left w:val="single" w:sz="6" w:space="0" w:color="auto"/>
              <w:bottom w:val="single" w:sz="6" w:space="0" w:color="auto"/>
              <w:right w:val="single" w:sz="6" w:space="0" w:color="auto"/>
            </w:tcBorders>
          </w:tcPr>
          <w:p w14:paraId="5461190F" w14:textId="77777777" w:rsidR="001F4071" w:rsidRPr="001E425D" w:rsidRDefault="001F4071" w:rsidP="001D4AB8">
            <w:pPr>
              <w:widowControl w:val="0"/>
              <w:numPr>
                <w:ilvl w:val="0"/>
                <w:numId w:val="21"/>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2C0B447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74E784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868F69D"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DC9AF10"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62F6DB31" w14:textId="77777777" w:rsidTr="001F4071">
        <w:tc>
          <w:tcPr>
            <w:tcW w:w="9345" w:type="dxa"/>
            <w:gridSpan w:val="5"/>
            <w:tcBorders>
              <w:top w:val="single" w:sz="6" w:space="0" w:color="auto"/>
              <w:left w:val="single" w:sz="6" w:space="0" w:color="auto"/>
              <w:bottom w:val="single" w:sz="6" w:space="0" w:color="auto"/>
              <w:right w:val="single" w:sz="6" w:space="0" w:color="auto"/>
            </w:tcBorders>
            <w:hideMark/>
          </w:tcPr>
          <w:p w14:paraId="503D83D1" w14:textId="77777777" w:rsidR="001F4071" w:rsidRPr="001E425D" w:rsidRDefault="006D0229" w:rsidP="001F4071">
            <w:pPr>
              <w:widowControl w:val="0"/>
              <w:spacing w:before="40" w:after="40" w:line="276" w:lineRule="auto"/>
              <w:ind w:left="57" w:right="57" w:firstLine="680"/>
              <w:jc w:val="both"/>
              <w:rPr>
                <w:snapToGrid w:val="0"/>
                <w:sz w:val="22"/>
                <w:szCs w:val="22"/>
                <w:lang w:eastAsia="en-US"/>
              </w:rPr>
            </w:pPr>
            <w:r w:rsidRPr="001E425D">
              <w:rPr>
                <w:snapToGrid w:val="0"/>
                <w:color w:val="000000"/>
                <w:sz w:val="22"/>
                <w:szCs w:val="22"/>
                <w:lang w:eastAsia="en-US"/>
              </w:rPr>
              <w:t>Рабочие и вспомогательный персонал</w:t>
            </w:r>
          </w:p>
        </w:tc>
      </w:tr>
      <w:tr w:rsidR="00836554" w:rsidRPr="001E425D" w14:paraId="706EDF9B" w14:textId="77777777" w:rsidTr="001F4071">
        <w:tc>
          <w:tcPr>
            <w:tcW w:w="695" w:type="dxa"/>
            <w:tcBorders>
              <w:top w:val="single" w:sz="6" w:space="0" w:color="auto"/>
              <w:left w:val="single" w:sz="6" w:space="0" w:color="auto"/>
              <w:bottom w:val="single" w:sz="6" w:space="0" w:color="auto"/>
              <w:right w:val="single" w:sz="6" w:space="0" w:color="auto"/>
            </w:tcBorders>
          </w:tcPr>
          <w:p w14:paraId="3343C0B7" w14:textId="77777777" w:rsidR="001F4071" w:rsidRPr="001E425D" w:rsidRDefault="001F4071" w:rsidP="001D4AB8">
            <w:pPr>
              <w:widowControl w:val="0"/>
              <w:numPr>
                <w:ilvl w:val="0"/>
                <w:numId w:val="22"/>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4945051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77E24B87"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F786F02"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0A476809"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r w:rsidR="00836554" w:rsidRPr="001E425D" w14:paraId="2C1DACAA" w14:textId="77777777" w:rsidTr="001F4071">
        <w:tc>
          <w:tcPr>
            <w:tcW w:w="695" w:type="dxa"/>
            <w:tcBorders>
              <w:top w:val="single" w:sz="6" w:space="0" w:color="auto"/>
              <w:left w:val="single" w:sz="6" w:space="0" w:color="auto"/>
              <w:bottom w:val="single" w:sz="6" w:space="0" w:color="auto"/>
              <w:right w:val="single" w:sz="6" w:space="0" w:color="auto"/>
            </w:tcBorders>
          </w:tcPr>
          <w:p w14:paraId="6885424E" w14:textId="77777777" w:rsidR="001F4071" w:rsidRPr="001E425D" w:rsidRDefault="001F4071" w:rsidP="001D4AB8">
            <w:pPr>
              <w:widowControl w:val="0"/>
              <w:numPr>
                <w:ilvl w:val="0"/>
                <w:numId w:val="22"/>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5B4D940F"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14:paraId="4A35E89A"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1293E08"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14:paraId="763D6376" w14:textId="77777777" w:rsidR="001F4071" w:rsidRPr="001E425D" w:rsidRDefault="001F4071" w:rsidP="001F4071">
            <w:pPr>
              <w:widowControl w:val="0"/>
              <w:spacing w:before="40" w:after="40" w:line="276" w:lineRule="auto"/>
              <w:ind w:left="57" w:right="57" w:firstLine="680"/>
              <w:jc w:val="both"/>
              <w:rPr>
                <w:snapToGrid w:val="0"/>
                <w:sz w:val="22"/>
                <w:szCs w:val="22"/>
                <w:lang w:eastAsia="en-US"/>
              </w:rPr>
            </w:pPr>
          </w:p>
        </w:tc>
      </w:tr>
    </w:tbl>
    <w:p w14:paraId="0975C6E9" w14:textId="77777777" w:rsidR="001F4071" w:rsidRPr="001E425D" w:rsidRDefault="001F4071" w:rsidP="001F4071">
      <w:pPr>
        <w:keepNext/>
        <w:suppressAutoHyphens/>
        <w:rPr>
          <w:b/>
          <w:snapToGrid w:val="0"/>
          <w:sz w:val="22"/>
          <w:szCs w:val="22"/>
        </w:rPr>
      </w:pPr>
    </w:p>
    <w:p w14:paraId="065C8142" w14:textId="77777777" w:rsidR="001F4071" w:rsidRPr="001E425D" w:rsidRDefault="006D0229" w:rsidP="001F4071">
      <w:pPr>
        <w:keepNext/>
        <w:widowControl w:val="0"/>
        <w:suppressAutoHyphens/>
        <w:ind w:firstLine="680"/>
        <w:jc w:val="both"/>
        <w:rPr>
          <w:b/>
          <w:snapToGrid w:val="0"/>
          <w:sz w:val="22"/>
          <w:szCs w:val="22"/>
        </w:rPr>
      </w:pPr>
      <w:r w:rsidRPr="001E425D">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836554" w:rsidRPr="001E425D" w14:paraId="56C7C2CE"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25D785B0"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14:paraId="58307A11" w14:textId="77777777" w:rsidR="001F4071" w:rsidRPr="001E425D" w:rsidRDefault="006D0229" w:rsidP="001F4071">
            <w:pPr>
              <w:keepNext/>
              <w:widowControl w:val="0"/>
              <w:spacing w:before="40" w:after="40" w:line="360" w:lineRule="auto"/>
              <w:ind w:left="57" w:right="57" w:firstLine="680"/>
              <w:jc w:val="both"/>
              <w:rPr>
                <w:snapToGrid w:val="0"/>
                <w:color w:val="000000"/>
                <w:sz w:val="22"/>
                <w:szCs w:val="22"/>
                <w:lang w:eastAsia="en-US"/>
              </w:rPr>
            </w:pPr>
            <w:r w:rsidRPr="001E425D">
              <w:rPr>
                <w:snapToGrid w:val="0"/>
                <w:color w:val="000000"/>
                <w:sz w:val="22"/>
                <w:szCs w:val="22"/>
                <w:lang w:eastAsia="en-US"/>
              </w:rPr>
              <w:t>Штатная численность, чел.</w:t>
            </w:r>
          </w:p>
        </w:tc>
      </w:tr>
      <w:tr w:rsidR="00836554" w:rsidRPr="001E425D" w14:paraId="461010E0" w14:textId="77777777" w:rsidTr="001F4071">
        <w:tc>
          <w:tcPr>
            <w:tcW w:w="4748" w:type="dxa"/>
            <w:tcBorders>
              <w:top w:val="single" w:sz="4" w:space="0" w:color="auto"/>
              <w:left w:val="single" w:sz="4" w:space="0" w:color="auto"/>
              <w:bottom w:val="single" w:sz="4" w:space="0" w:color="auto"/>
              <w:right w:val="single" w:sz="4" w:space="0" w:color="auto"/>
            </w:tcBorders>
            <w:hideMark/>
          </w:tcPr>
          <w:p w14:paraId="48893080"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14:paraId="52168C45"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r w:rsidR="00836554" w:rsidRPr="001E425D" w14:paraId="70975706" w14:textId="77777777" w:rsidTr="001F4071">
        <w:trPr>
          <w:trHeight w:val="281"/>
        </w:trPr>
        <w:tc>
          <w:tcPr>
            <w:tcW w:w="4748" w:type="dxa"/>
            <w:tcBorders>
              <w:top w:val="single" w:sz="4" w:space="0" w:color="auto"/>
              <w:left w:val="single" w:sz="4" w:space="0" w:color="auto"/>
              <w:bottom w:val="single" w:sz="4" w:space="0" w:color="auto"/>
              <w:right w:val="single" w:sz="4" w:space="0" w:color="auto"/>
            </w:tcBorders>
            <w:hideMark/>
          </w:tcPr>
          <w:p w14:paraId="71644B19" w14:textId="77777777" w:rsidR="001F4071" w:rsidRPr="001E425D" w:rsidRDefault="006D0229" w:rsidP="001F4071">
            <w:pPr>
              <w:widowControl w:val="0"/>
              <w:spacing w:before="40" w:after="40" w:line="276" w:lineRule="auto"/>
              <w:ind w:left="57" w:right="57" w:firstLine="680"/>
              <w:jc w:val="both"/>
              <w:rPr>
                <w:snapToGrid w:val="0"/>
                <w:color w:val="000000"/>
                <w:sz w:val="22"/>
                <w:szCs w:val="22"/>
                <w:lang w:eastAsia="en-US"/>
              </w:rPr>
            </w:pPr>
            <w:r w:rsidRPr="001E425D">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14:paraId="2FA1E33D" w14:textId="77777777" w:rsidR="001F4071" w:rsidRPr="001E425D" w:rsidRDefault="001F4071" w:rsidP="001F4071">
            <w:pPr>
              <w:widowControl w:val="0"/>
              <w:spacing w:before="40" w:after="40" w:line="276" w:lineRule="auto"/>
              <w:ind w:left="57" w:right="57" w:firstLine="680"/>
              <w:jc w:val="both"/>
              <w:rPr>
                <w:snapToGrid w:val="0"/>
                <w:color w:val="000000"/>
                <w:sz w:val="22"/>
                <w:szCs w:val="22"/>
                <w:lang w:eastAsia="en-US"/>
              </w:rPr>
            </w:pPr>
          </w:p>
        </w:tc>
      </w:tr>
    </w:tbl>
    <w:p w14:paraId="78F28666" w14:textId="77777777" w:rsidR="001F4071" w:rsidRPr="001E425D" w:rsidRDefault="001F4071" w:rsidP="001F4071">
      <w:pPr>
        <w:keepNext/>
        <w:suppressAutoHyphens/>
        <w:rPr>
          <w:b/>
          <w:snapToGrid w:val="0"/>
          <w:sz w:val="22"/>
          <w:szCs w:val="22"/>
        </w:rPr>
      </w:pPr>
    </w:p>
    <w:p w14:paraId="0B1AF5C3" w14:textId="77777777" w:rsidR="001F4071" w:rsidRPr="001E425D" w:rsidRDefault="006D0229" w:rsidP="001F4071">
      <w:pPr>
        <w:ind w:firstLine="567"/>
        <w:jc w:val="both"/>
        <w:rPr>
          <w:snapToGrid w:val="0"/>
          <w:sz w:val="22"/>
          <w:szCs w:val="22"/>
        </w:rPr>
      </w:pPr>
      <w:r w:rsidRPr="001E425D">
        <w:rPr>
          <w:snapToGrid w:val="0"/>
          <w:sz w:val="22"/>
          <w:szCs w:val="22"/>
        </w:rPr>
        <w:t>____________________________________</w:t>
      </w:r>
    </w:p>
    <w:p w14:paraId="2452F350"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(подпись, М.П.)</w:t>
      </w:r>
    </w:p>
    <w:p w14:paraId="1D4D03C1" w14:textId="77777777" w:rsidR="001F4071" w:rsidRPr="001E425D" w:rsidRDefault="006D0229" w:rsidP="001F4071">
      <w:pPr>
        <w:ind w:firstLine="567"/>
        <w:jc w:val="both"/>
        <w:rPr>
          <w:snapToGrid w:val="0"/>
          <w:sz w:val="24"/>
          <w:szCs w:val="24"/>
        </w:rPr>
      </w:pPr>
      <w:r w:rsidRPr="001E425D">
        <w:rPr>
          <w:snapToGrid w:val="0"/>
          <w:sz w:val="24"/>
          <w:szCs w:val="24"/>
        </w:rPr>
        <w:t>____________________________________</w:t>
      </w:r>
    </w:p>
    <w:p w14:paraId="2E95C5BA" w14:textId="77777777" w:rsidR="001F4071" w:rsidRPr="001E425D" w:rsidRDefault="006D0229" w:rsidP="001F4071">
      <w:pPr>
        <w:ind w:right="3684" w:firstLine="567"/>
        <w:jc w:val="center"/>
        <w:rPr>
          <w:snapToGrid w:val="0"/>
          <w:sz w:val="24"/>
          <w:szCs w:val="24"/>
          <w:vertAlign w:val="superscript"/>
        </w:rPr>
      </w:pPr>
      <w:r w:rsidRPr="001E425D">
        <w:rPr>
          <w:snapToGrid w:val="0"/>
          <w:sz w:val="24"/>
          <w:szCs w:val="24"/>
          <w:vertAlign w:val="superscript"/>
        </w:rPr>
        <w:t>(фамилия, имя, отчество подписавшего, должность)</w:t>
      </w:r>
    </w:p>
    <w:p w14:paraId="42CF3667"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p w14:paraId="2266F259" w14:textId="77777777" w:rsidR="001F4071" w:rsidRPr="001E425D" w:rsidRDefault="006D0229" w:rsidP="001F4071">
      <w:pPr>
        <w:rPr>
          <w:b/>
          <w:sz w:val="22"/>
          <w:szCs w:val="22"/>
        </w:rPr>
      </w:pPr>
      <w:r w:rsidRPr="001E425D">
        <w:rPr>
          <w:b/>
          <w:sz w:val="22"/>
          <w:szCs w:val="22"/>
        </w:rPr>
        <w:t>Инструкции по заполнению:</w:t>
      </w:r>
    </w:p>
    <w:p w14:paraId="626C0D82" w14:textId="77777777" w:rsidR="001F4071" w:rsidRPr="001E425D" w:rsidRDefault="006D0229" w:rsidP="001D4AB8">
      <w:pPr>
        <w:widowControl w:val="0"/>
        <w:numPr>
          <w:ilvl w:val="0"/>
          <w:numId w:val="20"/>
        </w:numPr>
        <w:ind w:left="0" w:firstLine="0"/>
        <w:contextualSpacing/>
        <w:jc w:val="both"/>
        <w:rPr>
          <w:sz w:val="22"/>
          <w:szCs w:val="22"/>
        </w:rPr>
      </w:pPr>
      <w:r w:rsidRPr="001E425D">
        <w:rPr>
          <w:sz w:val="22"/>
          <w:szCs w:val="22"/>
        </w:rPr>
        <w:t>Участник запроса предложений приводит номер и дату письма о подаче оферты, приложением к которому является данная справка.</w:t>
      </w:r>
    </w:p>
    <w:p w14:paraId="664F1183" w14:textId="77777777" w:rsidR="001F4071" w:rsidRPr="001E425D" w:rsidRDefault="006D0229" w:rsidP="001D4AB8">
      <w:pPr>
        <w:widowControl w:val="0"/>
        <w:numPr>
          <w:ilvl w:val="0"/>
          <w:numId w:val="20"/>
        </w:numPr>
        <w:tabs>
          <w:tab w:val="num" w:pos="0"/>
        </w:tabs>
        <w:ind w:left="0" w:firstLine="0"/>
        <w:contextualSpacing/>
        <w:jc w:val="both"/>
        <w:rPr>
          <w:sz w:val="22"/>
          <w:szCs w:val="22"/>
        </w:rPr>
      </w:pPr>
      <w:r w:rsidRPr="001E425D">
        <w:rPr>
          <w:sz w:val="22"/>
          <w:szCs w:val="22"/>
        </w:rPr>
        <w:t>Участник указывает свое фирменное наименование (в т.ч. организационно-правовую форму) и свой адрес.</w:t>
      </w:r>
    </w:p>
    <w:p w14:paraId="025FADE7" w14:textId="77777777" w:rsidR="001F4071" w:rsidRPr="001E425D" w:rsidRDefault="006D0229" w:rsidP="001D4AB8">
      <w:pPr>
        <w:widowControl w:val="0"/>
        <w:numPr>
          <w:ilvl w:val="0"/>
          <w:numId w:val="20"/>
        </w:numPr>
        <w:tabs>
          <w:tab w:val="num" w:pos="0"/>
        </w:tabs>
        <w:ind w:left="0" w:firstLine="0"/>
        <w:contextualSpacing/>
        <w:jc w:val="both"/>
        <w:rPr>
          <w:sz w:val="22"/>
          <w:szCs w:val="22"/>
        </w:rPr>
      </w:pPr>
      <w:r w:rsidRPr="001E425D">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14:paraId="2B9F2C32" w14:textId="77777777" w:rsidR="001F4071" w:rsidRPr="001E425D" w:rsidRDefault="006D0229" w:rsidP="001D4AB8">
      <w:pPr>
        <w:widowControl w:val="0"/>
        <w:numPr>
          <w:ilvl w:val="0"/>
          <w:numId w:val="20"/>
        </w:numPr>
        <w:tabs>
          <w:tab w:val="num" w:pos="0"/>
        </w:tabs>
        <w:ind w:left="0" w:firstLine="0"/>
        <w:contextualSpacing/>
        <w:jc w:val="both"/>
        <w:rPr>
          <w:sz w:val="22"/>
          <w:szCs w:val="22"/>
        </w:rPr>
      </w:pPr>
      <w:r w:rsidRPr="001E425D">
        <w:rPr>
          <w:sz w:val="22"/>
          <w:szCs w:val="22"/>
        </w:rPr>
        <w:t>В таблице-2 данной справки указывается, в общем, штатная численность всех специалистов, находящихся в штате Участника.</w:t>
      </w:r>
    </w:p>
    <w:p w14:paraId="146F3344" w14:textId="77777777" w:rsidR="001F4071" w:rsidRPr="001E425D" w:rsidRDefault="006D0229" w:rsidP="001D4AB8">
      <w:pPr>
        <w:widowControl w:val="0"/>
        <w:numPr>
          <w:ilvl w:val="0"/>
          <w:numId w:val="20"/>
        </w:numPr>
        <w:tabs>
          <w:tab w:val="num" w:pos="0"/>
        </w:tabs>
        <w:ind w:left="0" w:firstLine="0"/>
        <w:contextualSpacing/>
        <w:jc w:val="both"/>
        <w:rPr>
          <w:sz w:val="22"/>
          <w:szCs w:val="22"/>
        </w:rPr>
      </w:pPr>
      <w:r w:rsidRPr="001E425D">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90E6B8F" w14:textId="77777777" w:rsidR="001F4071" w:rsidRPr="001E425D" w:rsidRDefault="001F4071" w:rsidP="001F4071">
      <w:pPr>
        <w:tabs>
          <w:tab w:val="num" w:pos="0"/>
        </w:tabs>
        <w:rPr>
          <w:sz w:val="22"/>
          <w:szCs w:val="22"/>
        </w:rPr>
        <w:sectPr w:rsidR="001F4071" w:rsidRPr="001E425D" w:rsidSect="001F4071">
          <w:headerReference w:type="even" r:id="rId30"/>
          <w:headerReference w:type="default" r:id="rId31"/>
          <w:footerReference w:type="even" r:id="rId32"/>
          <w:footerReference w:type="default" r:id="rId33"/>
          <w:headerReference w:type="first" r:id="rId34"/>
          <w:footerReference w:type="first" r:id="rId35"/>
          <w:pgSz w:w="11906" w:h="16838" w:code="9"/>
          <w:pgMar w:top="567" w:right="707" w:bottom="709" w:left="1418" w:header="284" w:footer="596" w:gutter="0"/>
          <w:cols w:space="708"/>
          <w:titlePg/>
          <w:rtlGutter/>
          <w:docGrid w:linePitch="360"/>
        </w:sectPr>
      </w:pPr>
    </w:p>
    <w:p w14:paraId="0940F4BD" w14:textId="77777777" w:rsidR="001F4071" w:rsidRPr="001E425D" w:rsidRDefault="006D0229" w:rsidP="001F4071">
      <w:pPr>
        <w:pStyle w:val="21"/>
        <w:tabs>
          <w:tab w:val="clear" w:pos="1440"/>
        </w:tabs>
        <w:ind w:left="0" w:firstLine="0"/>
        <w:rPr>
          <w:sz w:val="22"/>
          <w:szCs w:val="22"/>
        </w:rPr>
      </w:pPr>
      <w:bookmarkStart w:id="2586" w:name="_Toc351642306"/>
      <w:bookmarkStart w:id="2587" w:name="_Toc353538250"/>
      <w:bookmarkStart w:id="2588" w:name="_Toc99033262"/>
      <w:bookmarkEnd w:id="2584"/>
      <w:bookmarkEnd w:id="2585"/>
      <w:r w:rsidRPr="001E425D">
        <w:rPr>
          <w:sz w:val="22"/>
          <w:szCs w:val="22"/>
        </w:rPr>
        <w:lastRenderedPageBreak/>
        <w:t>5.6 Справка о наличии кредиторской задолженности и поручительств (форма 6)</w:t>
      </w:r>
      <w:bookmarkEnd w:id="2586"/>
      <w:bookmarkEnd w:id="2587"/>
      <w:bookmarkEnd w:id="2588"/>
    </w:p>
    <w:p w14:paraId="1BF9BB72" w14:textId="77777777" w:rsidR="001F4071" w:rsidRPr="001E425D" w:rsidRDefault="006D0229" w:rsidP="001F4071">
      <w:pPr>
        <w:pBdr>
          <w:top w:val="single" w:sz="4" w:space="1" w:color="auto"/>
        </w:pBdr>
        <w:shd w:val="clear" w:color="auto" w:fill="E0E0E0"/>
        <w:ind w:right="21"/>
        <w:jc w:val="center"/>
        <w:rPr>
          <w:b/>
          <w:snapToGrid w:val="0"/>
          <w:color w:val="000000"/>
          <w:spacing w:val="36"/>
          <w:sz w:val="22"/>
          <w:szCs w:val="22"/>
        </w:rPr>
      </w:pPr>
      <w:r w:rsidRPr="001E425D">
        <w:rPr>
          <w:b/>
          <w:snapToGrid w:val="0"/>
          <w:color w:val="000000"/>
          <w:spacing w:val="36"/>
          <w:sz w:val="22"/>
          <w:szCs w:val="22"/>
        </w:rPr>
        <w:t>начало формы</w:t>
      </w:r>
    </w:p>
    <w:p w14:paraId="5698D483" w14:textId="77777777" w:rsidR="001F4071" w:rsidRPr="001E425D" w:rsidRDefault="006D0229" w:rsidP="001F4071">
      <w:pPr>
        <w:pStyle w:val="afff"/>
        <w:pageBreakBefore w:val="0"/>
        <w:rPr>
          <w:rFonts w:ascii="Times New Roman" w:hAnsi="Times New Roman"/>
          <w:b/>
          <w:color w:val="auto"/>
          <w:sz w:val="24"/>
          <w:szCs w:val="24"/>
        </w:rPr>
      </w:pPr>
      <w:r w:rsidRPr="001E425D">
        <w:rPr>
          <w:rFonts w:ascii="Times New Roman" w:hAnsi="Times New Roman"/>
          <w:b/>
          <w:color w:val="auto"/>
          <w:sz w:val="24"/>
          <w:szCs w:val="24"/>
        </w:rPr>
        <w:t>Справка о наличии кредиторской задолженности и поручительств</w:t>
      </w:r>
    </w:p>
    <w:p w14:paraId="401D8619" w14:textId="77777777" w:rsidR="001F4071" w:rsidRPr="001E425D" w:rsidRDefault="006D0229" w:rsidP="001F4071">
      <w:pPr>
        <w:pStyle w:val="afff"/>
        <w:pageBreakBefore w:val="0"/>
        <w:rPr>
          <w:rFonts w:ascii="Times New Roman" w:hAnsi="Times New Roman"/>
          <w:b/>
          <w:color w:val="auto"/>
          <w:sz w:val="24"/>
          <w:szCs w:val="24"/>
        </w:rPr>
      </w:pPr>
      <w:r w:rsidRPr="001E425D">
        <w:rPr>
          <w:rFonts w:ascii="Times New Roman" w:hAnsi="Times New Roman"/>
          <w:b/>
          <w:color w:val="auto"/>
          <w:sz w:val="24"/>
          <w:szCs w:val="24"/>
        </w:rPr>
        <w:t>Участника запроса предложений</w:t>
      </w:r>
    </w:p>
    <w:p w14:paraId="47AE451F" w14:textId="77777777" w:rsidR="001F4071" w:rsidRPr="001E425D" w:rsidRDefault="001F4071" w:rsidP="001F4071">
      <w:pPr>
        <w:pStyle w:val="afff"/>
        <w:pageBreakBefore w:val="0"/>
        <w:rPr>
          <w:rFonts w:ascii="Times New Roman" w:hAnsi="Times New Roman"/>
          <w:b/>
          <w:color w:val="auto"/>
        </w:rPr>
      </w:pPr>
    </w:p>
    <w:p w14:paraId="039EA084" w14:textId="77777777" w:rsidR="001F4071" w:rsidRPr="001E425D" w:rsidRDefault="006D0229" w:rsidP="001F4071">
      <w:pPr>
        <w:pStyle w:val="afff"/>
        <w:pageBreakBefore w:val="0"/>
        <w:jc w:val="left"/>
        <w:rPr>
          <w:rFonts w:ascii="Times New Roman" w:hAnsi="Times New Roman"/>
          <w:color w:val="auto"/>
          <w:sz w:val="24"/>
          <w:szCs w:val="24"/>
        </w:rPr>
      </w:pPr>
      <w:r w:rsidRPr="001E425D">
        <w:rPr>
          <w:rFonts w:ascii="Times New Roman" w:hAnsi="Times New Roman"/>
          <w:color w:val="auto"/>
          <w:sz w:val="24"/>
          <w:szCs w:val="24"/>
        </w:rPr>
        <w:t xml:space="preserve">Участник запроса предложений: </w:t>
      </w:r>
      <w:r w:rsidRPr="001E425D">
        <w:rPr>
          <w:rFonts w:ascii="Times New Roman" w:hAnsi="Times New Roman"/>
          <w:color w:val="auto"/>
          <w:sz w:val="24"/>
          <w:szCs w:val="24"/>
          <w:u w:val="single"/>
        </w:rPr>
        <w:t>Сокращенное наименование (ИНН_________)</w:t>
      </w:r>
    </w:p>
    <w:p w14:paraId="77808ACB" w14:textId="77777777" w:rsidR="001F4071" w:rsidRPr="001E425D" w:rsidRDefault="001F4071" w:rsidP="001F4071">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836554" w:rsidRPr="001E425D" w14:paraId="4B861B72" w14:textId="77777777" w:rsidTr="001F4071">
        <w:trPr>
          <w:jc w:val="center"/>
        </w:trPr>
        <w:tc>
          <w:tcPr>
            <w:tcW w:w="444" w:type="dxa"/>
          </w:tcPr>
          <w:p w14:paraId="19597959" w14:textId="77777777" w:rsidR="001F4071" w:rsidRPr="001E425D" w:rsidRDefault="006D0229" w:rsidP="001F4071">
            <w:pPr>
              <w:ind w:left="-85" w:right="-85"/>
              <w:jc w:val="center"/>
              <w:rPr>
                <w:b/>
              </w:rPr>
            </w:pPr>
            <w:r w:rsidRPr="001E425D">
              <w:rPr>
                <w:b/>
              </w:rPr>
              <w:t>№</w:t>
            </w:r>
          </w:p>
          <w:p w14:paraId="1890F884" w14:textId="77777777" w:rsidR="001F4071" w:rsidRPr="001E425D" w:rsidRDefault="006D0229" w:rsidP="001F4071">
            <w:pPr>
              <w:ind w:left="-85" w:right="-85"/>
              <w:jc w:val="center"/>
              <w:rPr>
                <w:b/>
              </w:rPr>
            </w:pPr>
            <w:r w:rsidRPr="001E425D">
              <w:rPr>
                <w:b/>
              </w:rPr>
              <w:t>п/п</w:t>
            </w:r>
          </w:p>
        </w:tc>
        <w:tc>
          <w:tcPr>
            <w:tcW w:w="2249" w:type="dxa"/>
          </w:tcPr>
          <w:p w14:paraId="0C9AA7BD"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Наименование</w:t>
            </w:r>
          </w:p>
          <w:p w14:paraId="2421B19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кредитора/поручителя</w:t>
            </w:r>
          </w:p>
          <w:p w14:paraId="3BA69C9C"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адрес, контактное лицо</w:t>
            </w:r>
          </w:p>
          <w:p w14:paraId="01D2F3B4" w14:textId="77777777" w:rsidR="001F4071" w:rsidRPr="001E425D" w:rsidRDefault="006D0229" w:rsidP="001F4071">
            <w:pPr>
              <w:pStyle w:val="Aacao4"/>
              <w:tabs>
                <w:tab w:val="clear" w:pos="360"/>
              </w:tabs>
              <w:spacing w:after="0" w:line="240" w:lineRule="auto"/>
              <w:ind w:left="-85" w:right="-85"/>
              <w:rPr>
                <w:rFonts w:ascii="Times New Roman" w:hAnsi="Times New Roman"/>
                <w:sz w:val="20"/>
                <w:szCs w:val="20"/>
              </w:rPr>
            </w:pPr>
            <w:r w:rsidRPr="001E425D">
              <w:rPr>
                <w:rFonts w:ascii="Times New Roman" w:hAnsi="Times New Roman"/>
                <w:bCs w:val="0"/>
                <w:sz w:val="20"/>
                <w:szCs w:val="20"/>
              </w:rPr>
              <w:t>(телефон, e-</w:t>
            </w:r>
            <w:proofErr w:type="spellStart"/>
            <w:r w:rsidRPr="001E425D">
              <w:rPr>
                <w:rFonts w:ascii="Times New Roman" w:hAnsi="Times New Roman"/>
                <w:bCs w:val="0"/>
                <w:sz w:val="20"/>
                <w:szCs w:val="20"/>
              </w:rPr>
              <w:t>mail</w:t>
            </w:r>
            <w:proofErr w:type="spellEnd"/>
            <w:r w:rsidRPr="001E425D">
              <w:rPr>
                <w:rFonts w:ascii="Times New Roman" w:hAnsi="Times New Roman"/>
                <w:bCs w:val="0"/>
                <w:sz w:val="20"/>
                <w:szCs w:val="20"/>
              </w:rPr>
              <w:t>)</w:t>
            </w:r>
          </w:p>
        </w:tc>
        <w:tc>
          <w:tcPr>
            <w:tcW w:w="2268" w:type="dxa"/>
          </w:tcPr>
          <w:p w14:paraId="14DBEA81"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Вид задолженности</w:t>
            </w:r>
            <w:r w:rsidRPr="001E425D">
              <w:rPr>
                <w:rStyle w:val="affe"/>
                <w:bCs w:val="0"/>
                <w:sz w:val="20"/>
                <w:szCs w:val="20"/>
              </w:rPr>
              <w:footnoteReference w:id="2"/>
            </w:r>
            <w:r w:rsidRPr="001E425D">
              <w:rPr>
                <w:rFonts w:ascii="Times New Roman" w:hAnsi="Times New Roman"/>
                <w:bCs w:val="0"/>
                <w:sz w:val="20"/>
                <w:szCs w:val="20"/>
              </w:rPr>
              <w:t xml:space="preserve">/ </w:t>
            </w:r>
          </w:p>
          <w:p w14:paraId="53C00D7D"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Общая сумма</w:t>
            </w:r>
          </w:p>
          <w:p w14:paraId="09D24ED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w:t>
            </w:r>
          </w:p>
          <w:p w14:paraId="6427BDE3"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поручительства</w:t>
            </w:r>
          </w:p>
        </w:tc>
        <w:tc>
          <w:tcPr>
            <w:tcW w:w="2511" w:type="dxa"/>
          </w:tcPr>
          <w:p w14:paraId="63AC8C3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w:t>
            </w:r>
          </w:p>
          <w:p w14:paraId="6D8D4478"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образования</w:t>
            </w:r>
          </w:p>
          <w:p w14:paraId="5F88ABE6"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 или принятия обязательств</w:t>
            </w:r>
          </w:p>
        </w:tc>
        <w:tc>
          <w:tcPr>
            <w:tcW w:w="1304" w:type="dxa"/>
          </w:tcPr>
          <w:p w14:paraId="19377D95"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Процентная ставка</w:t>
            </w:r>
            <w:r w:rsidRPr="001E425D">
              <w:rPr>
                <w:rStyle w:val="affe"/>
                <w:bCs w:val="0"/>
                <w:sz w:val="20"/>
                <w:szCs w:val="20"/>
              </w:rPr>
              <w:footnoteReference w:id="3"/>
            </w:r>
          </w:p>
        </w:tc>
        <w:tc>
          <w:tcPr>
            <w:tcW w:w="2239" w:type="dxa"/>
          </w:tcPr>
          <w:p w14:paraId="00D98D9B"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Остаток задолженности на дату подачи Заявки на участие в запросе предложений</w:t>
            </w:r>
            <w:r w:rsidRPr="001E425D">
              <w:rPr>
                <w:rStyle w:val="affe"/>
                <w:bCs w:val="0"/>
                <w:sz w:val="20"/>
                <w:szCs w:val="20"/>
              </w:rPr>
              <w:footnoteReference w:id="4"/>
            </w:r>
          </w:p>
        </w:tc>
        <w:tc>
          <w:tcPr>
            <w:tcW w:w="1746" w:type="dxa"/>
          </w:tcPr>
          <w:p w14:paraId="351A29EF"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Периодичность</w:t>
            </w:r>
          </w:p>
          <w:p w14:paraId="47C77943"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погашения</w:t>
            </w:r>
          </w:p>
          <w:p w14:paraId="4A83D099" w14:textId="77777777" w:rsidR="001F4071" w:rsidRPr="001E425D" w:rsidRDefault="006D0229" w:rsidP="001F4071">
            <w:pPr>
              <w:pStyle w:val="Aacao4"/>
              <w:tabs>
                <w:tab w:val="clear" w:pos="360"/>
              </w:tab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задолженности</w:t>
            </w:r>
          </w:p>
        </w:tc>
        <w:tc>
          <w:tcPr>
            <w:tcW w:w="1684" w:type="dxa"/>
          </w:tcPr>
          <w:p w14:paraId="3DE66A3A" w14:textId="77777777" w:rsidR="001F4071" w:rsidRPr="001E425D" w:rsidRDefault="006D0229" w:rsidP="001F4071">
            <w:pPr>
              <w:pStyle w:val="Aacao4"/>
              <w:tabs>
                <w:tab w:val="clear" w:pos="360"/>
              </w:tabs>
              <w:suppressAutoHyphens/>
              <w:spacing w:after="0" w:line="240" w:lineRule="auto"/>
              <w:ind w:left="-85" w:right="-85"/>
              <w:rPr>
                <w:rFonts w:ascii="Times New Roman" w:hAnsi="Times New Roman"/>
                <w:bCs w:val="0"/>
                <w:sz w:val="20"/>
                <w:szCs w:val="20"/>
              </w:rPr>
            </w:pPr>
            <w:r w:rsidRPr="001E425D">
              <w:rPr>
                <w:rFonts w:ascii="Times New Roman" w:hAnsi="Times New Roman"/>
                <w:bCs w:val="0"/>
                <w:sz w:val="20"/>
                <w:szCs w:val="20"/>
              </w:rPr>
              <w:t>Дата окончания действия договора</w:t>
            </w:r>
          </w:p>
        </w:tc>
      </w:tr>
      <w:tr w:rsidR="00836554" w:rsidRPr="001E425D" w14:paraId="6BA5AED4" w14:textId="77777777" w:rsidTr="001F4071">
        <w:trPr>
          <w:trHeight w:val="62"/>
          <w:jc w:val="center"/>
        </w:trPr>
        <w:tc>
          <w:tcPr>
            <w:tcW w:w="444" w:type="dxa"/>
          </w:tcPr>
          <w:p w14:paraId="72D7BF39" w14:textId="77777777" w:rsidR="001F4071" w:rsidRPr="001E425D" w:rsidRDefault="006D0229" w:rsidP="001F4071">
            <w:pPr>
              <w:numPr>
                <w:ilvl w:val="0"/>
                <w:numId w:val="13"/>
              </w:numPr>
              <w:ind w:left="-85" w:right="-85"/>
            </w:pPr>
            <w:r w:rsidRPr="001E425D">
              <w:t>1</w:t>
            </w:r>
          </w:p>
        </w:tc>
        <w:tc>
          <w:tcPr>
            <w:tcW w:w="2249" w:type="dxa"/>
          </w:tcPr>
          <w:p w14:paraId="59CFF39A" w14:textId="77777777" w:rsidR="001F4071" w:rsidRPr="001E425D" w:rsidRDefault="001F4071" w:rsidP="001F4071">
            <w:pPr>
              <w:ind w:left="-85" w:right="-85"/>
            </w:pPr>
          </w:p>
        </w:tc>
        <w:tc>
          <w:tcPr>
            <w:tcW w:w="2268" w:type="dxa"/>
          </w:tcPr>
          <w:p w14:paraId="19C14B91" w14:textId="77777777" w:rsidR="001F4071" w:rsidRPr="001E425D" w:rsidRDefault="001F4071" w:rsidP="001F4071">
            <w:pPr>
              <w:ind w:left="-85" w:right="-85"/>
            </w:pPr>
          </w:p>
        </w:tc>
        <w:tc>
          <w:tcPr>
            <w:tcW w:w="2511" w:type="dxa"/>
          </w:tcPr>
          <w:p w14:paraId="277CAD61" w14:textId="77777777" w:rsidR="001F4071" w:rsidRPr="001E425D" w:rsidRDefault="001F4071" w:rsidP="001F4071">
            <w:pPr>
              <w:ind w:left="-85" w:right="-85"/>
            </w:pPr>
          </w:p>
        </w:tc>
        <w:tc>
          <w:tcPr>
            <w:tcW w:w="1304" w:type="dxa"/>
          </w:tcPr>
          <w:p w14:paraId="75142273" w14:textId="77777777" w:rsidR="001F4071" w:rsidRPr="001E425D" w:rsidRDefault="001F4071" w:rsidP="001F4071">
            <w:pPr>
              <w:ind w:left="-85" w:right="-85"/>
            </w:pPr>
          </w:p>
        </w:tc>
        <w:tc>
          <w:tcPr>
            <w:tcW w:w="2239" w:type="dxa"/>
          </w:tcPr>
          <w:p w14:paraId="207A892B" w14:textId="77777777" w:rsidR="001F4071" w:rsidRPr="001E425D" w:rsidRDefault="001F4071" w:rsidP="001F4071">
            <w:pPr>
              <w:ind w:left="-85" w:right="-85"/>
            </w:pPr>
          </w:p>
        </w:tc>
        <w:tc>
          <w:tcPr>
            <w:tcW w:w="1746" w:type="dxa"/>
          </w:tcPr>
          <w:p w14:paraId="17ED05F9" w14:textId="77777777" w:rsidR="001F4071" w:rsidRPr="001E425D" w:rsidRDefault="001F4071" w:rsidP="001F4071">
            <w:pPr>
              <w:ind w:left="-85" w:right="-85"/>
            </w:pPr>
          </w:p>
        </w:tc>
        <w:tc>
          <w:tcPr>
            <w:tcW w:w="1684" w:type="dxa"/>
          </w:tcPr>
          <w:p w14:paraId="7B0AE2A4" w14:textId="77777777" w:rsidR="001F4071" w:rsidRPr="001E425D" w:rsidRDefault="001F4071" w:rsidP="001F4071">
            <w:pPr>
              <w:ind w:left="-85" w:right="-85"/>
            </w:pPr>
          </w:p>
        </w:tc>
      </w:tr>
      <w:tr w:rsidR="00836554" w:rsidRPr="001E425D" w14:paraId="4C3CB0B5" w14:textId="77777777" w:rsidTr="001F4071">
        <w:trPr>
          <w:jc w:val="center"/>
        </w:trPr>
        <w:tc>
          <w:tcPr>
            <w:tcW w:w="444" w:type="dxa"/>
          </w:tcPr>
          <w:p w14:paraId="4E30E198" w14:textId="77777777" w:rsidR="001F4071" w:rsidRPr="001E425D" w:rsidRDefault="006D0229" w:rsidP="001F4071">
            <w:pPr>
              <w:numPr>
                <w:ilvl w:val="0"/>
                <w:numId w:val="13"/>
              </w:numPr>
              <w:ind w:left="-85" w:right="-85"/>
            </w:pPr>
            <w:r w:rsidRPr="001E425D">
              <w:t>..</w:t>
            </w:r>
          </w:p>
        </w:tc>
        <w:tc>
          <w:tcPr>
            <w:tcW w:w="2249" w:type="dxa"/>
          </w:tcPr>
          <w:p w14:paraId="444B5152" w14:textId="77777777" w:rsidR="001F4071" w:rsidRPr="001E425D" w:rsidRDefault="001F4071" w:rsidP="001F4071">
            <w:pPr>
              <w:ind w:left="-85" w:right="-85"/>
            </w:pPr>
          </w:p>
        </w:tc>
        <w:tc>
          <w:tcPr>
            <w:tcW w:w="2268" w:type="dxa"/>
          </w:tcPr>
          <w:p w14:paraId="187B8D1C" w14:textId="77777777" w:rsidR="001F4071" w:rsidRPr="001E425D" w:rsidRDefault="001F4071" w:rsidP="001F4071">
            <w:pPr>
              <w:ind w:left="-85" w:right="-85"/>
            </w:pPr>
          </w:p>
        </w:tc>
        <w:tc>
          <w:tcPr>
            <w:tcW w:w="2511" w:type="dxa"/>
          </w:tcPr>
          <w:p w14:paraId="56E1283D" w14:textId="77777777" w:rsidR="001F4071" w:rsidRPr="001E425D" w:rsidRDefault="001F4071" w:rsidP="001F4071">
            <w:pPr>
              <w:ind w:left="-85" w:right="-85"/>
            </w:pPr>
          </w:p>
        </w:tc>
        <w:tc>
          <w:tcPr>
            <w:tcW w:w="1304" w:type="dxa"/>
          </w:tcPr>
          <w:p w14:paraId="16D1876D" w14:textId="77777777" w:rsidR="001F4071" w:rsidRPr="001E425D" w:rsidRDefault="001F4071" w:rsidP="001F4071">
            <w:pPr>
              <w:ind w:left="-85" w:right="-85"/>
            </w:pPr>
          </w:p>
        </w:tc>
        <w:tc>
          <w:tcPr>
            <w:tcW w:w="2239" w:type="dxa"/>
          </w:tcPr>
          <w:p w14:paraId="7F451D36" w14:textId="77777777" w:rsidR="001F4071" w:rsidRPr="001E425D" w:rsidRDefault="001F4071" w:rsidP="001F4071">
            <w:pPr>
              <w:ind w:left="-85" w:right="-85"/>
            </w:pPr>
          </w:p>
        </w:tc>
        <w:tc>
          <w:tcPr>
            <w:tcW w:w="1746" w:type="dxa"/>
          </w:tcPr>
          <w:p w14:paraId="197E9ECD" w14:textId="77777777" w:rsidR="001F4071" w:rsidRPr="001E425D" w:rsidRDefault="001F4071" w:rsidP="001F4071">
            <w:pPr>
              <w:ind w:left="-85" w:right="-85"/>
            </w:pPr>
          </w:p>
        </w:tc>
        <w:tc>
          <w:tcPr>
            <w:tcW w:w="1684" w:type="dxa"/>
          </w:tcPr>
          <w:p w14:paraId="299ECD74" w14:textId="77777777" w:rsidR="001F4071" w:rsidRPr="001E425D" w:rsidRDefault="001F4071" w:rsidP="001F4071">
            <w:pPr>
              <w:ind w:left="-85" w:right="-85"/>
            </w:pPr>
          </w:p>
        </w:tc>
      </w:tr>
    </w:tbl>
    <w:p w14:paraId="4F53FA3A" w14:textId="77777777" w:rsidR="001F4071" w:rsidRPr="001E425D" w:rsidRDefault="001F4071" w:rsidP="001F4071">
      <w:pPr>
        <w:shd w:val="clear" w:color="auto" w:fill="FFFFFF"/>
        <w:tabs>
          <w:tab w:val="left" w:pos="3562"/>
          <w:tab w:val="left" w:leader="underscore" w:pos="5774"/>
          <w:tab w:val="left" w:leader="underscore" w:pos="8218"/>
        </w:tabs>
        <w:ind w:firstLine="709"/>
        <w:jc w:val="both"/>
        <w:rPr>
          <w:sz w:val="24"/>
        </w:rPr>
      </w:pPr>
    </w:p>
    <w:p w14:paraId="63B3612E" w14:textId="77777777" w:rsidR="001F4071" w:rsidRPr="001E425D" w:rsidRDefault="006D0229" w:rsidP="001F4071">
      <w:pPr>
        <w:shd w:val="clear" w:color="auto" w:fill="FFFFFF"/>
        <w:tabs>
          <w:tab w:val="left" w:pos="3562"/>
          <w:tab w:val="left" w:leader="underscore" w:pos="5774"/>
          <w:tab w:val="left" w:leader="underscore" w:pos="8218"/>
        </w:tabs>
        <w:ind w:firstLine="709"/>
        <w:jc w:val="both"/>
        <w:rPr>
          <w:sz w:val="24"/>
        </w:rPr>
      </w:pPr>
      <w:r w:rsidRPr="001E425D">
        <w:rPr>
          <w:sz w:val="24"/>
        </w:rPr>
        <w:t>Руководитель организации</w:t>
      </w:r>
      <w:r w:rsidRPr="001E425D">
        <w:rPr>
          <w:sz w:val="24"/>
        </w:rPr>
        <w:tab/>
      </w:r>
      <w:r w:rsidRPr="001E425D">
        <w:rPr>
          <w:sz w:val="24"/>
        </w:rPr>
        <w:tab/>
        <w:t>/_______________(ФИО)</w:t>
      </w:r>
    </w:p>
    <w:p w14:paraId="73A400F1" w14:textId="77777777" w:rsidR="001F4071" w:rsidRPr="001E425D" w:rsidRDefault="006D0229" w:rsidP="001F4071">
      <w:pPr>
        <w:pStyle w:val="Indent1"/>
      </w:pPr>
      <w:r w:rsidRPr="001E425D">
        <w:t>м.п.</w:t>
      </w:r>
      <w:r w:rsidRPr="001E425D">
        <w:tab/>
        <w:t>Дата</w:t>
      </w:r>
      <w:r w:rsidRPr="001E425D">
        <w:tab/>
      </w:r>
      <w:r w:rsidRPr="001E425D">
        <w:tab/>
        <w:t>/</w:t>
      </w:r>
      <w:r w:rsidRPr="001E425D">
        <w:tab/>
        <w:t>/</w:t>
      </w:r>
    </w:p>
    <w:p w14:paraId="75C51895" w14:textId="77777777" w:rsidR="001F4071" w:rsidRPr="001E425D" w:rsidRDefault="001F4071" w:rsidP="001F4071">
      <w:pPr>
        <w:rPr>
          <w:sz w:val="24"/>
          <w:szCs w:val="24"/>
        </w:rPr>
      </w:pPr>
    </w:p>
    <w:p w14:paraId="254CEFDC" w14:textId="77777777" w:rsidR="001F4071" w:rsidRPr="001E425D" w:rsidRDefault="006D0229" w:rsidP="001F4071">
      <w:pPr>
        <w:pBdr>
          <w:bottom w:val="single" w:sz="4" w:space="1" w:color="auto"/>
        </w:pBdr>
        <w:shd w:val="clear" w:color="auto" w:fill="E0E0E0"/>
        <w:ind w:right="21"/>
        <w:jc w:val="center"/>
        <w:rPr>
          <w:b/>
          <w:snapToGrid w:val="0"/>
          <w:color w:val="000000"/>
          <w:spacing w:val="36"/>
          <w:sz w:val="24"/>
          <w:szCs w:val="24"/>
        </w:rPr>
      </w:pPr>
      <w:r w:rsidRPr="001E425D">
        <w:rPr>
          <w:b/>
          <w:snapToGrid w:val="0"/>
          <w:color w:val="000000"/>
          <w:spacing w:val="36"/>
          <w:sz w:val="24"/>
          <w:szCs w:val="24"/>
        </w:rPr>
        <w:t>конец формы</w:t>
      </w:r>
    </w:p>
    <w:bookmarkEnd w:id="2375"/>
    <w:bookmarkEnd w:id="2376"/>
    <w:bookmarkEnd w:id="2377"/>
    <w:bookmarkEnd w:id="2378"/>
    <w:p w14:paraId="139A9BC6" w14:textId="77777777" w:rsidR="001F4071" w:rsidRPr="001E425D" w:rsidRDefault="001F4071" w:rsidP="001F4071">
      <w:pPr>
        <w:pStyle w:val="21"/>
        <w:tabs>
          <w:tab w:val="clear" w:pos="1440"/>
        </w:tabs>
        <w:ind w:left="0" w:firstLine="0"/>
      </w:pPr>
    </w:p>
    <w:p w14:paraId="2D56AE08" w14:textId="77777777" w:rsidR="001F4071" w:rsidRPr="001E425D" w:rsidRDefault="001F4071" w:rsidP="001F4071"/>
    <w:p w14:paraId="715F3E19" w14:textId="77777777" w:rsidR="001F4071" w:rsidRPr="001E425D" w:rsidRDefault="001F4071" w:rsidP="001F4071"/>
    <w:p w14:paraId="6DDE3313" w14:textId="77777777" w:rsidR="001F4071" w:rsidRPr="001E425D" w:rsidRDefault="001F4071" w:rsidP="001F4071"/>
    <w:p w14:paraId="005A529F" w14:textId="77777777" w:rsidR="001F4071" w:rsidRPr="001E425D" w:rsidRDefault="001F4071" w:rsidP="001F4071"/>
    <w:p w14:paraId="242054D6" w14:textId="77777777" w:rsidR="001F4071" w:rsidRPr="001E425D" w:rsidRDefault="001F4071" w:rsidP="001F4071">
      <w:pPr>
        <w:pBdr>
          <w:bottom w:val="single" w:sz="4" w:space="1" w:color="auto"/>
        </w:pBdr>
        <w:shd w:val="clear" w:color="auto" w:fill="E0E0E0"/>
        <w:tabs>
          <w:tab w:val="left" w:pos="7125"/>
        </w:tabs>
        <w:ind w:right="21"/>
        <w:rPr>
          <w:b/>
          <w:snapToGrid w:val="0"/>
          <w:color w:val="000000"/>
          <w:spacing w:val="36"/>
        </w:rPr>
        <w:sectPr w:rsidR="001F4071" w:rsidRPr="001E425D" w:rsidSect="001F4071">
          <w:headerReference w:type="default" r:id="rId36"/>
          <w:headerReference w:type="first" r:id="rId37"/>
          <w:pgSz w:w="16838" w:h="11906" w:orient="landscape" w:code="9"/>
          <w:pgMar w:top="1701" w:right="1134" w:bottom="851" w:left="1134" w:header="284" w:footer="595" w:gutter="0"/>
          <w:cols w:space="708"/>
          <w:titlePg/>
          <w:docGrid w:linePitch="360"/>
        </w:sectPr>
      </w:pPr>
    </w:p>
    <w:p w14:paraId="07635CA1" w14:textId="77777777" w:rsidR="001F4071" w:rsidRPr="001E425D" w:rsidRDefault="006D0229" w:rsidP="001F4071">
      <w:pPr>
        <w:keepNext/>
        <w:tabs>
          <w:tab w:val="left" w:pos="708"/>
        </w:tabs>
        <w:suppressAutoHyphens/>
        <w:spacing w:before="360" w:after="120"/>
        <w:outlineLvl w:val="1"/>
        <w:rPr>
          <w:b/>
          <w:sz w:val="22"/>
          <w:szCs w:val="22"/>
        </w:rPr>
      </w:pPr>
      <w:bookmarkStart w:id="2589" w:name="_Toc99033263"/>
      <w:bookmarkStart w:id="2590" w:name="_Toc367186612"/>
      <w:r w:rsidRPr="001E425D">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589"/>
    </w:p>
    <w:p w14:paraId="09E547E9" w14:textId="77777777" w:rsidR="001F4071" w:rsidRPr="001E425D" w:rsidRDefault="006D0229" w:rsidP="001F4071">
      <w:pPr>
        <w:pBdr>
          <w:top w:val="single" w:sz="4" w:space="1" w:color="auto"/>
        </w:pBdr>
        <w:shd w:val="clear" w:color="auto" w:fill="E0E0E0"/>
        <w:spacing w:line="276" w:lineRule="auto"/>
        <w:ind w:right="21"/>
        <w:jc w:val="center"/>
        <w:rPr>
          <w:rFonts w:eastAsia="Calibri"/>
          <w:b/>
          <w:snapToGrid w:val="0"/>
          <w:color w:val="000000"/>
          <w:spacing w:val="36"/>
          <w:sz w:val="22"/>
          <w:szCs w:val="22"/>
          <w:lang w:eastAsia="en-US"/>
        </w:rPr>
      </w:pPr>
      <w:r w:rsidRPr="001E425D">
        <w:rPr>
          <w:rFonts w:eastAsia="Calibri"/>
          <w:b/>
          <w:snapToGrid w:val="0"/>
          <w:color w:val="000000"/>
          <w:spacing w:val="36"/>
          <w:sz w:val="22"/>
          <w:szCs w:val="22"/>
          <w:lang w:eastAsia="en-US"/>
        </w:rPr>
        <w:t>начало формы</w:t>
      </w:r>
    </w:p>
    <w:p w14:paraId="3C046AB2"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Декларация</w:t>
      </w:r>
    </w:p>
    <w:p w14:paraId="107DF939"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 xml:space="preserve"> о соответствии Участника запроса предложений</w:t>
      </w:r>
    </w:p>
    <w:p w14:paraId="4BCEA8EB" w14:textId="77777777" w:rsidR="001F4071" w:rsidRPr="001E425D" w:rsidRDefault="006D0229" w:rsidP="001F4071">
      <w:pPr>
        <w:jc w:val="center"/>
        <w:rPr>
          <w:rFonts w:eastAsia="Calibri"/>
          <w:b/>
          <w:sz w:val="24"/>
          <w:szCs w:val="24"/>
          <w:u w:val="single"/>
          <w:lang w:eastAsia="en-US"/>
        </w:rPr>
      </w:pPr>
      <w:r w:rsidRPr="001E425D">
        <w:rPr>
          <w:rFonts w:eastAsia="Calibri"/>
          <w:b/>
          <w:sz w:val="24"/>
          <w:szCs w:val="24"/>
          <w:u w:val="single"/>
          <w:lang w:eastAsia="en-US"/>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2331577" w14:textId="77777777" w:rsidR="001F4071" w:rsidRPr="001E425D" w:rsidRDefault="001F4071" w:rsidP="001F4071">
      <w:pPr>
        <w:jc w:val="center"/>
        <w:rPr>
          <w:rFonts w:eastAsia="Calibri"/>
          <w:b/>
          <w:sz w:val="24"/>
          <w:szCs w:val="24"/>
          <w:u w:val="single"/>
          <w:lang w:eastAsia="en-US"/>
        </w:rPr>
      </w:pPr>
    </w:p>
    <w:p w14:paraId="0CCB44C2"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Подтверждаем, что___________________________________________________________________________</w:t>
      </w:r>
    </w:p>
    <w:p w14:paraId="6D1987BD"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(указывается наименование участника закупки)</w:t>
      </w:r>
    </w:p>
    <w:p w14:paraId="07793F85" w14:textId="77777777" w:rsidR="001F4071" w:rsidRPr="001E425D" w:rsidRDefault="006D0229" w:rsidP="001F4071">
      <w:pPr>
        <w:autoSpaceDE w:val="0"/>
        <w:autoSpaceDN w:val="0"/>
        <w:adjustRightInd w:val="0"/>
        <w:jc w:val="both"/>
        <w:rPr>
          <w:rFonts w:eastAsia="Calibri"/>
          <w:sz w:val="22"/>
          <w:szCs w:val="22"/>
          <w:lang w:eastAsia="en-US"/>
        </w:rPr>
      </w:pPr>
      <w:r w:rsidRPr="001E425D">
        <w:rPr>
          <w:rFonts w:eastAsia="Calibri"/>
          <w:sz w:val="22"/>
          <w:szCs w:val="22"/>
          <w:lang w:eastAsia="en-US"/>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14:paraId="51868D7C"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(указывается субъект малого или </w:t>
      </w:r>
    </w:p>
    <w:p w14:paraId="31EEA26B"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 xml:space="preserve">среднего предпринимательства </w:t>
      </w:r>
    </w:p>
    <w:p w14:paraId="2AD9AA94" w14:textId="77777777" w:rsidR="001F4071" w:rsidRPr="001E425D" w:rsidRDefault="006D0229" w:rsidP="001F4071">
      <w:pPr>
        <w:autoSpaceDE w:val="0"/>
        <w:autoSpaceDN w:val="0"/>
        <w:adjustRightInd w:val="0"/>
        <w:jc w:val="right"/>
        <w:rPr>
          <w:rFonts w:eastAsia="Calibri"/>
          <w:sz w:val="22"/>
          <w:szCs w:val="22"/>
          <w:lang w:eastAsia="en-US"/>
        </w:rPr>
      </w:pPr>
      <w:r w:rsidRPr="001E425D">
        <w:rPr>
          <w:rFonts w:eastAsia="Calibri"/>
          <w:sz w:val="22"/>
          <w:szCs w:val="22"/>
          <w:lang w:eastAsia="en-US"/>
        </w:rPr>
        <w:t>в зависимости от критериев отнесения)</w:t>
      </w:r>
    </w:p>
    <w:p w14:paraId="7B71C31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предпринимательства, и сообщаем следующую информацию:</w:t>
      </w:r>
    </w:p>
    <w:p w14:paraId="5655FC3B"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591" w:name="sub_10102"/>
      <w:r w:rsidRPr="001E425D">
        <w:rPr>
          <w:rFonts w:eastAsia="Calibri"/>
          <w:sz w:val="22"/>
          <w:szCs w:val="22"/>
          <w:lang w:eastAsia="en-US"/>
        </w:rPr>
        <w:t xml:space="preserve">     1. Адрес местонахождения (юридический адрес):__________________________________________________.</w:t>
      </w:r>
    </w:p>
    <w:p w14:paraId="3BBA4A29"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592" w:name="sub_10103"/>
      <w:bookmarkEnd w:id="2591"/>
      <w:r w:rsidRPr="001E425D">
        <w:rPr>
          <w:rFonts w:eastAsia="Calibri"/>
          <w:sz w:val="22"/>
          <w:szCs w:val="22"/>
          <w:lang w:eastAsia="en-US"/>
        </w:rPr>
        <w:t xml:space="preserve">     2. ИНН/КПП:________________________________________________________________________________.</w:t>
      </w:r>
    </w:p>
    <w:bookmarkEnd w:id="2592"/>
    <w:p w14:paraId="74BBE1DB" w14:textId="77777777" w:rsidR="001F4071" w:rsidRPr="001E425D" w:rsidRDefault="006D0229" w:rsidP="001F4071">
      <w:pPr>
        <w:tabs>
          <w:tab w:val="left" w:pos="567"/>
        </w:tabs>
        <w:autoSpaceDE w:val="0"/>
        <w:autoSpaceDN w:val="0"/>
        <w:adjustRightInd w:val="0"/>
        <w:rPr>
          <w:rFonts w:eastAsia="Calibri"/>
          <w:sz w:val="22"/>
          <w:szCs w:val="22"/>
          <w:lang w:eastAsia="en-US"/>
        </w:rPr>
      </w:pPr>
      <w:r w:rsidRPr="001E425D">
        <w:rPr>
          <w:rFonts w:eastAsia="Calibri"/>
          <w:sz w:val="22"/>
          <w:szCs w:val="22"/>
          <w:lang w:eastAsia="en-US"/>
        </w:rPr>
        <w:t xml:space="preserve">                                              (№, сведения о дате выдачи документа и выдавшем его органе)</w:t>
      </w:r>
    </w:p>
    <w:p w14:paraId="66D47C07"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593" w:name="sub_10104"/>
      <w:r w:rsidRPr="001E425D">
        <w:rPr>
          <w:rFonts w:eastAsia="Calibri"/>
          <w:sz w:val="22"/>
          <w:szCs w:val="22"/>
          <w:lang w:eastAsia="en-US"/>
        </w:rPr>
        <w:t xml:space="preserve">     3. ОГРН:____________________________________________________________________________________.</w:t>
      </w:r>
    </w:p>
    <w:p w14:paraId="00A700EC" w14:textId="77777777" w:rsidR="001F4071" w:rsidRPr="001E425D" w:rsidRDefault="006D0229" w:rsidP="001F4071">
      <w:pPr>
        <w:tabs>
          <w:tab w:val="left" w:pos="567"/>
        </w:tabs>
        <w:autoSpaceDE w:val="0"/>
        <w:autoSpaceDN w:val="0"/>
        <w:adjustRightInd w:val="0"/>
        <w:jc w:val="both"/>
        <w:rPr>
          <w:rFonts w:eastAsia="Calibri"/>
          <w:sz w:val="22"/>
          <w:szCs w:val="22"/>
          <w:lang w:eastAsia="en-US"/>
        </w:rPr>
      </w:pPr>
      <w:bookmarkStart w:id="2594" w:name="sub_10105"/>
      <w:bookmarkEnd w:id="2593"/>
      <w:r w:rsidRPr="001E425D">
        <w:rPr>
          <w:rFonts w:eastAsia="Calibri"/>
          <w:sz w:val="22"/>
          <w:szCs w:val="22"/>
          <w:lang w:eastAsia="en-US"/>
        </w:rPr>
        <w:t>4. Сведения о наличии (об отсутствии) сведений в реестре  субъектов</w:t>
      </w:r>
      <w:bookmarkEnd w:id="2594"/>
      <w:r w:rsidRPr="001E425D">
        <w:rPr>
          <w:rFonts w:eastAsia="Calibri"/>
          <w:sz w:val="22"/>
          <w:szCs w:val="22"/>
          <w:lang w:eastAsia="en-US"/>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E425D">
        <w:rPr>
          <w:rFonts w:eastAsia="Calibri"/>
          <w:sz w:val="22"/>
          <w:szCs w:val="22"/>
          <w:lang w:eastAsia="en-US"/>
        </w:rPr>
        <w:br/>
        <w:t xml:space="preserve">                                                                                                                 (наименование уполномоченного органа,   </w:t>
      </w:r>
    </w:p>
    <w:p w14:paraId="21DB1230" w14:textId="77777777" w:rsidR="001F4071" w:rsidRPr="001E425D" w:rsidRDefault="006D0229" w:rsidP="001F4071">
      <w:pPr>
        <w:tabs>
          <w:tab w:val="left" w:pos="284"/>
        </w:tabs>
        <w:autoSpaceDE w:val="0"/>
        <w:autoSpaceDN w:val="0"/>
        <w:adjustRightInd w:val="0"/>
        <w:rPr>
          <w:rFonts w:eastAsia="Calibri"/>
          <w:sz w:val="22"/>
          <w:szCs w:val="22"/>
          <w:lang w:eastAsia="en-US"/>
        </w:rPr>
      </w:pPr>
      <w:r w:rsidRPr="001E425D">
        <w:rPr>
          <w:rFonts w:eastAsia="Calibri"/>
          <w:sz w:val="22"/>
          <w:szCs w:val="22"/>
          <w:lang w:eastAsia="en-US"/>
        </w:rPr>
        <w:t xml:space="preserve">                                                                                                                 дата внесения в реестр и номер в реестре) </w:t>
      </w:r>
    </w:p>
    <w:p w14:paraId="6C55749B" w14:textId="77777777" w:rsidR="001F4071" w:rsidRPr="001E425D" w:rsidRDefault="006D0229" w:rsidP="001F4071">
      <w:pPr>
        <w:tabs>
          <w:tab w:val="left" w:pos="284"/>
        </w:tabs>
        <w:autoSpaceDE w:val="0"/>
        <w:autoSpaceDN w:val="0"/>
        <w:adjustRightInd w:val="0"/>
        <w:jc w:val="both"/>
        <w:rPr>
          <w:rFonts w:eastAsia="Calibri"/>
          <w:sz w:val="22"/>
          <w:szCs w:val="22"/>
          <w:lang w:eastAsia="en-US"/>
        </w:rPr>
      </w:pPr>
      <w:bookmarkStart w:id="2595" w:name="sub_10106"/>
      <w:r w:rsidRPr="001E425D">
        <w:rPr>
          <w:rFonts w:eastAsia="Calibri"/>
          <w:sz w:val="22"/>
          <w:szCs w:val="22"/>
          <w:lang w:eastAsia="en-US"/>
        </w:rPr>
        <w:t xml:space="preserve">     5. Сведения о соответствии критериям отнесения к субъектам малого  и</w:t>
      </w:r>
      <w:bookmarkEnd w:id="2595"/>
      <w:r w:rsidRPr="001E425D">
        <w:rPr>
          <w:rFonts w:eastAsia="Calibri"/>
          <w:sz w:val="22"/>
          <w:szCs w:val="22"/>
          <w:lang w:eastAsia="en-US"/>
        </w:rPr>
        <w:t xml:space="preserve"> среднего предпринимательства, а также сведения о производимых товарах, работах, услугах и видах деятельности*:</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5117"/>
        <w:gridCol w:w="2057"/>
        <w:gridCol w:w="2055"/>
      </w:tblGrid>
      <w:tr w:rsidR="00836554" w:rsidRPr="001E425D" w14:paraId="38A592A9" w14:textId="77777777" w:rsidTr="001F4071">
        <w:trPr>
          <w:jc w:val="center"/>
        </w:trPr>
        <w:tc>
          <w:tcPr>
            <w:tcW w:w="837" w:type="dxa"/>
            <w:tcBorders>
              <w:top w:val="single" w:sz="4" w:space="0" w:color="auto"/>
              <w:bottom w:val="single" w:sz="4" w:space="0" w:color="auto"/>
              <w:right w:val="single" w:sz="4" w:space="0" w:color="auto"/>
            </w:tcBorders>
            <w:vAlign w:val="center"/>
          </w:tcPr>
          <w:p w14:paraId="25675A5B" w14:textId="77777777" w:rsidR="001F4071" w:rsidRPr="001E425D" w:rsidRDefault="006D0229" w:rsidP="001F4071">
            <w:pPr>
              <w:autoSpaceDE w:val="0"/>
              <w:autoSpaceDN w:val="0"/>
              <w:adjustRightInd w:val="0"/>
              <w:jc w:val="center"/>
              <w:rPr>
                <w:rFonts w:eastAsia="Calibri"/>
                <w:b/>
                <w:lang w:eastAsia="en-US"/>
              </w:rPr>
            </w:pPr>
            <w:bookmarkStart w:id="2596" w:name="sub_10107"/>
            <w:r w:rsidRPr="001E425D">
              <w:rPr>
                <w:rFonts w:eastAsia="Calibri"/>
                <w:b/>
                <w:lang w:eastAsia="en-US"/>
              </w:rPr>
              <w:t xml:space="preserve">№ </w:t>
            </w:r>
          </w:p>
          <w:p w14:paraId="0902107B"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п/п</w:t>
            </w:r>
            <w:bookmarkEnd w:id="2596"/>
          </w:p>
        </w:tc>
        <w:tc>
          <w:tcPr>
            <w:tcW w:w="5117" w:type="dxa"/>
            <w:tcBorders>
              <w:top w:val="single" w:sz="4" w:space="0" w:color="auto"/>
              <w:left w:val="single" w:sz="4" w:space="0" w:color="auto"/>
              <w:bottom w:val="single" w:sz="4" w:space="0" w:color="auto"/>
              <w:right w:val="single" w:sz="4" w:space="0" w:color="auto"/>
            </w:tcBorders>
            <w:vAlign w:val="center"/>
          </w:tcPr>
          <w:p w14:paraId="2F3EF3BC"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Наименование сведений**</w:t>
            </w:r>
          </w:p>
        </w:tc>
        <w:tc>
          <w:tcPr>
            <w:tcW w:w="2057" w:type="dxa"/>
            <w:tcBorders>
              <w:top w:val="single" w:sz="4" w:space="0" w:color="auto"/>
              <w:left w:val="single" w:sz="4" w:space="0" w:color="auto"/>
              <w:bottom w:val="single" w:sz="4" w:space="0" w:color="auto"/>
              <w:right w:val="single" w:sz="4" w:space="0" w:color="auto"/>
            </w:tcBorders>
            <w:vAlign w:val="center"/>
          </w:tcPr>
          <w:p w14:paraId="1D193DDA"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 xml:space="preserve">Единица измерения </w:t>
            </w:r>
          </w:p>
        </w:tc>
        <w:tc>
          <w:tcPr>
            <w:tcW w:w="2055" w:type="dxa"/>
            <w:tcBorders>
              <w:top w:val="single" w:sz="4" w:space="0" w:color="auto"/>
              <w:left w:val="single" w:sz="4" w:space="0" w:color="auto"/>
              <w:bottom w:val="single" w:sz="4" w:space="0" w:color="auto"/>
            </w:tcBorders>
            <w:vAlign w:val="center"/>
          </w:tcPr>
          <w:p w14:paraId="6C66A3C4" w14:textId="77777777" w:rsidR="001F4071" w:rsidRPr="001E425D" w:rsidRDefault="006D0229" w:rsidP="001F4071">
            <w:pPr>
              <w:autoSpaceDE w:val="0"/>
              <w:autoSpaceDN w:val="0"/>
              <w:adjustRightInd w:val="0"/>
              <w:jc w:val="center"/>
              <w:rPr>
                <w:rFonts w:eastAsia="Calibri"/>
                <w:b/>
                <w:lang w:eastAsia="en-US"/>
              </w:rPr>
            </w:pPr>
            <w:r w:rsidRPr="001E425D">
              <w:rPr>
                <w:rFonts w:eastAsia="Calibri"/>
                <w:b/>
                <w:lang w:eastAsia="en-US"/>
              </w:rPr>
              <w:t>Показатель</w:t>
            </w:r>
          </w:p>
        </w:tc>
      </w:tr>
      <w:tr w:rsidR="00836554" w:rsidRPr="001E425D" w14:paraId="6E74597B" w14:textId="77777777" w:rsidTr="001F4071">
        <w:trPr>
          <w:jc w:val="center"/>
        </w:trPr>
        <w:tc>
          <w:tcPr>
            <w:tcW w:w="837" w:type="dxa"/>
            <w:tcBorders>
              <w:top w:val="single" w:sz="4" w:space="0" w:color="auto"/>
              <w:bottom w:val="single" w:sz="4" w:space="0" w:color="auto"/>
              <w:right w:val="single" w:sz="4" w:space="0" w:color="auto"/>
            </w:tcBorders>
          </w:tcPr>
          <w:p w14:paraId="42F82BF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1***</w:t>
            </w:r>
          </w:p>
        </w:tc>
        <w:tc>
          <w:tcPr>
            <w:tcW w:w="5117" w:type="dxa"/>
            <w:tcBorders>
              <w:top w:val="single" w:sz="4" w:space="0" w:color="auto"/>
              <w:left w:val="single" w:sz="4" w:space="0" w:color="auto"/>
              <w:bottom w:val="single" w:sz="4" w:space="0" w:color="auto"/>
              <w:right w:val="single" w:sz="4" w:space="0" w:color="auto"/>
            </w:tcBorders>
          </w:tcPr>
          <w:p w14:paraId="45BC9DD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w:t>
            </w:r>
          </w:p>
        </w:tc>
        <w:tc>
          <w:tcPr>
            <w:tcW w:w="2057" w:type="dxa"/>
            <w:tcBorders>
              <w:top w:val="single" w:sz="4" w:space="0" w:color="auto"/>
              <w:left w:val="single" w:sz="4" w:space="0" w:color="auto"/>
              <w:bottom w:val="single" w:sz="4" w:space="0" w:color="auto"/>
              <w:right w:val="single" w:sz="4" w:space="0" w:color="auto"/>
            </w:tcBorders>
          </w:tcPr>
          <w:p w14:paraId="70012B6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3</w:t>
            </w:r>
          </w:p>
        </w:tc>
        <w:tc>
          <w:tcPr>
            <w:tcW w:w="2055" w:type="dxa"/>
            <w:tcBorders>
              <w:top w:val="single" w:sz="4" w:space="0" w:color="auto"/>
              <w:left w:val="single" w:sz="4" w:space="0" w:color="auto"/>
              <w:bottom w:val="single" w:sz="4" w:space="0" w:color="auto"/>
            </w:tcBorders>
          </w:tcPr>
          <w:p w14:paraId="77EA315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4</w:t>
            </w:r>
          </w:p>
        </w:tc>
      </w:tr>
      <w:tr w:rsidR="00836554" w:rsidRPr="001E425D" w14:paraId="045A0733" w14:textId="77777777" w:rsidTr="001F4071">
        <w:trPr>
          <w:jc w:val="center"/>
        </w:trPr>
        <w:tc>
          <w:tcPr>
            <w:tcW w:w="837" w:type="dxa"/>
            <w:tcBorders>
              <w:top w:val="single" w:sz="4" w:space="0" w:color="auto"/>
              <w:bottom w:val="single" w:sz="4" w:space="0" w:color="auto"/>
              <w:right w:val="single" w:sz="4" w:space="0" w:color="auto"/>
            </w:tcBorders>
            <w:vAlign w:val="center"/>
          </w:tcPr>
          <w:p w14:paraId="0099B368" w14:textId="77777777" w:rsidR="001F4071" w:rsidRPr="001E425D" w:rsidRDefault="006D0229" w:rsidP="001F4071">
            <w:pPr>
              <w:autoSpaceDE w:val="0"/>
              <w:autoSpaceDN w:val="0"/>
              <w:adjustRightInd w:val="0"/>
              <w:jc w:val="center"/>
              <w:rPr>
                <w:rFonts w:eastAsia="Calibri"/>
                <w:lang w:eastAsia="en-US"/>
              </w:rPr>
            </w:pPr>
            <w:bookmarkStart w:id="2597" w:name="sub_10108"/>
            <w:r w:rsidRPr="001E425D">
              <w:rPr>
                <w:rFonts w:eastAsia="Calibri"/>
                <w:lang w:eastAsia="en-US"/>
              </w:rPr>
              <w:t>1.</w:t>
            </w:r>
            <w:bookmarkEnd w:id="2597"/>
          </w:p>
        </w:tc>
        <w:tc>
          <w:tcPr>
            <w:tcW w:w="5117" w:type="dxa"/>
            <w:tcBorders>
              <w:top w:val="single" w:sz="4" w:space="0" w:color="auto"/>
              <w:left w:val="single" w:sz="4" w:space="0" w:color="auto"/>
              <w:bottom w:val="single" w:sz="4" w:space="0" w:color="auto"/>
              <w:right w:val="single" w:sz="4" w:space="0" w:color="auto"/>
            </w:tcBorders>
          </w:tcPr>
          <w:p w14:paraId="238449A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w:t>
            </w:r>
            <w:r w:rsidRPr="001E425D">
              <w:rPr>
                <w:rFonts w:eastAsia="Calibri"/>
                <w:lang w:eastAsia="en-US"/>
              </w:rPr>
              <w:lastRenderedPageBreak/>
              <w:t xml:space="preserve">паевых инвестиционных фондов, состав </w:t>
            </w:r>
            <w:proofErr w:type="spellStart"/>
            <w:r w:rsidRPr="001E425D">
              <w:rPr>
                <w:rFonts w:eastAsia="Calibri"/>
                <w:lang w:eastAsia="en-US"/>
              </w:rPr>
              <w:t>общегоимущества</w:t>
            </w:r>
            <w:proofErr w:type="spellEnd"/>
            <w:r w:rsidRPr="001E425D">
              <w:rPr>
                <w:rFonts w:eastAsia="Calibri"/>
                <w:lang w:eastAsia="en-US"/>
              </w:rPr>
              <w:t xml:space="preserve"> инвестиционных товариществ)</w:t>
            </w:r>
          </w:p>
        </w:tc>
        <w:tc>
          <w:tcPr>
            <w:tcW w:w="2057" w:type="dxa"/>
            <w:tcBorders>
              <w:top w:val="single" w:sz="4" w:space="0" w:color="auto"/>
              <w:left w:val="single" w:sz="4" w:space="0" w:color="auto"/>
              <w:bottom w:val="single" w:sz="4" w:space="0" w:color="auto"/>
              <w:right w:val="single" w:sz="4" w:space="0" w:color="auto"/>
            </w:tcBorders>
            <w:vAlign w:val="center"/>
          </w:tcPr>
          <w:p w14:paraId="250AD10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w:t>
            </w:r>
          </w:p>
        </w:tc>
        <w:tc>
          <w:tcPr>
            <w:tcW w:w="2055" w:type="dxa"/>
            <w:tcBorders>
              <w:top w:val="single" w:sz="4" w:space="0" w:color="auto"/>
              <w:left w:val="single" w:sz="4" w:space="0" w:color="auto"/>
              <w:bottom w:val="single" w:sz="4" w:space="0" w:color="auto"/>
            </w:tcBorders>
            <w:vAlign w:val="center"/>
          </w:tcPr>
          <w:p w14:paraId="2B01EFD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9ED276F" w14:textId="77777777" w:rsidTr="001F4071">
        <w:trPr>
          <w:jc w:val="center"/>
        </w:trPr>
        <w:tc>
          <w:tcPr>
            <w:tcW w:w="837" w:type="dxa"/>
            <w:tcBorders>
              <w:top w:val="single" w:sz="4" w:space="0" w:color="auto"/>
              <w:bottom w:val="single" w:sz="4" w:space="0" w:color="auto"/>
              <w:right w:val="single" w:sz="4" w:space="0" w:color="auto"/>
            </w:tcBorders>
            <w:vAlign w:val="center"/>
          </w:tcPr>
          <w:p w14:paraId="0CD2D854" w14:textId="77777777" w:rsidR="001F4071" w:rsidRPr="001E425D" w:rsidRDefault="006D0229" w:rsidP="001F4071">
            <w:pPr>
              <w:autoSpaceDE w:val="0"/>
              <w:autoSpaceDN w:val="0"/>
              <w:adjustRightInd w:val="0"/>
              <w:jc w:val="center"/>
              <w:rPr>
                <w:rFonts w:eastAsia="Calibri"/>
                <w:lang w:eastAsia="en-US"/>
              </w:rPr>
            </w:pPr>
            <w:bookmarkStart w:id="2598" w:name="sub_10109"/>
            <w:r w:rsidRPr="001E425D">
              <w:rPr>
                <w:rFonts w:eastAsia="Calibri"/>
                <w:lang w:eastAsia="en-US"/>
              </w:rPr>
              <w:t>2.</w:t>
            </w:r>
            <w:bookmarkEnd w:id="2598"/>
          </w:p>
        </w:tc>
        <w:tc>
          <w:tcPr>
            <w:tcW w:w="5117" w:type="dxa"/>
            <w:tcBorders>
              <w:top w:val="single" w:sz="4" w:space="0" w:color="auto"/>
              <w:left w:val="single" w:sz="4" w:space="0" w:color="auto"/>
              <w:bottom w:val="single" w:sz="4" w:space="0" w:color="auto"/>
              <w:right w:val="single" w:sz="4" w:space="0" w:color="auto"/>
            </w:tcBorders>
          </w:tcPr>
          <w:p w14:paraId="0FC1D17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в уставном (складочном) капитале (паевом фонде) иностранных юридических лиц</w:t>
            </w:r>
          </w:p>
        </w:tc>
        <w:tc>
          <w:tcPr>
            <w:tcW w:w="2057" w:type="dxa"/>
            <w:tcBorders>
              <w:top w:val="single" w:sz="4" w:space="0" w:color="auto"/>
              <w:left w:val="single" w:sz="4" w:space="0" w:color="auto"/>
              <w:bottom w:val="single" w:sz="4" w:space="0" w:color="auto"/>
              <w:right w:val="single" w:sz="4" w:space="0" w:color="auto"/>
            </w:tcBorders>
            <w:vAlign w:val="center"/>
          </w:tcPr>
          <w:p w14:paraId="198D943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677CCDB9"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021DE1B" w14:textId="77777777" w:rsidTr="001F4071">
        <w:trPr>
          <w:trHeight w:val="900"/>
          <w:jc w:val="center"/>
        </w:trPr>
        <w:tc>
          <w:tcPr>
            <w:tcW w:w="837" w:type="dxa"/>
            <w:tcBorders>
              <w:top w:val="single" w:sz="4" w:space="0" w:color="auto"/>
              <w:bottom w:val="single" w:sz="4" w:space="0" w:color="auto"/>
              <w:right w:val="single" w:sz="4" w:space="0" w:color="auto"/>
            </w:tcBorders>
            <w:vAlign w:val="center"/>
          </w:tcPr>
          <w:p w14:paraId="5A0E9ACC" w14:textId="77777777" w:rsidR="001F4071" w:rsidRPr="001E425D" w:rsidRDefault="006D0229" w:rsidP="001F4071">
            <w:pPr>
              <w:autoSpaceDE w:val="0"/>
              <w:autoSpaceDN w:val="0"/>
              <w:adjustRightInd w:val="0"/>
              <w:jc w:val="center"/>
              <w:rPr>
                <w:rFonts w:eastAsia="Calibri"/>
                <w:lang w:eastAsia="en-US"/>
              </w:rPr>
            </w:pPr>
            <w:bookmarkStart w:id="2599" w:name="sub_10110"/>
            <w:r w:rsidRPr="001E425D">
              <w:rPr>
                <w:rFonts w:eastAsia="Calibri"/>
                <w:lang w:eastAsia="en-US"/>
              </w:rPr>
              <w:t>3.</w:t>
            </w:r>
            <w:bookmarkEnd w:id="2599"/>
          </w:p>
        </w:tc>
        <w:tc>
          <w:tcPr>
            <w:tcW w:w="5117" w:type="dxa"/>
            <w:tcBorders>
              <w:top w:val="single" w:sz="4" w:space="0" w:color="auto"/>
              <w:left w:val="single" w:sz="4" w:space="0" w:color="auto"/>
              <w:bottom w:val="single" w:sz="4" w:space="0" w:color="auto"/>
              <w:right w:val="single" w:sz="4" w:space="0" w:color="auto"/>
            </w:tcBorders>
            <w:vAlign w:val="center"/>
          </w:tcPr>
          <w:p w14:paraId="7D557D4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057" w:type="dxa"/>
            <w:tcBorders>
              <w:top w:val="single" w:sz="4" w:space="0" w:color="auto"/>
              <w:left w:val="single" w:sz="4" w:space="0" w:color="auto"/>
              <w:bottom w:val="single" w:sz="4" w:space="0" w:color="auto"/>
              <w:right w:val="single" w:sz="4" w:space="0" w:color="auto"/>
            </w:tcBorders>
            <w:vAlign w:val="center"/>
          </w:tcPr>
          <w:p w14:paraId="53B38EE4"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c>
          <w:tcPr>
            <w:tcW w:w="2055" w:type="dxa"/>
            <w:tcBorders>
              <w:top w:val="single" w:sz="4" w:space="0" w:color="auto"/>
              <w:left w:val="single" w:sz="4" w:space="0" w:color="auto"/>
              <w:bottom w:val="single" w:sz="4" w:space="0" w:color="auto"/>
            </w:tcBorders>
            <w:vAlign w:val="center"/>
          </w:tcPr>
          <w:p w14:paraId="2A7D9DF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4BF6B0F1" w14:textId="77777777" w:rsidTr="001F4071">
        <w:trPr>
          <w:trHeight w:val="2122"/>
          <w:jc w:val="center"/>
        </w:trPr>
        <w:tc>
          <w:tcPr>
            <w:tcW w:w="837" w:type="dxa"/>
            <w:tcBorders>
              <w:top w:val="single" w:sz="4" w:space="0" w:color="auto"/>
              <w:bottom w:val="single" w:sz="4" w:space="0" w:color="auto"/>
              <w:right w:val="single" w:sz="4" w:space="0" w:color="auto"/>
            </w:tcBorders>
            <w:vAlign w:val="center"/>
          </w:tcPr>
          <w:p w14:paraId="1E526F54" w14:textId="77777777" w:rsidR="001F4071" w:rsidRPr="001E425D" w:rsidRDefault="006D0229" w:rsidP="001F4071">
            <w:pPr>
              <w:autoSpaceDE w:val="0"/>
              <w:autoSpaceDN w:val="0"/>
              <w:adjustRightInd w:val="0"/>
              <w:jc w:val="center"/>
              <w:rPr>
                <w:rFonts w:eastAsia="Calibri"/>
                <w:lang w:eastAsia="en-US"/>
              </w:rPr>
            </w:pPr>
            <w:bookmarkStart w:id="2600" w:name="sub_10111"/>
            <w:r w:rsidRPr="001E425D">
              <w:rPr>
                <w:rFonts w:eastAsia="Calibri"/>
                <w:lang w:eastAsia="en-US"/>
              </w:rPr>
              <w:t>4.</w:t>
            </w:r>
            <w:bookmarkEnd w:id="2600"/>
          </w:p>
        </w:tc>
        <w:tc>
          <w:tcPr>
            <w:tcW w:w="5117" w:type="dxa"/>
            <w:tcBorders>
              <w:top w:val="single" w:sz="4" w:space="0" w:color="auto"/>
              <w:left w:val="single" w:sz="4" w:space="0" w:color="auto"/>
              <w:bottom w:val="single" w:sz="4" w:space="0" w:color="auto"/>
              <w:right w:val="single" w:sz="4" w:space="0" w:color="auto"/>
            </w:tcBorders>
          </w:tcPr>
          <w:p w14:paraId="5B85A1DC"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057" w:type="dxa"/>
            <w:tcBorders>
              <w:top w:val="single" w:sz="4" w:space="0" w:color="auto"/>
              <w:left w:val="single" w:sz="4" w:space="0" w:color="auto"/>
              <w:bottom w:val="single" w:sz="4" w:space="0" w:color="auto"/>
              <w:right w:val="single" w:sz="4" w:space="0" w:color="auto"/>
            </w:tcBorders>
            <w:vAlign w:val="center"/>
          </w:tcPr>
          <w:p w14:paraId="309F658A"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Человек</w:t>
            </w:r>
          </w:p>
        </w:tc>
        <w:tc>
          <w:tcPr>
            <w:tcW w:w="2055" w:type="dxa"/>
            <w:tcBorders>
              <w:top w:val="single" w:sz="4" w:space="0" w:color="auto"/>
              <w:left w:val="single" w:sz="4" w:space="0" w:color="auto"/>
              <w:bottom w:val="single" w:sz="4" w:space="0" w:color="auto"/>
              <w:right w:val="single" w:sz="4" w:space="0" w:color="auto"/>
            </w:tcBorders>
            <w:vAlign w:val="center"/>
          </w:tcPr>
          <w:p w14:paraId="6E07393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262A19BE"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p w14:paraId="382A5B20"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чел.</w:t>
            </w:r>
          </w:p>
        </w:tc>
      </w:tr>
      <w:tr w:rsidR="00836554" w:rsidRPr="001E425D" w14:paraId="397CF4EF" w14:textId="77777777" w:rsidTr="001F4071">
        <w:trPr>
          <w:trHeight w:val="851"/>
          <w:jc w:val="center"/>
        </w:trPr>
        <w:tc>
          <w:tcPr>
            <w:tcW w:w="837" w:type="dxa"/>
            <w:tcBorders>
              <w:top w:val="single" w:sz="4" w:space="0" w:color="auto"/>
              <w:bottom w:val="nil"/>
              <w:right w:val="single" w:sz="4" w:space="0" w:color="auto"/>
            </w:tcBorders>
            <w:vAlign w:val="center"/>
          </w:tcPr>
          <w:p w14:paraId="51EEF0FB" w14:textId="77777777" w:rsidR="001F4071" w:rsidRPr="001E425D" w:rsidRDefault="006D0229" w:rsidP="001F4071">
            <w:pPr>
              <w:autoSpaceDE w:val="0"/>
              <w:autoSpaceDN w:val="0"/>
              <w:adjustRightInd w:val="0"/>
              <w:jc w:val="center"/>
              <w:rPr>
                <w:rFonts w:eastAsia="Calibri"/>
                <w:lang w:eastAsia="en-US"/>
              </w:rPr>
            </w:pPr>
            <w:bookmarkStart w:id="2601" w:name="sub_10112"/>
            <w:r w:rsidRPr="001E425D">
              <w:rPr>
                <w:rFonts w:eastAsia="Calibri"/>
                <w:lang w:eastAsia="en-US"/>
              </w:rPr>
              <w:t>5.</w:t>
            </w:r>
            <w:bookmarkEnd w:id="2601"/>
          </w:p>
        </w:tc>
        <w:tc>
          <w:tcPr>
            <w:tcW w:w="5117" w:type="dxa"/>
            <w:tcBorders>
              <w:top w:val="single" w:sz="4" w:space="0" w:color="auto"/>
              <w:left w:val="single" w:sz="4" w:space="0" w:color="auto"/>
              <w:bottom w:val="nil"/>
              <w:right w:val="single" w:sz="4" w:space="0" w:color="auto"/>
            </w:tcBorders>
          </w:tcPr>
          <w:p w14:paraId="569FA87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057" w:type="dxa"/>
            <w:tcBorders>
              <w:top w:val="single" w:sz="4" w:space="0" w:color="auto"/>
              <w:left w:val="single" w:sz="4" w:space="0" w:color="auto"/>
              <w:right w:val="single" w:sz="4" w:space="0" w:color="auto"/>
            </w:tcBorders>
            <w:vAlign w:val="center"/>
          </w:tcPr>
          <w:p w14:paraId="460E0065"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Млн. руб.</w:t>
            </w:r>
          </w:p>
        </w:tc>
        <w:tc>
          <w:tcPr>
            <w:tcW w:w="2055" w:type="dxa"/>
            <w:tcBorders>
              <w:top w:val="single" w:sz="4" w:space="0" w:color="auto"/>
              <w:left w:val="single" w:sz="4" w:space="0" w:color="auto"/>
            </w:tcBorders>
            <w:vAlign w:val="center"/>
          </w:tcPr>
          <w:p w14:paraId="2231FA8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7264229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p w14:paraId="068F109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201_ - __ руб.</w:t>
            </w:r>
          </w:p>
        </w:tc>
      </w:tr>
      <w:tr w:rsidR="00836554" w:rsidRPr="001E425D" w14:paraId="43924E60" w14:textId="77777777" w:rsidTr="001F4071">
        <w:trPr>
          <w:jc w:val="center"/>
        </w:trPr>
        <w:tc>
          <w:tcPr>
            <w:tcW w:w="837" w:type="dxa"/>
            <w:tcBorders>
              <w:top w:val="single" w:sz="4" w:space="0" w:color="auto"/>
              <w:bottom w:val="single" w:sz="4" w:space="0" w:color="auto"/>
              <w:right w:val="single" w:sz="4" w:space="0" w:color="auto"/>
            </w:tcBorders>
            <w:vAlign w:val="center"/>
          </w:tcPr>
          <w:p w14:paraId="09CD3A83" w14:textId="77777777" w:rsidR="001F4071" w:rsidRPr="001E425D" w:rsidRDefault="006D0229" w:rsidP="001F4071">
            <w:pPr>
              <w:autoSpaceDE w:val="0"/>
              <w:autoSpaceDN w:val="0"/>
              <w:adjustRightInd w:val="0"/>
              <w:jc w:val="center"/>
              <w:rPr>
                <w:rFonts w:eastAsia="Calibri"/>
                <w:lang w:eastAsia="en-US"/>
              </w:rPr>
            </w:pPr>
            <w:bookmarkStart w:id="2602" w:name="sub_10113"/>
            <w:r w:rsidRPr="001E425D">
              <w:rPr>
                <w:rFonts w:eastAsia="Calibri"/>
                <w:lang w:eastAsia="en-US"/>
              </w:rPr>
              <w:t>6.</w:t>
            </w:r>
            <w:bookmarkEnd w:id="2602"/>
          </w:p>
        </w:tc>
        <w:tc>
          <w:tcPr>
            <w:tcW w:w="5117" w:type="dxa"/>
            <w:tcBorders>
              <w:top w:val="single" w:sz="4" w:space="0" w:color="auto"/>
              <w:left w:val="single" w:sz="4" w:space="0" w:color="auto"/>
              <w:bottom w:val="single" w:sz="4" w:space="0" w:color="auto"/>
              <w:right w:val="single" w:sz="4" w:space="0" w:color="auto"/>
            </w:tcBorders>
          </w:tcPr>
          <w:p w14:paraId="214A6438"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3DF38DC3"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3295630A" w14:textId="77777777" w:rsidTr="001F4071">
        <w:trPr>
          <w:jc w:val="center"/>
        </w:trPr>
        <w:tc>
          <w:tcPr>
            <w:tcW w:w="837" w:type="dxa"/>
            <w:tcBorders>
              <w:top w:val="single" w:sz="4" w:space="0" w:color="auto"/>
              <w:bottom w:val="single" w:sz="4" w:space="0" w:color="auto"/>
              <w:right w:val="single" w:sz="4" w:space="0" w:color="auto"/>
            </w:tcBorders>
            <w:vAlign w:val="center"/>
          </w:tcPr>
          <w:p w14:paraId="5ED59F3A" w14:textId="77777777" w:rsidR="001F4071" w:rsidRPr="001E425D" w:rsidRDefault="006D0229" w:rsidP="001F4071">
            <w:pPr>
              <w:autoSpaceDE w:val="0"/>
              <w:autoSpaceDN w:val="0"/>
              <w:adjustRightInd w:val="0"/>
              <w:jc w:val="center"/>
              <w:rPr>
                <w:rFonts w:eastAsia="Calibri"/>
                <w:lang w:eastAsia="en-US"/>
              </w:rPr>
            </w:pPr>
            <w:bookmarkStart w:id="2603" w:name="sub_10114"/>
            <w:r w:rsidRPr="001E425D">
              <w:rPr>
                <w:rFonts w:eastAsia="Calibri"/>
                <w:lang w:eastAsia="en-US"/>
              </w:rPr>
              <w:t>7.</w:t>
            </w:r>
            <w:bookmarkEnd w:id="2603"/>
          </w:p>
        </w:tc>
        <w:tc>
          <w:tcPr>
            <w:tcW w:w="5117" w:type="dxa"/>
            <w:tcBorders>
              <w:top w:val="single" w:sz="4" w:space="0" w:color="auto"/>
              <w:left w:val="single" w:sz="4" w:space="0" w:color="auto"/>
              <w:bottom w:val="single" w:sz="4" w:space="0" w:color="auto"/>
              <w:right w:val="single" w:sz="4" w:space="0" w:color="auto"/>
            </w:tcBorders>
          </w:tcPr>
          <w:p w14:paraId="444A528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14:paraId="724DED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C0310FD" w14:textId="77777777" w:rsidTr="001F4071">
        <w:trPr>
          <w:jc w:val="center"/>
        </w:trPr>
        <w:tc>
          <w:tcPr>
            <w:tcW w:w="837" w:type="dxa"/>
            <w:tcBorders>
              <w:top w:val="single" w:sz="4" w:space="0" w:color="auto"/>
              <w:bottom w:val="single" w:sz="4" w:space="0" w:color="auto"/>
              <w:right w:val="single" w:sz="4" w:space="0" w:color="auto"/>
            </w:tcBorders>
            <w:vAlign w:val="center"/>
          </w:tcPr>
          <w:p w14:paraId="280535CD" w14:textId="77777777" w:rsidR="001F4071" w:rsidRPr="001E425D" w:rsidRDefault="006D0229" w:rsidP="001F4071">
            <w:pPr>
              <w:autoSpaceDE w:val="0"/>
              <w:autoSpaceDN w:val="0"/>
              <w:adjustRightInd w:val="0"/>
              <w:jc w:val="center"/>
              <w:rPr>
                <w:rFonts w:eastAsia="Calibri"/>
                <w:lang w:eastAsia="en-US"/>
              </w:rPr>
            </w:pPr>
            <w:bookmarkStart w:id="2604" w:name="sub_10115"/>
            <w:r w:rsidRPr="001E425D">
              <w:rPr>
                <w:rFonts w:eastAsia="Calibri"/>
                <w:lang w:eastAsia="en-US"/>
              </w:rPr>
              <w:t>8</w:t>
            </w:r>
            <w:bookmarkEnd w:id="2604"/>
          </w:p>
        </w:tc>
        <w:tc>
          <w:tcPr>
            <w:tcW w:w="5117" w:type="dxa"/>
            <w:tcBorders>
              <w:top w:val="single" w:sz="4" w:space="0" w:color="auto"/>
              <w:left w:val="single" w:sz="4" w:space="0" w:color="auto"/>
              <w:bottom w:val="single" w:sz="4" w:space="0" w:color="auto"/>
              <w:right w:val="single" w:sz="4" w:space="0" w:color="auto"/>
            </w:tcBorders>
          </w:tcPr>
          <w:p w14:paraId="6AEDB1AB"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2" w:type="dxa"/>
            <w:gridSpan w:val="2"/>
            <w:tcBorders>
              <w:top w:val="single" w:sz="4" w:space="0" w:color="auto"/>
              <w:left w:val="single" w:sz="4" w:space="0" w:color="auto"/>
              <w:bottom w:val="single" w:sz="4" w:space="0" w:color="auto"/>
            </w:tcBorders>
            <w:vAlign w:val="center"/>
          </w:tcPr>
          <w:p w14:paraId="3BC5CFC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2EC1CDD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(в случае участия - наименование заказчика, реализующего программу партнерства)</w:t>
            </w:r>
          </w:p>
        </w:tc>
      </w:tr>
      <w:tr w:rsidR="00836554" w:rsidRPr="001E425D" w14:paraId="1B6D9252" w14:textId="77777777" w:rsidTr="001F4071">
        <w:trPr>
          <w:jc w:val="center"/>
        </w:trPr>
        <w:tc>
          <w:tcPr>
            <w:tcW w:w="837" w:type="dxa"/>
            <w:tcBorders>
              <w:top w:val="single" w:sz="4" w:space="0" w:color="auto"/>
              <w:bottom w:val="single" w:sz="4" w:space="0" w:color="auto"/>
              <w:right w:val="single" w:sz="4" w:space="0" w:color="auto"/>
            </w:tcBorders>
            <w:vAlign w:val="center"/>
          </w:tcPr>
          <w:p w14:paraId="7CAFB038" w14:textId="77777777" w:rsidR="001F4071" w:rsidRPr="001E425D" w:rsidRDefault="006D0229" w:rsidP="001F4071">
            <w:pPr>
              <w:autoSpaceDE w:val="0"/>
              <w:autoSpaceDN w:val="0"/>
              <w:adjustRightInd w:val="0"/>
              <w:jc w:val="center"/>
              <w:rPr>
                <w:rFonts w:eastAsia="Calibri"/>
                <w:lang w:eastAsia="en-US"/>
              </w:rPr>
            </w:pPr>
            <w:bookmarkStart w:id="2605" w:name="sub_10116"/>
            <w:r w:rsidRPr="001E425D">
              <w:rPr>
                <w:rFonts w:eastAsia="Calibri"/>
                <w:lang w:eastAsia="en-US"/>
              </w:rPr>
              <w:t>9.</w:t>
            </w:r>
            <w:bookmarkEnd w:id="2605"/>
          </w:p>
        </w:tc>
        <w:tc>
          <w:tcPr>
            <w:tcW w:w="5117" w:type="dxa"/>
            <w:tcBorders>
              <w:top w:val="single" w:sz="4" w:space="0" w:color="auto"/>
              <w:left w:val="single" w:sz="4" w:space="0" w:color="auto"/>
              <w:bottom w:val="single" w:sz="4" w:space="0" w:color="auto"/>
              <w:right w:val="single" w:sz="4" w:space="0" w:color="auto"/>
            </w:tcBorders>
            <w:vAlign w:val="center"/>
          </w:tcPr>
          <w:p w14:paraId="7B084D46"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сведений о субъекте малого и среднего предпринимательства в реестре участников программ партнерства</w:t>
            </w:r>
          </w:p>
        </w:tc>
        <w:tc>
          <w:tcPr>
            <w:tcW w:w="4112" w:type="dxa"/>
            <w:gridSpan w:val="2"/>
            <w:tcBorders>
              <w:top w:val="single" w:sz="4" w:space="0" w:color="auto"/>
              <w:left w:val="single" w:sz="4" w:space="0" w:color="auto"/>
              <w:bottom w:val="single" w:sz="4" w:space="0" w:color="auto"/>
            </w:tcBorders>
            <w:vAlign w:val="center"/>
          </w:tcPr>
          <w:p w14:paraId="08897D3B"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1D95EB38"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наименование заказчика - держателя реестра участников программ партнерства)</w:t>
            </w:r>
          </w:p>
        </w:tc>
      </w:tr>
      <w:tr w:rsidR="00836554" w:rsidRPr="001E425D" w14:paraId="044B1816" w14:textId="77777777" w:rsidTr="001F4071">
        <w:trPr>
          <w:jc w:val="center"/>
        </w:trPr>
        <w:tc>
          <w:tcPr>
            <w:tcW w:w="837" w:type="dxa"/>
            <w:tcBorders>
              <w:top w:val="single" w:sz="4" w:space="0" w:color="auto"/>
              <w:bottom w:val="single" w:sz="4" w:space="0" w:color="auto"/>
              <w:right w:val="single" w:sz="4" w:space="0" w:color="auto"/>
            </w:tcBorders>
            <w:vAlign w:val="center"/>
          </w:tcPr>
          <w:p w14:paraId="5593187F" w14:textId="77777777" w:rsidR="001F4071" w:rsidRPr="001E425D" w:rsidRDefault="006D0229" w:rsidP="001F4071">
            <w:pPr>
              <w:autoSpaceDE w:val="0"/>
              <w:autoSpaceDN w:val="0"/>
              <w:adjustRightInd w:val="0"/>
              <w:jc w:val="center"/>
              <w:rPr>
                <w:rFonts w:eastAsia="Calibri"/>
                <w:lang w:eastAsia="en-US"/>
              </w:rPr>
            </w:pPr>
            <w:bookmarkStart w:id="2606" w:name="sub_10117"/>
            <w:r w:rsidRPr="001E425D">
              <w:rPr>
                <w:rFonts w:eastAsia="Calibri"/>
                <w:lang w:eastAsia="en-US"/>
              </w:rPr>
              <w:t>10.</w:t>
            </w:r>
            <w:bookmarkEnd w:id="2606"/>
          </w:p>
        </w:tc>
        <w:tc>
          <w:tcPr>
            <w:tcW w:w="5117" w:type="dxa"/>
            <w:tcBorders>
              <w:top w:val="single" w:sz="4" w:space="0" w:color="auto"/>
              <w:left w:val="single" w:sz="4" w:space="0" w:color="auto"/>
              <w:bottom w:val="single" w:sz="4" w:space="0" w:color="auto"/>
              <w:right w:val="single" w:sz="4" w:space="0" w:color="auto"/>
            </w:tcBorders>
          </w:tcPr>
          <w:p w14:paraId="071FAFA2"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12" w:type="dxa"/>
            <w:gridSpan w:val="2"/>
            <w:tcBorders>
              <w:top w:val="single" w:sz="4" w:space="0" w:color="auto"/>
              <w:left w:val="single" w:sz="4" w:space="0" w:color="auto"/>
              <w:bottom w:val="single" w:sz="4" w:space="0" w:color="auto"/>
            </w:tcBorders>
            <w:vAlign w:val="center"/>
          </w:tcPr>
          <w:p w14:paraId="65A1981D"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p w14:paraId="03558E92"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(при наличии - количество исполненных контрактов и общая сумма)</w:t>
            </w:r>
          </w:p>
        </w:tc>
      </w:tr>
      <w:tr w:rsidR="00836554" w:rsidRPr="001E425D" w14:paraId="73BE2BB0" w14:textId="77777777" w:rsidTr="001F4071">
        <w:trPr>
          <w:jc w:val="center"/>
        </w:trPr>
        <w:tc>
          <w:tcPr>
            <w:tcW w:w="837" w:type="dxa"/>
            <w:tcBorders>
              <w:top w:val="single" w:sz="4" w:space="0" w:color="auto"/>
              <w:bottom w:val="single" w:sz="4" w:space="0" w:color="auto"/>
              <w:right w:val="single" w:sz="4" w:space="0" w:color="auto"/>
            </w:tcBorders>
            <w:vAlign w:val="center"/>
          </w:tcPr>
          <w:p w14:paraId="4FE7BB70" w14:textId="77777777" w:rsidR="001F4071" w:rsidRPr="001E425D" w:rsidRDefault="006D0229" w:rsidP="001F4071">
            <w:pPr>
              <w:autoSpaceDE w:val="0"/>
              <w:autoSpaceDN w:val="0"/>
              <w:adjustRightInd w:val="0"/>
              <w:jc w:val="center"/>
              <w:rPr>
                <w:rFonts w:eastAsia="Calibri"/>
                <w:lang w:eastAsia="en-US"/>
              </w:rPr>
            </w:pPr>
            <w:bookmarkStart w:id="2607" w:name="sub_10118"/>
            <w:r w:rsidRPr="001E425D">
              <w:rPr>
                <w:rFonts w:eastAsia="Calibri"/>
                <w:lang w:eastAsia="en-US"/>
              </w:rPr>
              <w:t>11.</w:t>
            </w:r>
            <w:bookmarkEnd w:id="2607"/>
          </w:p>
        </w:tc>
        <w:tc>
          <w:tcPr>
            <w:tcW w:w="5117" w:type="dxa"/>
            <w:tcBorders>
              <w:top w:val="single" w:sz="4" w:space="0" w:color="auto"/>
              <w:left w:val="single" w:sz="4" w:space="0" w:color="auto"/>
              <w:bottom w:val="single" w:sz="4" w:space="0" w:color="auto"/>
              <w:right w:val="single" w:sz="4" w:space="0" w:color="auto"/>
            </w:tcBorders>
          </w:tcPr>
          <w:p w14:paraId="080EA16A"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опыта производства и поставки продукции, включенной в реестр инновационной продукции</w:t>
            </w:r>
          </w:p>
        </w:tc>
        <w:tc>
          <w:tcPr>
            <w:tcW w:w="4112" w:type="dxa"/>
            <w:gridSpan w:val="2"/>
            <w:tcBorders>
              <w:top w:val="single" w:sz="4" w:space="0" w:color="auto"/>
              <w:left w:val="single" w:sz="4" w:space="0" w:color="auto"/>
              <w:bottom w:val="single" w:sz="4" w:space="0" w:color="auto"/>
            </w:tcBorders>
            <w:vAlign w:val="center"/>
          </w:tcPr>
          <w:p w14:paraId="34531E4C"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r w:rsidR="00836554" w:rsidRPr="001E425D" w14:paraId="67CF0F2C" w14:textId="77777777" w:rsidTr="001F4071">
        <w:trPr>
          <w:jc w:val="center"/>
        </w:trPr>
        <w:tc>
          <w:tcPr>
            <w:tcW w:w="837" w:type="dxa"/>
            <w:tcBorders>
              <w:top w:val="single" w:sz="4" w:space="0" w:color="auto"/>
              <w:bottom w:val="single" w:sz="4" w:space="0" w:color="auto"/>
              <w:right w:val="single" w:sz="4" w:space="0" w:color="auto"/>
            </w:tcBorders>
            <w:vAlign w:val="center"/>
          </w:tcPr>
          <w:p w14:paraId="619EF639" w14:textId="77777777" w:rsidR="001F4071" w:rsidRPr="001E425D" w:rsidRDefault="006D0229" w:rsidP="001F4071">
            <w:pPr>
              <w:autoSpaceDE w:val="0"/>
              <w:autoSpaceDN w:val="0"/>
              <w:adjustRightInd w:val="0"/>
              <w:jc w:val="center"/>
              <w:rPr>
                <w:rFonts w:eastAsia="Calibri"/>
                <w:lang w:eastAsia="en-US"/>
              </w:rPr>
            </w:pPr>
            <w:bookmarkStart w:id="2608" w:name="sub_10119"/>
            <w:r w:rsidRPr="001E425D">
              <w:rPr>
                <w:rFonts w:eastAsia="Calibri"/>
                <w:lang w:eastAsia="en-US"/>
              </w:rPr>
              <w:t>12.</w:t>
            </w:r>
            <w:bookmarkEnd w:id="2608"/>
          </w:p>
        </w:tc>
        <w:tc>
          <w:tcPr>
            <w:tcW w:w="5117" w:type="dxa"/>
            <w:tcBorders>
              <w:top w:val="single" w:sz="4" w:space="0" w:color="auto"/>
              <w:left w:val="single" w:sz="4" w:space="0" w:color="auto"/>
              <w:bottom w:val="single" w:sz="4" w:space="0" w:color="auto"/>
              <w:right w:val="single" w:sz="4" w:space="0" w:color="auto"/>
            </w:tcBorders>
          </w:tcPr>
          <w:p w14:paraId="2A58C924"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12" w:type="dxa"/>
            <w:gridSpan w:val="2"/>
            <w:tcBorders>
              <w:top w:val="single" w:sz="4" w:space="0" w:color="auto"/>
              <w:left w:val="single" w:sz="4" w:space="0" w:color="auto"/>
              <w:bottom w:val="single" w:sz="4" w:space="0" w:color="auto"/>
            </w:tcBorders>
            <w:vAlign w:val="center"/>
          </w:tcPr>
          <w:p w14:paraId="2B293B27"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w:t>
            </w:r>
          </w:p>
        </w:tc>
      </w:tr>
      <w:tr w:rsidR="00836554" w:rsidRPr="001E425D" w14:paraId="5E6DD582" w14:textId="77777777" w:rsidTr="001F4071">
        <w:trPr>
          <w:jc w:val="center"/>
        </w:trPr>
        <w:tc>
          <w:tcPr>
            <w:tcW w:w="837" w:type="dxa"/>
            <w:tcBorders>
              <w:top w:val="single" w:sz="4" w:space="0" w:color="auto"/>
              <w:bottom w:val="single" w:sz="4" w:space="0" w:color="auto"/>
              <w:right w:val="single" w:sz="4" w:space="0" w:color="auto"/>
            </w:tcBorders>
            <w:vAlign w:val="center"/>
          </w:tcPr>
          <w:p w14:paraId="0D85FA2E" w14:textId="77777777" w:rsidR="001F4071" w:rsidRPr="001E425D" w:rsidRDefault="006D0229" w:rsidP="001F4071">
            <w:pPr>
              <w:autoSpaceDE w:val="0"/>
              <w:autoSpaceDN w:val="0"/>
              <w:adjustRightInd w:val="0"/>
              <w:jc w:val="center"/>
              <w:rPr>
                <w:rFonts w:eastAsia="Calibri"/>
                <w:lang w:eastAsia="en-US"/>
              </w:rPr>
            </w:pPr>
            <w:bookmarkStart w:id="2609" w:name="sub_10120"/>
            <w:r w:rsidRPr="001E425D">
              <w:rPr>
                <w:rFonts w:eastAsia="Calibri"/>
                <w:lang w:eastAsia="en-US"/>
              </w:rPr>
              <w:t>13.</w:t>
            </w:r>
            <w:bookmarkEnd w:id="2609"/>
          </w:p>
        </w:tc>
        <w:tc>
          <w:tcPr>
            <w:tcW w:w="5117" w:type="dxa"/>
            <w:tcBorders>
              <w:top w:val="single" w:sz="4" w:space="0" w:color="auto"/>
              <w:left w:val="single" w:sz="4" w:space="0" w:color="auto"/>
              <w:bottom w:val="single" w:sz="4" w:space="0" w:color="auto"/>
              <w:right w:val="single" w:sz="4" w:space="0" w:color="auto"/>
            </w:tcBorders>
          </w:tcPr>
          <w:p w14:paraId="67DB7F77"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w:t>
            </w:r>
            <w:r w:rsidRPr="001E425D">
              <w:rPr>
                <w:rFonts w:eastAsia="Calibri"/>
                <w:lang w:eastAsia="en-US"/>
              </w:rPr>
              <w:lastRenderedPageBreak/>
              <w:t>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2" w:type="dxa"/>
            <w:gridSpan w:val="2"/>
            <w:tcBorders>
              <w:top w:val="single" w:sz="4" w:space="0" w:color="auto"/>
              <w:left w:val="single" w:sz="4" w:space="0" w:color="auto"/>
              <w:bottom w:val="single" w:sz="4" w:space="0" w:color="auto"/>
            </w:tcBorders>
            <w:vAlign w:val="center"/>
          </w:tcPr>
          <w:p w14:paraId="6AB5E061"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lastRenderedPageBreak/>
              <w:t>да (нет)</w:t>
            </w:r>
          </w:p>
        </w:tc>
      </w:tr>
      <w:tr w:rsidR="00836554" w:rsidRPr="001E425D" w14:paraId="0C7C92CD" w14:textId="77777777" w:rsidTr="001F4071">
        <w:trPr>
          <w:jc w:val="center"/>
        </w:trPr>
        <w:tc>
          <w:tcPr>
            <w:tcW w:w="837" w:type="dxa"/>
            <w:tcBorders>
              <w:top w:val="single" w:sz="4" w:space="0" w:color="auto"/>
              <w:bottom w:val="single" w:sz="4" w:space="0" w:color="auto"/>
              <w:right w:val="single" w:sz="4" w:space="0" w:color="auto"/>
            </w:tcBorders>
            <w:vAlign w:val="center"/>
          </w:tcPr>
          <w:p w14:paraId="36A4C820" w14:textId="77777777" w:rsidR="001F4071" w:rsidRPr="001E425D" w:rsidRDefault="006D0229" w:rsidP="001F4071">
            <w:pPr>
              <w:autoSpaceDE w:val="0"/>
              <w:autoSpaceDN w:val="0"/>
              <w:adjustRightInd w:val="0"/>
              <w:jc w:val="center"/>
              <w:rPr>
                <w:rFonts w:eastAsia="Calibri"/>
                <w:lang w:eastAsia="en-US"/>
              </w:rPr>
            </w:pPr>
            <w:bookmarkStart w:id="2610" w:name="sub_10121"/>
            <w:r w:rsidRPr="001E425D">
              <w:rPr>
                <w:rFonts w:eastAsia="Calibri"/>
                <w:lang w:eastAsia="en-US"/>
              </w:rPr>
              <w:t>14.</w:t>
            </w:r>
            <w:bookmarkEnd w:id="2610"/>
          </w:p>
        </w:tc>
        <w:tc>
          <w:tcPr>
            <w:tcW w:w="5117" w:type="dxa"/>
            <w:tcBorders>
              <w:top w:val="single" w:sz="4" w:space="0" w:color="auto"/>
              <w:left w:val="single" w:sz="4" w:space="0" w:color="auto"/>
              <w:bottom w:val="single" w:sz="4" w:space="0" w:color="auto"/>
              <w:right w:val="single" w:sz="4" w:space="0" w:color="auto"/>
            </w:tcBorders>
          </w:tcPr>
          <w:p w14:paraId="6A9E3CAE" w14:textId="77777777" w:rsidR="001F4071" w:rsidRPr="001E425D" w:rsidRDefault="006D0229" w:rsidP="001F4071">
            <w:pPr>
              <w:autoSpaceDE w:val="0"/>
              <w:autoSpaceDN w:val="0"/>
              <w:adjustRightInd w:val="0"/>
              <w:rPr>
                <w:rFonts w:eastAsia="Calibri"/>
                <w:lang w:eastAsia="en-US"/>
              </w:rPr>
            </w:pPr>
            <w:r w:rsidRPr="001E425D">
              <w:rPr>
                <w:rFonts w:eastAsia="Calibr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12" w:type="dxa"/>
            <w:gridSpan w:val="2"/>
            <w:tcBorders>
              <w:top w:val="single" w:sz="4" w:space="0" w:color="auto"/>
              <w:left w:val="single" w:sz="4" w:space="0" w:color="auto"/>
              <w:bottom w:val="single" w:sz="4" w:space="0" w:color="auto"/>
            </w:tcBorders>
            <w:vAlign w:val="center"/>
          </w:tcPr>
          <w:p w14:paraId="538ABCDF" w14:textId="77777777" w:rsidR="001F4071" w:rsidRPr="001E425D" w:rsidRDefault="006D0229" w:rsidP="001F4071">
            <w:pPr>
              <w:autoSpaceDE w:val="0"/>
              <w:autoSpaceDN w:val="0"/>
              <w:adjustRightInd w:val="0"/>
              <w:jc w:val="center"/>
              <w:rPr>
                <w:rFonts w:eastAsia="Calibri"/>
                <w:lang w:eastAsia="en-US"/>
              </w:rPr>
            </w:pPr>
            <w:r w:rsidRPr="001E425D">
              <w:rPr>
                <w:rFonts w:eastAsia="Calibri"/>
                <w:lang w:eastAsia="en-US"/>
              </w:rPr>
              <w:t>да (нет)</w:t>
            </w:r>
          </w:p>
        </w:tc>
      </w:tr>
    </w:tbl>
    <w:p w14:paraId="22188982"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225FFB33" w14:textId="77777777" w:rsidR="001F4071" w:rsidRPr="001E425D" w:rsidRDefault="006D0229" w:rsidP="001F4071">
      <w:pPr>
        <w:autoSpaceDE w:val="0"/>
        <w:autoSpaceDN w:val="0"/>
        <w:adjustRightInd w:val="0"/>
        <w:jc w:val="right"/>
        <w:rPr>
          <w:rFonts w:eastAsia="Calibri"/>
          <w:sz w:val="22"/>
          <w:szCs w:val="22"/>
          <w:lang w:eastAsia="en-US"/>
        </w:rPr>
      </w:pPr>
      <w:bookmarkStart w:id="2611" w:name="sub_10122"/>
      <w:r w:rsidRPr="001E425D">
        <w:rPr>
          <w:rFonts w:eastAsia="Calibri"/>
          <w:sz w:val="22"/>
          <w:szCs w:val="22"/>
          <w:lang w:eastAsia="en-US"/>
        </w:rPr>
        <w:t>_______________________________</w:t>
      </w:r>
    </w:p>
    <w:bookmarkEnd w:id="2611"/>
    <w:p w14:paraId="57348521"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(подпись)</w:t>
      </w:r>
    </w:p>
    <w:p w14:paraId="14E42645"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М.П.</w:t>
      </w:r>
    </w:p>
    <w:p w14:paraId="0F9CF265" w14:textId="77777777" w:rsidR="001F4071" w:rsidRPr="001E425D" w:rsidRDefault="006D0229" w:rsidP="001F4071">
      <w:pPr>
        <w:autoSpaceDE w:val="0"/>
        <w:autoSpaceDN w:val="0"/>
        <w:adjustRightInd w:val="0"/>
        <w:rPr>
          <w:rFonts w:eastAsia="Calibri"/>
          <w:sz w:val="22"/>
          <w:szCs w:val="22"/>
          <w:lang w:eastAsia="en-US"/>
        </w:rPr>
      </w:pPr>
      <w:bookmarkStart w:id="2612" w:name="sub_10123"/>
      <w:r w:rsidRPr="001E425D">
        <w:rPr>
          <w:rFonts w:eastAsia="Calibri"/>
          <w:sz w:val="22"/>
          <w:szCs w:val="22"/>
          <w:lang w:eastAsia="en-US"/>
        </w:rPr>
        <w:t>_______________________________________________________________________________________________</w:t>
      </w:r>
    </w:p>
    <w:bookmarkEnd w:id="2612"/>
    <w:p w14:paraId="130BD18E" w14:textId="77777777" w:rsidR="001F4071" w:rsidRPr="001E425D" w:rsidRDefault="006D0229" w:rsidP="001F4071">
      <w:pPr>
        <w:autoSpaceDE w:val="0"/>
        <w:autoSpaceDN w:val="0"/>
        <w:adjustRightInd w:val="0"/>
        <w:rPr>
          <w:rFonts w:eastAsia="Calibri"/>
          <w:sz w:val="22"/>
          <w:szCs w:val="22"/>
          <w:lang w:eastAsia="en-US"/>
        </w:rPr>
      </w:pPr>
      <w:r w:rsidRPr="001E425D">
        <w:rPr>
          <w:rFonts w:eastAsia="Calibri"/>
          <w:sz w:val="22"/>
          <w:szCs w:val="22"/>
          <w:lang w:eastAsia="en-US"/>
        </w:rPr>
        <w:t xml:space="preserve">                                          (фамилия, имя, отчество (при наличии) подписавшего, должность)</w:t>
      </w:r>
    </w:p>
    <w:p w14:paraId="4772E54A" w14:textId="77777777" w:rsidR="001F4071" w:rsidRPr="001E425D" w:rsidRDefault="006D0229" w:rsidP="001F4071">
      <w:pPr>
        <w:spacing w:before="120"/>
        <w:ind w:left="1134" w:right="284"/>
        <w:jc w:val="right"/>
        <w:rPr>
          <w:color w:val="000000"/>
          <w:sz w:val="22"/>
          <w:szCs w:val="22"/>
          <w:lang w:val="fr-FR" w:eastAsia="en-US"/>
        </w:rPr>
      </w:pPr>
      <w:r w:rsidRPr="001E425D">
        <w:rPr>
          <w:color w:val="000000"/>
          <w:sz w:val="22"/>
          <w:szCs w:val="22"/>
          <w:lang w:val="fr-FR" w:eastAsia="en-US"/>
        </w:rPr>
        <w:t>Дата</w:t>
      </w:r>
      <w:r w:rsidRPr="001E425D">
        <w:rPr>
          <w:color w:val="000000"/>
          <w:sz w:val="22"/>
          <w:szCs w:val="22"/>
          <w:lang w:eastAsia="en-US"/>
        </w:rPr>
        <w:t>:</w:t>
      </w:r>
      <w:r w:rsidRPr="001E425D">
        <w:rPr>
          <w:color w:val="000000"/>
          <w:sz w:val="22"/>
          <w:szCs w:val="22"/>
          <w:lang w:val="fr-FR" w:eastAsia="en-US"/>
        </w:rPr>
        <w:tab/>
      </w:r>
      <w:r w:rsidRPr="001E425D">
        <w:rPr>
          <w:color w:val="000000"/>
          <w:sz w:val="22"/>
          <w:szCs w:val="22"/>
          <w:lang w:val="fr-FR" w:eastAsia="en-US"/>
        </w:rPr>
        <w:tab/>
        <w:t>/</w:t>
      </w:r>
      <w:r w:rsidRPr="001E425D">
        <w:rPr>
          <w:color w:val="000000"/>
          <w:sz w:val="22"/>
          <w:szCs w:val="22"/>
          <w:lang w:val="fr-FR" w:eastAsia="en-US"/>
        </w:rPr>
        <w:tab/>
        <w:t>/</w:t>
      </w:r>
    </w:p>
    <w:p w14:paraId="1DD32446" w14:textId="77777777" w:rsidR="001F4071" w:rsidRPr="001E425D" w:rsidRDefault="006D0229" w:rsidP="001F4071">
      <w:pPr>
        <w:pBdr>
          <w:bottom w:val="single" w:sz="4" w:space="1" w:color="auto"/>
        </w:pBdr>
        <w:shd w:val="clear" w:color="auto" w:fill="BFBFBF"/>
        <w:autoSpaceDE w:val="0"/>
        <w:autoSpaceDN w:val="0"/>
        <w:adjustRightInd w:val="0"/>
        <w:jc w:val="center"/>
        <w:rPr>
          <w:rFonts w:eastAsia="Calibri"/>
          <w:b/>
          <w:sz w:val="22"/>
          <w:szCs w:val="22"/>
          <w:lang w:eastAsia="en-US"/>
        </w:rPr>
      </w:pPr>
      <w:r w:rsidRPr="001E425D">
        <w:rPr>
          <w:rFonts w:eastAsia="Calibri"/>
          <w:b/>
          <w:sz w:val="22"/>
          <w:szCs w:val="22"/>
          <w:lang w:eastAsia="en-US"/>
        </w:rPr>
        <w:t>конец формы</w:t>
      </w:r>
    </w:p>
    <w:p w14:paraId="4823437B" w14:textId="77777777" w:rsidR="001F4071" w:rsidRPr="001E425D" w:rsidRDefault="006D0229" w:rsidP="001F4071">
      <w:pPr>
        <w:autoSpaceDE w:val="0"/>
        <w:autoSpaceDN w:val="0"/>
        <w:adjustRightInd w:val="0"/>
        <w:rPr>
          <w:rFonts w:eastAsia="Calibri"/>
          <w:b/>
          <w:sz w:val="22"/>
          <w:szCs w:val="22"/>
          <w:lang w:eastAsia="en-US"/>
        </w:rPr>
      </w:pPr>
      <w:r w:rsidRPr="001E425D">
        <w:rPr>
          <w:rFonts w:eastAsia="Calibri"/>
          <w:b/>
          <w:sz w:val="22"/>
          <w:szCs w:val="22"/>
          <w:lang w:eastAsia="en-US"/>
        </w:rPr>
        <w:t>Инструкция по заполнению:</w:t>
      </w:r>
    </w:p>
    <w:p w14:paraId="0BE0AC6A"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13" w:name="sub_10124"/>
      <w:r w:rsidRPr="001E425D">
        <w:rPr>
          <w:rFonts w:eastAsia="Calibri"/>
          <w:sz w:val="22"/>
          <w:szCs w:val="22"/>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543131C"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14" w:name="sub_10125"/>
      <w:bookmarkEnd w:id="2613"/>
      <w:r w:rsidRPr="001E425D">
        <w:rPr>
          <w:rFonts w:eastAsia="Calibri"/>
          <w:sz w:val="22"/>
          <w:szCs w:val="22"/>
          <w:lang w:eastAsia="en-US"/>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w:t>
      </w:r>
      <w:proofErr w:type="spellStart"/>
      <w:r w:rsidRPr="001E425D">
        <w:rPr>
          <w:rFonts w:eastAsia="Calibri"/>
          <w:sz w:val="22"/>
          <w:szCs w:val="22"/>
          <w:lang w:eastAsia="en-US"/>
        </w:rPr>
        <w:t>селекционныхдостижений</w:t>
      </w:r>
      <w:proofErr w:type="spellEnd"/>
      <w:r w:rsidRPr="001E425D">
        <w:rPr>
          <w:rFonts w:eastAsia="Calibri"/>
          <w:sz w:val="22"/>
          <w:szCs w:val="22"/>
          <w:lang w:eastAsia="en-US"/>
        </w:rPr>
        <w:t>,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3940E048" w14:textId="77777777" w:rsidR="001F4071" w:rsidRPr="001E425D" w:rsidRDefault="006D0229" w:rsidP="001F4071">
      <w:pPr>
        <w:autoSpaceDE w:val="0"/>
        <w:autoSpaceDN w:val="0"/>
        <w:adjustRightInd w:val="0"/>
        <w:ind w:firstLine="720"/>
        <w:jc w:val="both"/>
        <w:rPr>
          <w:rFonts w:eastAsia="Calibri"/>
          <w:sz w:val="22"/>
          <w:szCs w:val="22"/>
          <w:lang w:eastAsia="en-US"/>
        </w:rPr>
      </w:pPr>
      <w:bookmarkStart w:id="2615" w:name="sub_10126"/>
      <w:bookmarkEnd w:id="2614"/>
      <w:r w:rsidRPr="001E425D">
        <w:rPr>
          <w:rFonts w:eastAsia="Calibri"/>
          <w:sz w:val="22"/>
          <w:szCs w:val="22"/>
          <w:lang w:eastAsia="en-US"/>
        </w:rPr>
        <w:t>*** Пункты 1 - 7 являются обязательными для заполнения"</w:t>
      </w:r>
    </w:p>
    <w:p w14:paraId="08E8EC19"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AB6289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693EFFF7"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0EE96E6"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C1FCC2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7AE88CEC"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6732AE0"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4B40B801"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0CDFD608" w14:textId="77777777" w:rsidR="001F4071" w:rsidRPr="001E425D" w:rsidRDefault="001F4071" w:rsidP="001F4071">
      <w:pPr>
        <w:autoSpaceDE w:val="0"/>
        <w:autoSpaceDN w:val="0"/>
        <w:adjustRightInd w:val="0"/>
        <w:ind w:firstLine="720"/>
        <w:jc w:val="both"/>
        <w:rPr>
          <w:rFonts w:eastAsia="Calibri"/>
          <w:sz w:val="22"/>
          <w:szCs w:val="22"/>
          <w:lang w:eastAsia="en-US"/>
        </w:rPr>
      </w:pPr>
    </w:p>
    <w:p w14:paraId="3AABFEBD" w14:textId="77777777" w:rsidR="001F4071" w:rsidRPr="001E425D" w:rsidRDefault="006D0229" w:rsidP="001F4071">
      <w:pPr>
        <w:widowControl w:val="0"/>
        <w:spacing w:before="60" w:after="120"/>
        <w:jc w:val="both"/>
        <w:outlineLvl w:val="1"/>
        <w:rPr>
          <w:rFonts w:cs="Arial"/>
          <w:b/>
          <w:bCs/>
          <w:iCs/>
          <w:sz w:val="22"/>
          <w:szCs w:val="22"/>
        </w:rPr>
      </w:pPr>
      <w:bookmarkStart w:id="2616" w:name="_Toc99033264"/>
      <w:bookmarkEnd w:id="2615"/>
      <w:r w:rsidRPr="001E425D">
        <w:rPr>
          <w:rFonts w:cs="Arial"/>
          <w:b/>
          <w:bCs/>
          <w:iCs/>
          <w:sz w:val="22"/>
          <w:szCs w:val="22"/>
        </w:rPr>
        <w:lastRenderedPageBreak/>
        <w:t>5.8  Согласие Участника на обработку персональных данных (форма 8)</w:t>
      </w:r>
      <w:bookmarkEnd w:id="2616"/>
    </w:p>
    <w:p w14:paraId="73586E71"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2"/>
          <w:szCs w:val="22"/>
        </w:rPr>
      </w:pPr>
      <w:r w:rsidRPr="001E425D">
        <w:rPr>
          <w:b/>
          <w:snapToGrid w:val="0"/>
          <w:color w:val="000000"/>
          <w:spacing w:val="36"/>
          <w:sz w:val="22"/>
          <w:szCs w:val="22"/>
        </w:rPr>
        <w:t>начало формы</w:t>
      </w:r>
    </w:p>
    <w:p w14:paraId="2291D525" w14:textId="77777777" w:rsidR="001F4071" w:rsidRPr="001E425D" w:rsidRDefault="006D0229" w:rsidP="001F4071">
      <w:pPr>
        <w:jc w:val="center"/>
        <w:rPr>
          <w:b/>
        </w:rPr>
      </w:pPr>
      <w:r w:rsidRPr="001E425D">
        <w:rPr>
          <w:b/>
          <w:sz w:val="22"/>
        </w:rPr>
        <w:t>Согласие на обработку персональных данных</w:t>
      </w:r>
      <w:bookmarkEnd w:id="2590"/>
      <w:r w:rsidRPr="001E425D">
        <w:rPr>
          <w:b/>
          <w:sz w:val="22"/>
        </w:rPr>
        <w:t xml:space="preserve"> (форма 8)</w:t>
      </w:r>
    </w:p>
    <w:p w14:paraId="4FAABC17" w14:textId="77777777" w:rsidR="001F4071" w:rsidRPr="001E425D" w:rsidRDefault="006D0229" w:rsidP="001F4071">
      <w:pPr>
        <w:tabs>
          <w:tab w:val="left" w:pos="0"/>
        </w:tabs>
        <w:ind w:firstLine="709"/>
        <w:jc w:val="center"/>
        <w:rPr>
          <w:rFonts w:eastAsia="Calibri"/>
          <w:b/>
          <w:snapToGrid w:val="0"/>
          <w:sz w:val="24"/>
          <w:szCs w:val="24"/>
          <w:lang w:eastAsia="en-US"/>
        </w:rPr>
      </w:pPr>
      <w:r w:rsidRPr="001E425D">
        <w:rPr>
          <w:rFonts w:eastAsia="Calibri"/>
          <w:b/>
          <w:snapToGrid w:val="0"/>
          <w:sz w:val="24"/>
          <w:szCs w:val="24"/>
          <w:lang w:eastAsia="en-US"/>
        </w:rPr>
        <w:t xml:space="preserve">от «_____» ____________ 201____ г. </w:t>
      </w:r>
    </w:p>
    <w:p w14:paraId="63FE9B6A" w14:textId="77777777" w:rsidR="001F4071" w:rsidRPr="001E425D" w:rsidRDefault="001F4071" w:rsidP="001F4071">
      <w:pPr>
        <w:ind w:firstLine="709"/>
        <w:jc w:val="center"/>
        <w:rPr>
          <w:rFonts w:eastAsia="Calibri"/>
          <w:sz w:val="16"/>
          <w:szCs w:val="16"/>
          <w:lang w:eastAsia="en-US"/>
        </w:rPr>
      </w:pPr>
    </w:p>
    <w:p w14:paraId="399D2247" w14:textId="14CAF722" w:rsidR="001F4071" w:rsidRPr="001E425D" w:rsidRDefault="006D0229" w:rsidP="001F4071">
      <w:pPr>
        <w:widowControl w:val="0"/>
        <w:autoSpaceDE w:val="0"/>
        <w:autoSpaceDN w:val="0"/>
        <w:adjustRightInd w:val="0"/>
        <w:ind w:firstLine="709"/>
        <w:jc w:val="both"/>
        <w:rPr>
          <w:sz w:val="24"/>
          <w:szCs w:val="24"/>
        </w:rPr>
      </w:pPr>
      <w:r w:rsidRPr="001E425D">
        <w:rPr>
          <w:sz w:val="24"/>
          <w:szCs w:val="24"/>
        </w:rPr>
        <w:t xml:space="preserve">Настоящим </w:t>
      </w:r>
      <w:r w:rsidRPr="001E425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E425D">
        <w:rPr>
          <w:sz w:val="24"/>
          <w:szCs w:val="24"/>
        </w:rPr>
        <w:t>,</w:t>
      </w:r>
      <w:r w:rsidRPr="001E425D">
        <w:rPr>
          <w:b/>
          <w:i/>
          <w:sz w:val="24"/>
          <w:szCs w:val="24"/>
        </w:rPr>
        <w:t xml:space="preserve"> действующего на основании _________</w:t>
      </w:r>
      <w:r w:rsidRPr="001E425D">
        <w:rPr>
          <w:i/>
          <w:sz w:val="24"/>
          <w:szCs w:val="24"/>
        </w:rPr>
        <w:t>_,</w:t>
      </w:r>
      <w:r w:rsidRPr="001E425D">
        <w:rPr>
          <w:sz w:val="24"/>
          <w:szCs w:val="24"/>
        </w:rPr>
        <w:t>дает свое согласие Открытому акционерному обществу «Иркутская электросетевая компания» (</w:t>
      </w:r>
      <w:r w:rsidR="002267C0">
        <w:rPr>
          <w:sz w:val="24"/>
          <w:szCs w:val="24"/>
        </w:rPr>
        <w:t>АО «ИЭСК</w:t>
      </w:r>
      <w:r w:rsidRPr="001E425D">
        <w:rPr>
          <w:sz w:val="24"/>
          <w:szCs w:val="24"/>
        </w:rPr>
        <w:t>),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E425D">
        <w:rPr>
          <w:snapToGrid w:val="0"/>
          <w:sz w:val="24"/>
          <w:szCs w:val="24"/>
        </w:rPr>
        <w:t>, в отношении</w:t>
      </w:r>
      <w:r w:rsidRPr="001E425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1E425D">
        <w:rPr>
          <w:sz w:val="24"/>
          <w:szCs w:val="24"/>
        </w:rPr>
        <w:t>субконтрагентов</w:t>
      </w:r>
      <w:proofErr w:type="spellEnd"/>
      <w:r w:rsidRPr="001E425D">
        <w:rPr>
          <w:sz w:val="24"/>
          <w:szCs w:val="24"/>
        </w:rPr>
        <w:t xml:space="preserve"> и их собственников (участников, учредителей, акционеров), в том числе конечных бенефициаров (</w:t>
      </w:r>
      <w:r w:rsidRPr="001E425D">
        <w:rPr>
          <w:snapToGrid w:val="0"/>
          <w:sz w:val="24"/>
          <w:szCs w:val="24"/>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E425D">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5C38BF6E" w14:textId="0B67CE94" w:rsidR="001F4071" w:rsidRPr="001E425D" w:rsidRDefault="006D0229" w:rsidP="001F4071">
      <w:pPr>
        <w:ind w:firstLine="708"/>
        <w:jc w:val="both"/>
        <w:rPr>
          <w:sz w:val="24"/>
          <w:szCs w:val="24"/>
        </w:rPr>
      </w:pPr>
      <w:r w:rsidRPr="001E425D">
        <w:rPr>
          <w:rFonts w:eastAsia="Calibri"/>
          <w:snapToGrid w:val="0"/>
          <w:sz w:val="24"/>
          <w:szCs w:val="24"/>
          <w:lang w:eastAsia="en-US"/>
        </w:rPr>
        <w:t>Цель обработки персональных данных: о</w:t>
      </w:r>
      <w:r w:rsidRPr="001E425D">
        <w:rPr>
          <w:sz w:val="24"/>
          <w:szCs w:val="24"/>
        </w:rPr>
        <w:t xml:space="preserve">беспечение соблюдения законодательства Российской Федерации при </w:t>
      </w:r>
      <w:proofErr w:type="gramStart"/>
      <w:r w:rsidRPr="001E425D">
        <w:rPr>
          <w:sz w:val="24"/>
          <w:szCs w:val="24"/>
        </w:rPr>
        <w:t>проведении  процедур</w:t>
      </w:r>
      <w:proofErr w:type="gramEnd"/>
      <w:r w:rsidRPr="001E425D">
        <w:rPr>
          <w:sz w:val="24"/>
          <w:szCs w:val="24"/>
        </w:rPr>
        <w:t xml:space="preserve"> закупок, проводимых </w:t>
      </w:r>
      <w:r w:rsidR="002267C0">
        <w:rPr>
          <w:sz w:val="24"/>
          <w:szCs w:val="24"/>
        </w:rPr>
        <w:t>АО «ИЭСК</w:t>
      </w:r>
      <w:r w:rsidRPr="001E425D">
        <w:rPr>
          <w:sz w:val="24"/>
          <w:szCs w:val="24"/>
        </w:rPr>
        <w:t xml:space="preserve">. </w:t>
      </w:r>
    </w:p>
    <w:p w14:paraId="0814BD4D" w14:textId="77777777" w:rsidR="001F4071" w:rsidRPr="001E425D" w:rsidRDefault="006D0229" w:rsidP="001F4071">
      <w:pPr>
        <w:ind w:firstLine="709"/>
        <w:jc w:val="both"/>
        <w:rPr>
          <w:rFonts w:eastAsia="Calibri"/>
          <w:snapToGrid w:val="0"/>
          <w:sz w:val="24"/>
          <w:szCs w:val="24"/>
          <w:lang w:eastAsia="en-US"/>
        </w:rPr>
      </w:pPr>
      <w:r w:rsidRPr="001E425D">
        <w:rPr>
          <w:rFonts w:eastAsia="Calibri"/>
          <w:snapToGrid w:val="0"/>
          <w:sz w:val="24"/>
          <w:szCs w:val="24"/>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1EAEDA63" w14:textId="77777777" w:rsidR="001F4071" w:rsidRPr="001E425D" w:rsidRDefault="001F4071" w:rsidP="001F4071">
      <w:pPr>
        <w:ind w:firstLine="709"/>
        <w:jc w:val="both"/>
        <w:rPr>
          <w:rFonts w:eastAsia="Calibri"/>
          <w:snapToGrid w:val="0"/>
          <w:sz w:val="24"/>
          <w:szCs w:val="24"/>
          <w:lang w:eastAsia="en-US"/>
        </w:rPr>
      </w:pPr>
    </w:p>
    <w:p w14:paraId="34FCD046" w14:textId="77777777" w:rsidR="001F4071" w:rsidRPr="001E425D" w:rsidRDefault="006D0229" w:rsidP="001F4071">
      <w:pPr>
        <w:jc w:val="both"/>
        <w:rPr>
          <w:rFonts w:eastAsia="Calibri"/>
          <w:color w:val="000000"/>
          <w:sz w:val="24"/>
          <w:szCs w:val="24"/>
          <w:lang w:eastAsia="en-US"/>
        </w:rPr>
      </w:pPr>
      <w:r w:rsidRPr="001E425D">
        <w:rPr>
          <w:rFonts w:eastAsia="Calibri"/>
          <w:color w:val="000000"/>
          <w:sz w:val="24"/>
          <w:szCs w:val="24"/>
          <w:lang w:eastAsia="en-US"/>
        </w:rPr>
        <w:t xml:space="preserve">       _______________________                                     ______________________</w:t>
      </w:r>
    </w:p>
    <w:p w14:paraId="61CECBC5" w14:textId="77777777" w:rsidR="001F4071" w:rsidRPr="001E425D" w:rsidRDefault="006D0229" w:rsidP="001F4071">
      <w:pPr>
        <w:jc w:val="both"/>
        <w:rPr>
          <w:rFonts w:eastAsia="Calibri"/>
          <w:lang w:eastAsia="en-US"/>
        </w:rPr>
      </w:pPr>
      <w:r w:rsidRPr="001E425D">
        <w:rPr>
          <w:rFonts w:eastAsia="Calibri"/>
          <w:lang w:eastAsia="en-US"/>
        </w:rPr>
        <w:t xml:space="preserve">(Подпись уполномоченного представителя)   </w:t>
      </w:r>
      <w:r w:rsidRPr="001E425D">
        <w:rPr>
          <w:rFonts w:eastAsia="Calibri"/>
          <w:lang w:eastAsia="en-US"/>
        </w:rPr>
        <w:tab/>
      </w:r>
      <w:r w:rsidRPr="001E425D">
        <w:rPr>
          <w:rFonts w:eastAsia="Calibri"/>
          <w:lang w:eastAsia="en-US"/>
        </w:rPr>
        <w:tab/>
      </w:r>
      <w:r w:rsidRPr="001E425D">
        <w:rPr>
          <w:rFonts w:eastAsia="Calibri"/>
          <w:lang w:eastAsia="en-US"/>
        </w:rPr>
        <w:tab/>
        <w:t xml:space="preserve"> (Ф.И.О. и должность подписавшего**)</w:t>
      </w:r>
    </w:p>
    <w:p w14:paraId="556C2333" w14:textId="77777777" w:rsidR="001F4071" w:rsidRPr="001E425D" w:rsidRDefault="001F4071" w:rsidP="001F4071">
      <w:pPr>
        <w:ind w:firstLine="709"/>
        <w:jc w:val="both"/>
        <w:rPr>
          <w:rFonts w:eastAsia="Calibri"/>
          <w:color w:val="000000"/>
          <w:sz w:val="16"/>
          <w:szCs w:val="16"/>
          <w:lang w:eastAsia="en-US"/>
        </w:rPr>
      </w:pPr>
    </w:p>
    <w:p w14:paraId="308F452D" w14:textId="77777777" w:rsidR="001F4071" w:rsidRPr="001E425D" w:rsidRDefault="006D0229" w:rsidP="001F4071">
      <w:pPr>
        <w:ind w:firstLine="709"/>
        <w:jc w:val="both"/>
        <w:rPr>
          <w:rFonts w:eastAsia="Calibri"/>
          <w:bCs/>
          <w:lang w:eastAsia="en-US"/>
        </w:rPr>
      </w:pPr>
      <w:r w:rsidRPr="001E425D">
        <w:rPr>
          <w:rFonts w:eastAsia="Calibri"/>
          <w:bCs/>
          <w:lang w:eastAsia="en-US"/>
        </w:rPr>
        <w:t>М.П.</w:t>
      </w:r>
    </w:p>
    <w:p w14:paraId="035DAD89" w14:textId="77777777" w:rsidR="001F4071" w:rsidRPr="001E425D" w:rsidRDefault="006D0229" w:rsidP="001F407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1E425D">
        <w:rPr>
          <w:b/>
          <w:snapToGrid w:val="0"/>
          <w:color w:val="000000"/>
          <w:spacing w:val="36"/>
          <w:sz w:val="24"/>
          <w:szCs w:val="24"/>
        </w:rPr>
        <w:t>конец формы</w:t>
      </w:r>
    </w:p>
    <w:p w14:paraId="3BD7209C" w14:textId="77777777" w:rsidR="001F4071" w:rsidRPr="001E425D" w:rsidRDefault="006D0229" w:rsidP="001F4071">
      <w:pPr>
        <w:widowControl w:val="0"/>
        <w:ind w:firstLine="680"/>
        <w:jc w:val="both"/>
        <w:rPr>
          <w:b/>
          <w:sz w:val="22"/>
          <w:szCs w:val="22"/>
        </w:rPr>
      </w:pPr>
      <w:r w:rsidRPr="001E425D">
        <w:rPr>
          <w:b/>
          <w:sz w:val="22"/>
          <w:szCs w:val="22"/>
        </w:rPr>
        <w:t>Инструкции по заполнению:</w:t>
      </w:r>
    </w:p>
    <w:p w14:paraId="470AD138" w14:textId="215EFE95" w:rsidR="001F4071" w:rsidRPr="001E425D" w:rsidRDefault="006D0229" w:rsidP="001F4071">
      <w:pPr>
        <w:ind w:firstLine="567"/>
        <w:jc w:val="both"/>
        <w:rPr>
          <w:rFonts w:eastAsia="Calibri"/>
          <w:lang w:eastAsia="en-US"/>
        </w:rPr>
      </w:pPr>
      <w:r w:rsidRPr="001E425D">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2267C0">
        <w:rPr>
          <w:rFonts w:eastAsia="Calibri"/>
          <w:lang w:eastAsia="en-US"/>
        </w:rPr>
        <w:t>АО «ИЭСК</w:t>
      </w:r>
      <w:r w:rsidRPr="001E425D">
        <w:rPr>
          <w:rFonts w:eastAsia="Calibri"/>
          <w:lang w:eastAsia="en-US"/>
        </w:rPr>
        <w:t xml:space="preserve"> перед собственником (участником, учредителем, акционером), а также бенефициаром участника закупки/контрагента/их </w:t>
      </w:r>
      <w:proofErr w:type="spellStart"/>
      <w:r w:rsidRPr="001E425D">
        <w:rPr>
          <w:rFonts w:eastAsia="Calibri"/>
          <w:lang w:eastAsia="en-US"/>
        </w:rPr>
        <w:t>субконтрагентов</w:t>
      </w:r>
      <w:proofErr w:type="spellEnd"/>
      <w:r w:rsidRPr="001E425D">
        <w:rPr>
          <w:rFonts w:eastAsia="Calibri"/>
          <w:lang w:eastAsia="en-US"/>
        </w:rPr>
        <w:t xml:space="preserve"> за предоставление </w:t>
      </w:r>
      <w:r w:rsidR="002267C0">
        <w:rPr>
          <w:rFonts w:eastAsia="Calibri"/>
          <w:lang w:eastAsia="en-US"/>
        </w:rPr>
        <w:t>АО «ИЭСК</w:t>
      </w:r>
      <w:r w:rsidRPr="001E425D">
        <w:rPr>
          <w:rFonts w:eastAsia="Calibri"/>
          <w:lang w:eastAsia="en-US"/>
        </w:rPr>
        <w:t xml:space="preserve"> данных о своих собственниках (участниках, учредителях, акционерах), в том числе бенефициарах и бенефициарах своего </w:t>
      </w:r>
      <w:proofErr w:type="spellStart"/>
      <w:r w:rsidRPr="001E425D">
        <w:rPr>
          <w:rFonts w:eastAsia="Calibri"/>
          <w:lang w:eastAsia="en-US"/>
        </w:rPr>
        <w:t>субконтрагента</w:t>
      </w:r>
      <w:proofErr w:type="spellEnd"/>
      <w:r w:rsidRPr="001E425D">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1E425D">
        <w:rPr>
          <w:rFonts w:eastAsia="Calibri"/>
          <w:lang w:eastAsia="en-US"/>
        </w:rPr>
        <w:t>субконтрагентов</w:t>
      </w:r>
      <w:proofErr w:type="spellEnd"/>
      <w:r w:rsidRPr="001E425D">
        <w:rPr>
          <w:rFonts w:eastAsia="Calibri"/>
          <w:lang w:eastAsia="en-US"/>
        </w:rPr>
        <w:t xml:space="preserve"> согласие на представление (обработку) </w:t>
      </w:r>
      <w:r w:rsidR="002267C0">
        <w:rPr>
          <w:rFonts w:eastAsia="Calibri"/>
          <w:lang w:eastAsia="en-US"/>
        </w:rPr>
        <w:t>АО «ИЭСК</w:t>
      </w:r>
      <w:r w:rsidRPr="001E425D">
        <w:rPr>
          <w:rFonts w:eastAsia="Calibri"/>
          <w:lang w:eastAsia="en-US"/>
        </w:rPr>
        <w:t xml:space="preserve"> и в уполномоченные государственные органы указанных сведений.</w:t>
      </w:r>
    </w:p>
    <w:p w14:paraId="0509354D" w14:textId="77777777" w:rsidR="001F4071" w:rsidRPr="001E425D" w:rsidRDefault="006D0229" w:rsidP="001F4071">
      <w:pPr>
        <w:widowControl w:val="0"/>
        <w:ind w:firstLine="680"/>
        <w:jc w:val="center"/>
        <w:rPr>
          <w:sz w:val="22"/>
          <w:szCs w:val="22"/>
        </w:rPr>
      </w:pPr>
      <w:r w:rsidRPr="001E425D">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4D4E8A49" w14:textId="77777777" w:rsidR="001F4071" w:rsidRPr="001E425D" w:rsidRDefault="001F4071" w:rsidP="001F4071">
      <w:pPr>
        <w:widowControl w:val="0"/>
        <w:ind w:firstLine="680"/>
        <w:jc w:val="center"/>
        <w:rPr>
          <w:sz w:val="22"/>
          <w:szCs w:val="22"/>
        </w:rPr>
      </w:pPr>
    </w:p>
    <w:p w14:paraId="591BFF04" w14:textId="77777777" w:rsidR="001F4071" w:rsidRPr="001E425D" w:rsidRDefault="001F4071" w:rsidP="001F4071">
      <w:pPr>
        <w:widowControl w:val="0"/>
        <w:ind w:firstLine="680"/>
        <w:jc w:val="center"/>
        <w:rPr>
          <w:sz w:val="22"/>
          <w:szCs w:val="22"/>
        </w:rPr>
      </w:pPr>
    </w:p>
    <w:p w14:paraId="221316E5" w14:textId="77777777" w:rsidR="001F4071" w:rsidRPr="001E425D" w:rsidRDefault="001F4071" w:rsidP="001F4071">
      <w:pPr>
        <w:widowControl w:val="0"/>
        <w:ind w:firstLine="680"/>
        <w:jc w:val="center"/>
        <w:rPr>
          <w:sz w:val="22"/>
          <w:szCs w:val="22"/>
        </w:rPr>
      </w:pPr>
    </w:p>
    <w:p w14:paraId="51620BE2" w14:textId="77777777" w:rsidR="001F4071" w:rsidRPr="001E425D" w:rsidRDefault="006D0229" w:rsidP="001F4071">
      <w:pPr>
        <w:widowControl w:val="0"/>
        <w:spacing w:before="60" w:after="120"/>
        <w:jc w:val="both"/>
        <w:outlineLvl w:val="1"/>
        <w:rPr>
          <w:b/>
          <w:bCs/>
          <w:iCs/>
          <w:sz w:val="24"/>
          <w:szCs w:val="24"/>
        </w:rPr>
      </w:pPr>
      <w:bookmarkStart w:id="2617" w:name="sub_10003"/>
      <w:bookmarkStart w:id="2618" w:name="_Toc532551164"/>
      <w:bookmarkStart w:id="2619" w:name="_Toc99033265"/>
      <w:bookmarkEnd w:id="2617"/>
      <w:r w:rsidRPr="001E425D">
        <w:rPr>
          <w:b/>
          <w:bCs/>
          <w:iCs/>
          <w:sz w:val="24"/>
          <w:szCs w:val="24"/>
        </w:rPr>
        <w:lastRenderedPageBreak/>
        <w:t>5.9.</w:t>
      </w:r>
      <w:r w:rsidRPr="001E425D">
        <w:rPr>
          <w:b/>
          <w:sz w:val="24"/>
          <w:szCs w:val="24"/>
        </w:rPr>
        <w:t>Декларация соответствия участника запроса предложений общим требованиям к участникам закупки</w:t>
      </w:r>
      <w:r w:rsidRPr="001E425D">
        <w:rPr>
          <w:b/>
          <w:bCs/>
          <w:iCs/>
          <w:sz w:val="24"/>
          <w:szCs w:val="24"/>
        </w:rPr>
        <w:t xml:space="preserve"> (форма 9)</w:t>
      </w:r>
      <w:bookmarkEnd w:id="2618"/>
      <w:bookmarkEnd w:id="2619"/>
    </w:p>
    <w:p w14:paraId="396EBBE3" w14:textId="77777777" w:rsidR="001F4071" w:rsidRPr="001E425D" w:rsidRDefault="006D0229" w:rsidP="001F4071">
      <w:pPr>
        <w:widowControl w:val="0"/>
        <w:pBdr>
          <w:top w:val="single" w:sz="4" w:space="1" w:color="auto"/>
        </w:pBdr>
        <w:shd w:val="clear" w:color="auto" w:fill="E0E0E0"/>
        <w:ind w:right="21" w:firstLine="680"/>
        <w:jc w:val="center"/>
        <w:rPr>
          <w:b/>
          <w:snapToGrid w:val="0"/>
          <w:color w:val="000000"/>
          <w:spacing w:val="36"/>
          <w:sz w:val="24"/>
          <w:szCs w:val="24"/>
        </w:rPr>
      </w:pPr>
      <w:r w:rsidRPr="001E425D">
        <w:rPr>
          <w:b/>
          <w:snapToGrid w:val="0"/>
          <w:color w:val="000000"/>
          <w:spacing w:val="36"/>
          <w:sz w:val="24"/>
          <w:szCs w:val="24"/>
        </w:rPr>
        <w:t>начало формы</w:t>
      </w:r>
    </w:p>
    <w:p w14:paraId="682AC4AF" w14:textId="77777777" w:rsidR="001F4071" w:rsidRPr="001E425D" w:rsidRDefault="001F4071" w:rsidP="001F4071"/>
    <w:tbl>
      <w:tblPr>
        <w:tblStyle w:val="18"/>
        <w:tblW w:w="0" w:type="auto"/>
        <w:tblLook w:val="04A0" w:firstRow="1" w:lastRow="0" w:firstColumn="1" w:lastColumn="0" w:noHBand="0" w:noVBand="1"/>
      </w:tblPr>
      <w:tblGrid>
        <w:gridCol w:w="669"/>
        <w:gridCol w:w="5122"/>
        <w:gridCol w:w="3554"/>
      </w:tblGrid>
      <w:tr w:rsidR="00836554" w:rsidRPr="001E425D" w14:paraId="2604231A" w14:textId="77777777" w:rsidTr="001F4071">
        <w:tc>
          <w:tcPr>
            <w:tcW w:w="675" w:type="dxa"/>
            <w:tcBorders>
              <w:top w:val="single" w:sz="4" w:space="0" w:color="auto"/>
              <w:left w:val="single" w:sz="4" w:space="0" w:color="auto"/>
              <w:bottom w:val="single" w:sz="4" w:space="0" w:color="auto"/>
              <w:right w:val="single" w:sz="4" w:space="0" w:color="auto"/>
            </w:tcBorders>
            <w:vAlign w:val="center"/>
            <w:hideMark/>
          </w:tcPr>
          <w:p w14:paraId="4BC869E1" w14:textId="77777777" w:rsidR="001F4071" w:rsidRPr="001E425D" w:rsidRDefault="006D0229">
            <w:pPr>
              <w:jc w:val="center"/>
              <w:rPr>
                <w:b/>
                <w:sz w:val="24"/>
                <w:szCs w:val="24"/>
              </w:rPr>
            </w:pPr>
            <w:r w:rsidRPr="001E425D">
              <w:rPr>
                <w:b/>
                <w:sz w:val="24"/>
                <w:szCs w:val="24"/>
              </w:rPr>
              <w:t>№</w:t>
            </w:r>
          </w:p>
          <w:p w14:paraId="6292C3B0" w14:textId="77777777" w:rsidR="001F4071" w:rsidRPr="001E425D" w:rsidRDefault="006D0229">
            <w:pPr>
              <w:jc w:val="center"/>
              <w:rPr>
                <w:b/>
                <w:sz w:val="24"/>
                <w:szCs w:val="24"/>
              </w:rPr>
            </w:pPr>
            <w:r w:rsidRPr="001E425D">
              <w:rPr>
                <w:b/>
                <w:sz w:val="24"/>
                <w:szCs w:val="24"/>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14:paraId="336A26CE" w14:textId="77777777" w:rsidR="001F4071" w:rsidRPr="001E425D" w:rsidRDefault="006D0229">
            <w:pPr>
              <w:jc w:val="center"/>
              <w:rPr>
                <w:b/>
                <w:sz w:val="24"/>
                <w:szCs w:val="24"/>
              </w:rPr>
            </w:pPr>
            <w:r w:rsidRPr="001E425D">
              <w:rPr>
                <w:b/>
                <w:sz w:val="24"/>
                <w:szCs w:val="24"/>
              </w:rPr>
              <w:t>Требование к участнику запроса предложений</w:t>
            </w:r>
          </w:p>
        </w:tc>
        <w:tc>
          <w:tcPr>
            <w:tcW w:w="3650" w:type="dxa"/>
            <w:tcBorders>
              <w:top w:val="single" w:sz="4" w:space="0" w:color="auto"/>
              <w:left w:val="single" w:sz="4" w:space="0" w:color="auto"/>
              <w:bottom w:val="single" w:sz="4" w:space="0" w:color="auto"/>
              <w:right w:val="single" w:sz="4" w:space="0" w:color="auto"/>
            </w:tcBorders>
            <w:vAlign w:val="center"/>
            <w:hideMark/>
          </w:tcPr>
          <w:p w14:paraId="0A5F8DF2" w14:textId="77777777" w:rsidR="001F4071" w:rsidRPr="001E425D" w:rsidRDefault="006D0229">
            <w:pPr>
              <w:jc w:val="center"/>
              <w:rPr>
                <w:b/>
                <w:sz w:val="24"/>
                <w:szCs w:val="24"/>
              </w:rPr>
            </w:pPr>
            <w:r w:rsidRPr="001E425D">
              <w:rPr>
                <w:b/>
                <w:sz w:val="24"/>
                <w:szCs w:val="24"/>
              </w:rPr>
              <w:t>Сведения о соответствии требованию</w:t>
            </w:r>
          </w:p>
          <w:p w14:paraId="0ED53FFA" w14:textId="77777777" w:rsidR="001F4071" w:rsidRPr="001E425D" w:rsidRDefault="006D0229">
            <w:pPr>
              <w:jc w:val="center"/>
              <w:rPr>
                <w:b/>
                <w:sz w:val="24"/>
                <w:szCs w:val="24"/>
              </w:rPr>
            </w:pPr>
            <w:r w:rsidRPr="001E425D">
              <w:rPr>
                <w:b/>
                <w:sz w:val="24"/>
                <w:szCs w:val="24"/>
              </w:rPr>
              <w:t>(заполняется Участником запроса предложений)</w:t>
            </w:r>
          </w:p>
        </w:tc>
      </w:tr>
      <w:tr w:rsidR="00836554" w:rsidRPr="001E425D" w14:paraId="43518E33"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07C368A7" w14:textId="77777777" w:rsidR="001F4071" w:rsidRPr="001E425D" w:rsidRDefault="006D0229">
            <w:pPr>
              <w:jc w:val="both"/>
              <w:rPr>
                <w:sz w:val="24"/>
                <w:szCs w:val="24"/>
              </w:rPr>
            </w:pPr>
            <w:r w:rsidRPr="001E425D">
              <w:rPr>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14:paraId="6E9277BA" w14:textId="77777777" w:rsidR="001F4071" w:rsidRPr="001E425D" w:rsidRDefault="006D0229">
            <w:pPr>
              <w:jc w:val="both"/>
              <w:rPr>
                <w:sz w:val="24"/>
                <w:szCs w:val="24"/>
              </w:rPr>
            </w:pPr>
            <w:r w:rsidRPr="001E425D">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Borders>
              <w:top w:val="single" w:sz="4" w:space="0" w:color="auto"/>
              <w:left w:val="single" w:sz="4" w:space="0" w:color="auto"/>
              <w:bottom w:val="single" w:sz="4" w:space="0" w:color="auto"/>
              <w:right w:val="single" w:sz="4" w:space="0" w:color="auto"/>
            </w:tcBorders>
          </w:tcPr>
          <w:p w14:paraId="04080918" w14:textId="77777777" w:rsidR="001F4071" w:rsidRPr="001E425D" w:rsidRDefault="001F4071">
            <w:pPr>
              <w:jc w:val="both"/>
              <w:rPr>
                <w:sz w:val="24"/>
                <w:szCs w:val="24"/>
              </w:rPr>
            </w:pPr>
          </w:p>
        </w:tc>
      </w:tr>
      <w:tr w:rsidR="00836554" w:rsidRPr="001E425D" w14:paraId="4D754FC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AC90203" w14:textId="77777777" w:rsidR="001F4071" w:rsidRPr="001E425D" w:rsidRDefault="006D0229">
            <w:pPr>
              <w:jc w:val="both"/>
              <w:rPr>
                <w:sz w:val="24"/>
                <w:szCs w:val="24"/>
              </w:rPr>
            </w:pPr>
            <w:r w:rsidRPr="001E425D">
              <w:rPr>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14:paraId="7C5EEB80" w14:textId="77777777" w:rsidR="001F4071" w:rsidRPr="001E425D" w:rsidRDefault="006D0229">
            <w:pPr>
              <w:jc w:val="both"/>
              <w:rPr>
                <w:sz w:val="24"/>
                <w:szCs w:val="24"/>
              </w:rPr>
            </w:pPr>
            <w:r w:rsidRPr="001E425D">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Borders>
              <w:top w:val="single" w:sz="4" w:space="0" w:color="auto"/>
              <w:left w:val="single" w:sz="4" w:space="0" w:color="auto"/>
              <w:bottom w:val="single" w:sz="4" w:space="0" w:color="auto"/>
              <w:right w:val="single" w:sz="4" w:space="0" w:color="auto"/>
            </w:tcBorders>
          </w:tcPr>
          <w:p w14:paraId="607D9977" w14:textId="77777777" w:rsidR="001F4071" w:rsidRPr="001E425D" w:rsidRDefault="001F4071">
            <w:pPr>
              <w:jc w:val="both"/>
              <w:rPr>
                <w:sz w:val="24"/>
                <w:szCs w:val="24"/>
              </w:rPr>
            </w:pPr>
          </w:p>
        </w:tc>
      </w:tr>
      <w:tr w:rsidR="00836554" w:rsidRPr="001E425D" w14:paraId="50B75CF5"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881A40A" w14:textId="77777777" w:rsidR="001F4071" w:rsidRPr="001E425D" w:rsidRDefault="006D0229">
            <w:pPr>
              <w:jc w:val="both"/>
              <w:rPr>
                <w:sz w:val="24"/>
                <w:szCs w:val="24"/>
              </w:rPr>
            </w:pPr>
            <w:r w:rsidRPr="001E425D">
              <w:rPr>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14:paraId="107ECFF4" w14:textId="77777777" w:rsidR="001F4071" w:rsidRPr="001E425D" w:rsidRDefault="006D0229">
            <w:pPr>
              <w:jc w:val="both"/>
              <w:rPr>
                <w:sz w:val="24"/>
                <w:szCs w:val="24"/>
              </w:rPr>
            </w:pPr>
            <w:proofErr w:type="spellStart"/>
            <w:r w:rsidRPr="001E425D">
              <w:rPr>
                <w:sz w:val="24"/>
                <w:szCs w:val="24"/>
              </w:rPr>
              <w:t>Неприостановление</w:t>
            </w:r>
            <w:proofErr w:type="spellEnd"/>
            <w:r w:rsidRPr="001E425D">
              <w:rPr>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Borders>
              <w:top w:val="single" w:sz="4" w:space="0" w:color="auto"/>
              <w:left w:val="single" w:sz="4" w:space="0" w:color="auto"/>
              <w:bottom w:val="single" w:sz="4" w:space="0" w:color="auto"/>
              <w:right w:val="single" w:sz="4" w:space="0" w:color="auto"/>
            </w:tcBorders>
          </w:tcPr>
          <w:p w14:paraId="6BFC7F95" w14:textId="77777777" w:rsidR="001F4071" w:rsidRPr="001E425D" w:rsidRDefault="001F4071">
            <w:pPr>
              <w:jc w:val="both"/>
              <w:rPr>
                <w:sz w:val="24"/>
                <w:szCs w:val="24"/>
              </w:rPr>
            </w:pPr>
          </w:p>
        </w:tc>
      </w:tr>
      <w:tr w:rsidR="00836554" w:rsidRPr="001E425D" w14:paraId="4A641C6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575F726" w14:textId="77777777" w:rsidR="001F4071" w:rsidRPr="001E425D" w:rsidRDefault="006D0229">
            <w:pPr>
              <w:jc w:val="both"/>
              <w:rPr>
                <w:sz w:val="24"/>
                <w:szCs w:val="24"/>
              </w:rPr>
            </w:pPr>
            <w:r w:rsidRPr="001E425D">
              <w:rPr>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14:paraId="399745F8" w14:textId="77777777" w:rsidR="001F4071" w:rsidRPr="001E425D" w:rsidRDefault="006D0229">
            <w:pPr>
              <w:jc w:val="both"/>
              <w:rPr>
                <w:sz w:val="24"/>
                <w:szCs w:val="24"/>
              </w:rPr>
            </w:pPr>
            <w:r w:rsidRPr="001E425D">
              <w:rPr>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proofErr w:type="spellStart"/>
            <w:r w:rsidRPr="001E425D">
              <w:rPr>
                <w:sz w:val="24"/>
                <w:szCs w:val="24"/>
              </w:rPr>
              <w:t>обязанностизаявителяпо</w:t>
            </w:r>
            <w:proofErr w:type="spellEnd"/>
            <w:r w:rsidRPr="001E425D">
              <w:rPr>
                <w:sz w:val="24"/>
                <w:szCs w:val="24"/>
              </w:rPr>
              <w:t xml:space="preserve">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1E425D">
              <w:rPr>
                <w:sz w:val="24"/>
                <w:szCs w:val="24"/>
              </w:rPr>
              <w:lastRenderedPageBreak/>
              <w:t>задолженности и решение по такому заявлению на дату рассмотрения заявки на участие в определении подрядчика не принято.</w:t>
            </w:r>
          </w:p>
        </w:tc>
        <w:tc>
          <w:tcPr>
            <w:tcW w:w="3650" w:type="dxa"/>
            <w:tcBorders>
              <w:top w:val="single" w:sz="4" w:space="0" w:color="auto"/>
              <w:left w:val="single" w:sz="4" w:space="0" w:color="auto"/>
              <w:bottom w:val="single" w:sz="4" w:space="0" w:color="auto"/>
              <w:right w:val="single" w:sz="4" w:space="0" w:color="auto"/>
            </w:tcBorders>
          </w:tcPr>
          <w:p w14:paraId="7B641AC6" w14:textId="77777777" w:rsidR="001F4071" w:rsidRPr="001E425D" w:rsidRDefault="001F4071">
            <w:pPr>
              <w:jc w:val="both"/>
              <w:rPr>
                <w:sz w:val="24"/>
                <w:szCs w:val="24"/>
              </w:rPr>
            </w:pPr>
          </w:p>
        </w:tc>
      </w:tr>
      <w:tr w:rsidR="00836554" w:rsidRPr="001E425D" w14:paraId="1102FCB7"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DA2B2FF" w14:textId="77777777" w:rsidR="001F4071" w:rsidRPr="001E425D" w:rsidRDefault="006D0229">
            <w:pPr>
              <w:jc w:val="both"/>
              <w:rPr>
                <w:sz w:val="24"/>
                <w:szCs w:val="24"/>
              </w:rPr>
            </w:pPr>
            <w:r w:rsidRPr="001E425D">
              <w:rPr>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14:paraId="65B9CC15" w14:textId="77777777" w:rsidR="001F4071" w:rsidRPr="001E425D" w:rsidRDefault="006D0229">
            <w:pPr>
              <w:jc w:val="both"/>
              <w:rPr>
                <w:sz w:val="24"/>
                <w:szCs w:val="24"/>
              </w:rPr>
            </w:pPr>
            <w:r w:rsidRPr="001E425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Borders>
              <w:top w:val="single" w:sz="4" w:space="0" w:color="auto"/>
              <w:left w:val="single" w:sz="4" w:space="0" w:color="auto"/>
              <w:bottom w:val="single" w:sz="4" w:space="0" w:color="auto"/>
              <w:right w:val="single" w:sz="4" w:space="0" w:color="auto"/>
            </w:tcBorders>
          </w:tcPr>
          <w:p w14:paraId="23D72DC1" w14:textId="77777777" w:rsidR="001F4071" w:rsidRPr="001E425D" w:rsidRDefault="001F4071">
            <w:pPr>
              <w:jc w:val="both"/>
              <w:rPr>
                <w:sz w:val="24"/>
                <w:szCs w:val="24"/>
              </w:rPr>
            </w:pPr>
          </w:p>
        </w:tc>
      </w:tr>
      <w:tr w:rsidR="00836554" w:rsidRPr="001E425D" w14:paraId="28B4485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AA5A36A" w14:textId="77777777" w:rsidR="001F4071" w:rsidRPr="001E425D" w:rsidRDefault="006D0229">
            <w:pPr>
              <w:jc w:val="both"/>
              <w:rPr>
                <w:sz w:val="24"/>
                <w:szCs w:val="24"/>
              </w:rPr>
            </w:pPr>
            <w:r w:rsidRPr="001E425D">
              <w:rPr>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14:paraId="7F7AF66A" w14:textId="77777777" w:rsidR="001F4071" w:rsidRPr="001E425D" w:rsidRDefault="006D0229">
            <w:pPr>
              <w:jc w:val="both"/>
              <w:rPr>
                <w:sz w:val="24"/>
                <w:szCs w:val="24"/>
              </w:rPr>
            </w:pPr>
            <w:r w:rsidRPr="001E425D">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Borders>
              <w:top w:val="single" w:sz="4" w:space="0" w:color="auto"/>
              <w:left w:val="single" w:sz="4" w:space="0" w:color="auto"/>
              <w:bottom w:val="single" w:sz="4" w:space="0" w:color="auto"/>
              <w:right w:val="single" w:sz="4" w:space="0" w:color="auto"/>
            </w:tcBorders>
          </w:tcPr>
          <w:p w14:paraId="2B4C49B4" w14:textId="77777777" w:rsidR="001F4071" w:rsidRPr="001E425D" w:rsidRDefault="001F4071">
            <w:pPr>
              <w:jc w:val="both"/>
              <w:rPr>
                <w:sz w:val="24"/>
                <w:szCs w:val="24"/>
              </w:rPr>
            </w:pPr>
          </w:p>
        </w:tc>
      </w:tr>
      <w:tr w:rsidR="00836554" w:rsidRPr="001E425D" w14:paraId="1ABDB9A4"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27483C86" w14:textId="77777777" w:rsidR="001F4071" w:rsidRPr="001E425D" w:rsidRDefault="006D0229">
            <w:pPr>
              <w:jc w:val="both"/>
              <w:rPr>
                <w:sz w:val="24"/>
                <w:szCs w:val="24"/>
              </w:rPr>
            </w:pPr>
            <w:r w:rsidRPr="001E425D">
              <w:rPr>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14:paraId="1946B161" w14:textId="77777777" w:rsidR="001F4071" w:rsidRPr="001E425D" w:rsidRDefault="006D0229">
            <w:pPr>
              <w:jc w:val="both"/>
              <w:rPr>
                <w:sz w:val="24"/>
                <w:szCs w:val="24"/>
              </w:rPr>
            </w:pPr>
            <w:r w:rsidRPr="001E425D">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w:t>
            </w:r>
            <w:r w:rsidRPr="001E425D">
              <w:rPr>
                <w:sz w:val="24"/>
                <w:szCs w:val="24"/>
              </w:rPr>
              <w:lastRenderedPageBreak/>
              <w:t>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Borders>
              <w:top w:val="single" w:sz="4" w:space="0" w:color="auto"/>
              <w:left w:val="single" w:sz="4" w:space="0" w:color="auto"/>
              <w:bottom w:val="single" w:sz="4" w:space="0" w:color="auto"/>
              <w:right w:val="single" w:sz="4" w:space="0" w:color="auto"/>
            </w:tcBorders>
          </w:tcPr>
          <w:p w14:paraId="480FA1C4" w14:textId="77777777" w:rsidR="001F4071" w:rsidRPr="001E425D" w:rsidRDefault="001F4071">
            <w:pPr>
              <w:jc w:val="both"/>
              <w:rPr>
                <w:sz w:val="24"/>
                <w:szCs w:val="24"/>
              </w:rPr>
            </w:pPr>
          </w:p>
        </w:tc>
      </w:tr>
      <w:tr w:rsidR="00836554" w:rsidRPr="001E425D" w14:paraId="567F9C42"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B878F75" w14:textId="77777777" w:rsidR="001F4071" w:rsidRPr="001E425D" w:rsidRDefault="006D0229">
            <w:pPr>
              <w:jc w:val="both"/>
              <w:rPr>
                <w:sz w:val="24"/>
                <w:szCs w:val="24"/>
              </w:rPr>
            </w:pPr>
            <w:r w:rsidRPr="001E425D">
              <w:rPr>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14:paraId="1A977544" w14:textId="77777777" w:rsidR="001F4071" w:rsidRPr="001E425D" w:rsidRDefault="006D0229">
            <w:pPr>
              <w:jc w:val="both"/>
              <w:rPr>
                <w:sz w:val="24"/>
                <w:szCs w:val="24"/>
              </w:rPr>
            </w:pPr>
            <w:r w:rsidRPr="001E425D">
              <w:rPr>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Borders>
              <w:top w:val="single" w:sz="4" w:space="0" w:color="auto"/>
              <w:left w:val="single" w:sz="4" w:space="0" w:color="auto"/>
              <w:bottom w:val="single" w:sz="4" w:space="0" w:color="auto"/>
              <w:right w:val="single" w:sz="4" w:space="0" w:color="auto"/>
            </w:tcBorders>
          </w:tcPr>
          <w:p w14:paraId="3F7A6BA0" w14:textId="77777777" w:rsidR="001F4071" w:rsidRPr="001E425D" w:rsidRDefault="001F4071">
            <w:pPr>
              <w:jc w:val="both"/>
              <w:rPr>
                <w:sz w:val="24"/>
                <w:szCs w:val="24"/>
              </w:rPr>
            </w:pPr>
          </w:p>
        </w:tc>
      </w:tr>
      <w:tr w:rsidR="00836554" w:rsidRPr="001E425D" w14:paraId="499DA249"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789A8696" w14:textId="77777777" w:rsidR="001F4071" w:rsidRPr="001E425D" w:rsidRDefault="006D0229">
            <w:pPr>
              <w:jc w:val="both"/>
              <w:rPr>
                <w:sz w:val="24"/>
                <w:szCs w:val="24"/>
              </w:rPr>
            </w:pPr>
            <w:r w:rsidRPr="001E425D">
              <w:rPr>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14:paraId="5B2A16EF" w14:textId="77777777" w:rsidR="001F4071" w:rsidRPr="001E425D" w:rsidRDefault="006D0229">
            <w:pPr>
              <w:jc w:val="both"/>
              <w:rPr>
                <w:sz w:val="24"/>
                <w:szCs w:val="24"/>
              </w:rPr>
            </w:pPr>
            <w:r w:rsidRPr="001E425D">
              <w:rPr>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Borders>
              <w:top w:val="single" w:sz="4" w:space="0" w:color="auto"/>
              <w:left w:val="single" w:sz="4" w:space="0" w:color="auto"/>
              <w:bottom w:val="single" w:sz="4" w:space="0" w:color="auto"/>
              <w:right w:val="single" w:sz="4" w:space="0" w:color="auto"/>
            </w:tcBorders>
          </w:tcPr>
          <w:p w14:paraId="78BEC522" w14:textId="77777777" w:rsidR="001F4071" w:rsidRPr="001E425D" w:rsidRDefault="001F4071">
            <w:pPr>
              <w:jc w:val="both"/>
              <w:rPr>
                <w:sz w:val="24"/>
                <w:szCs w:val="24"/>
              </w:rPr>
            </w:pPr>
          </w:p>
        </w:tc>
      </w:tr>
      <w:tr w:rsidR="00836554" w:rsidRPr="001E425D" w14:paraId="75AAE33D" w14:textId="77777777" w:rsidTr="001F4071">
        <w:tc>
          <w:tcPr>
            <w:tcW w:w="675" w:type="dxa"/>
            <w:tcBorders>
              <w:top w:val="single" w:sz="4" w:space="0" w:color="auto"/>
              <w:left w:val="single" w:sz="4" w:space="0" w:color="auto"/>
              <w:bottom w:val="single" w:sz="4" w:space="0" w:color="auto"/>
              <w:right w:val="single" w:sz="4" w:space="0" w:color="auto"/>
            </w:tcBorders>
            <w:hideMark/>
          </w:tcPr>
          <w:p w14:paraId="3F67AAF4" w14:textId="77777777" w:rsidR="001F4071" w:rsidRPr="001E425D" w:rsidRDefault="006D0229">
            <w:pPr>
              <w:jc w:val="both"/>
              <w:rPr>
                <w:sz w:val="24"/>
                <w:szCs w:val="24"/>
              </w:rPr>
            </w:pPr>
            <w:r w:rsidRPr="001E425D">
              <w:rPr>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14:paraId="071623B8" w14:textId="77777777" w:rsidR="001F4071" w:rsidRPr="001E425D" w:rsidRDefault="006D0229">
            <w:pPr>
              <w:jc w:val="both"/>
              <w:rPr>
                <w:sz w:val="24"/>
                <w:szCs w:val="24"/>
              </w:rPr>
            </w:pPr>
            <w:r w:rsidRPr="001E425D">
              <w:rPr>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Borders>
              <w:top w:val="single" w:sz="4" w:space="0" w:color="auto"/>
              <w:left w:val="single" w:sz="4" w:space="0" w:color="auto"/>
              <w:bottom w:val="single" w:sz="4" w:space="0" w:color="auto"/>
              <w:right w:val="single" w:sz="4" w:space="0" w:color="auto"/>
            </w:tcBorders>
          </w:tcPr>
          <w:p w14:paraId="7764EB7C" w14:textId="77777777" w:rsidR="001F4071" w:rsidRPr="001E425D" w:rsidRDefault="001F4071">
            <w:pPr>
              <w:jc w:val="both"/>
              <w:rPr>
                <w:sz w:val="24"/>
                <w:szCs w:val="24"/>
              </w:rPr>
            </w:pPr>
          </w:p>
        </w:tc>
      </w:tr>
    </w:tbl>
    <w:p w14:paraId="37DC8A48" w14:textId="77777777" w:rsidR="001F4071" w:rsidRPr="001E425D" w:rsidRDefault="001F4071" w:rsidP="001F4071">
      <w:pPr>
        <w:widowControl w:val="0"/>
        <w:ind w:firstLine="680"/>
        <w:jc w:val="both"/>
        <w:rPr>
          <w:sz w:val="24"/>
          <w:szCs w:val="24"/>
        </w:rPr>
      </w:pPr>
    </w:p>
    <w:p w14:paraId="22B1AE05" w14:textId="77777777" w:rsidR="001F4071" w:rsidRPr="001E425D" w:rsidRDefault="006D0229" w:rsidP="001F4071">
      <w:pPr>
        <w:widowControl w:val="0"/>
        <w:ind w:firstLine="680"/>
        <w:jc w:val="both"/>
        <w:rPr>
          <w:sz w:val="24"/>
          <w:szCs w:val="24"/>
        </w:rPr>
      </w:pPr>
      <w:r w:rsidRPr="001E425D">
        <w:rPr>
          <w:sz w:val="24"/>
          <w:szCs w:val="24"/>
        </w:rPr>
        <w:t>Подпись: __________________</w:t>
      </w:r>
      <w:r w:rsidRPr="001E425D">
        <w:rPr>
          <w:sz w:val="24"/>
          <w:szCs w:val="24"/>
        </w:rPr>
        <w:tab/>
      </w:r>
      <w:r w:rsidRPr="001E425D">
        <w:rPr>
          <w:sz w:val="24"/>
          <w:szCs w:val="24"/>
        </w:rPr>
        <w:tab/>
      </w:r>
      <w:r w:rsidRPr="001E425D">
        <w:rPr>
          <w:sz w:val="24"/>
          <w:szCs w:val="24"/>
        </w:rPr>
        <w:tab/>
        <w:t>Дата: ___________________</w:t>
      </w:r>
    </w:p>
    <w:p w14:paraId="156DC2B2" w14:textId="77777777" w:rsidR="001F4071" w:rsidRPr="001E425D" w:rsidRDefault="006D0229" w:rsidP="001F4071">
      <w:pPr>
        <w:widowControl w:val="0"/>
        <w:ind w:firstLine="680"/>
        <w:jc w:val="both"/>
        <w:rPr>
          <w:sz w:val="24"/>
          <w:szCs w:val="24"/>
        </w:rPr>
      </w:pPr>
      <w:r w:rsidRPr="001E425D">
        <w:rPr>
          <w:sz w:val="24"/>
          <w:szCs w:val="24"/>
        </w:rPr>
        <w:t xml:space="preserve">(М.П.)                 </w:t>
      </w:r>
    </w:p>
    <w:p w14:paraId="2ED2E814" w14:textId="77777777" w:rsidR="001F4071" w:rsidRPr="001E425D" w:rsidRDefault="006D0229" w:rsidP="001F4071">
      <w:pPr>
        <w:widowControl w:val="0"/>
        <w:pBdr>
          <w:bottom w:val="single" w:sz="4" w:space="1" w:color="auto"/>
        </w:pBdr>
        <w:shd w:val="clear" w:color="auto" w:fill="E0E0E0"/>
        <w:ind w:right="21" w:firstLine="680"/>
        <w:jc w:val="center"/>
        <w:rPr>
          <w:b/>
          <w:color w:val="000000"/>
          <w:spacing w:val="36"/>
          <w:sz w:val="24"/>
          <w:szCs w:val="24"/>
        </w:rPr>
      </w:pPr>
      <w:r w:rsidRPr="001E425D">
        <w:rPr>
          <w:b/>
          <w:color w:val="000000"/>
          <w:spacing w:val="36"/>
          <w:sz w:val="24"/>
          <w:szCs w:val="24"/>
        </w:rPr>
        <w:t>конец форм</w:t>
      </w:r>
    </w:p>
    <w:p w14:paraId="6C1E10B1" w14:textId="77777777" w:rsidR="001F4071" w:rsidRPr="001E425D" w:rsidRDefault="001F4071" w:rsidP="001F4071">
      <w:pPr>
        <w:widowControl w:val="0"/>
        <w:ind w:firstLine="680"/>
        <w:jc w:val="both"/>
        <w:rPr>
          <w:b/>
          <w:sz w:val="24"/>
          <w:szCs w:val="24"/>
        </w:rPr>
      </w:pPr>
    </w:p>
    <w:p w14:paraId="587356CD" w14:textId="77777777" w:rsidR="001F4071" w:rsidRPr="001E425D" w:rsidRDefault="006D0229" w:rsidP="001F4071">
      <w:pPr>
        <w:widowControl w:val="0"/>
        <w:ind w:firstLine="680"/>
        <w:jc w:val="both"/>
        <w:rPr>
          <w:b/>
          <w:sz w:val="24"/>
          <w:szCs w:val="24"/>
        </w:rPr>
      </w:pPr>
      <w:r w:rsidRPr="001E425D">
        <w:rPr>
          <w:b/>
          <w:sz w:val="24"/>
          <w:szCs w:val="24"/>
        </w:rPr>
        <w:t>Инструкции по заполнению:</w:t>
      </w:r>
    </w:p>
    <w:p w14:paraId="5BD5E417" w14:textId="77777777" w:rsidR="001F4071" w:rsidRPr="001E425D" w:rsidRDefault="006D0229" w:rsidP="001D4AB8">
      <w:pPr>
        <w:widowControl w:val="0"/>
        <w:numPr>
          <w:ilvl w:val="0"/>
          <w:numId w:val="24"/>
        </w:numPr>
        <w:tabs>
          <w:tab w:val="left" w:pos="708"/>
          <w:tab w:val="num" w:pos="1701"/>
          <w:tab w:val="num" w:pos="2880"/>
        </w:tabs>
        <w:ind w:firstLine="426"/>
        <w:jc w:val="both"/>
      </w:pPr>
      <w:r w:rsidRPr="001E425D">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79C3C98" w14:textId="77777777" w:rsidR="001F4071" w:rsidRPr="001E425D" w:rsidRDefault="006D0229" w:rsidP="001D4AB8">
      <w:pPr>
        <w:widowControl w:val="0"/>
        <w:numPr>
          <w:ilvl w:val="0"/>
          <w:numId w:val="24"/>
        </w:numPr>
        <w:tabs>
          <w:tab w:val="left" w:pos="708"/>
          <w:tab w:val="num" w:pos="1701"/>
          <w:tab w:val="num" w:pos="2880"/>
        </w:tabs>
        <w:ind w:firstLine="426"/>
        <w:jc w:val="both"/>
      </w:pPr>
      <w:r w:rsidRPr="001E425D">
        <w:lastRenderedPageBreak/>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7FCD5ED1" w14:textId="77777777" w:rsidR="001F4071" w:rsidRPr="001E425D" w:rsidRDefault="006D0229" w:rsidP="001D4AB8">
      <w:pPr>
        <w:widowControl w:val="0"/>
        <w:numPr>
          <w:ilvl w:val="0"/>
          <w:numId w:val="24"/>
        </w:numPr>
        <w:tabs>
          <w:tab w:val="left" w:pos="708"/>
          <w:tab w:val="num" w:pos="1701"/>
          <w:tab w:val="num" w:pos="2880"/>
        </w:tabs>
        <w:ind w:firstLine="426"/>
        <w:jc w:val="both"/>
      </w:pPr>
      <w:r w:rsidRPr="001E425D">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04BB82B2" w14:textId="77777777" w:rsidR="001F4071" w:rsidRPr="001E425D" w:rsidRDefault="006D0229" w:rsidP="001D4AB8">
      <w:pPr>
        <w:widowControl w:val="0"/>
        <w:numPr>
          <w:ilvl w:val="0"/>
          <w:numId w:val="24"/>
        </w:numPr>
        <w:tabs>
          <w:tab w:val="left" w:pos="708"/>
          <w:tab w:val="num" w:pos="1701"/>
          <w:tab w:val="num" w:pos="2880"/>
        </w:tabs>
        <w:ind w:firstLine="426"/>
        <w:jc w:val="both"/>
      </w:pPr>
      <w:r w:rsidRPr="001E425D">
        <w:t>Письмо должно быть подписано уполномоченным лицом и скреплено печатью.</w:t>
      </w:r>
    </w:p>
    <w:p w14:paraId="2891A96D" w14:textId="77777777" w:rsidR="001F4071" w:rsidRPr="001E425D" w:rsidRDefault="001F4071" w:rsidP="001F4071">
      <w:pPr>
        <w:ind w:firstLine="567"/>
        <w:jc w:val="both"/>
        <w:rPr>
          <w:sz w:val="24"/>
          <w:szCs w:val="24"/>
        </w:rPr>
      </w:pPr>
    </w:p>
    <w:p w14:paraId="771D8E5D" w14:textId="77777777" w:rsidR="001F4071" w:rsidRPr="001E425D" w:rsidRDefault="001F4071" w:rsidP="001F4071">
      <w:pPr>
        <w:ind w:firstLine="567"/>
        <w:jc w:val="both"/>
        <w:rPr>
          <w:sz w:val="24"/>
          <w:szCs w:val="24"/>
        </w:rPr>
      </w:pPr>
    </w:p>
    <w:p w14:paraId="43EB88D6" w14:textId="77777777" w:rsidR="001F4071" w:rsidRPr="001E425D" w:rsidRDefault="001F4071" w:rsidP="001F4071">
      <w:pPr>
        <w:ind w:firstLine="567"/>
        <w:jc w:val="both"/>
        <w:rPr>
          <w:sz w:val="24"/>
          <w:szCs w:val="24"/>
        </w:rPr>
      </w:pPr>
    </w:p>
    <w:p w14:paraId="3DED47BE" w14:textId="77777777" w:rsidR="001F4071" w:rsidRPr="001E425D" w:rsidRDefault="001F4071" w:rsidP="001F4071">
      <w:pPr>
        <w:ind w:firstLine="567"/>
        <w:jc w:val="both"/>
        <w:rPr>
          <w:sz w:val="24"/>
          <w:szCs w:val="24"/>
        </w:rPr>
      </w:pPr>
    </w:p>
    <w:p w14:paraId="52E6213C" w14:textId="77777777" w:rsidR="001F4071" w:rsidRPr="001E425D" w:rsidRDefault="001F4071" w:rsidP="001F4071">
      <w:pPr>
        <w:ind w:firstLine="567"/>
        <w:jc w:val="both"/>
        <w:rPr>
          <w:sz w:val="24"/>
          <w:szCs w:val="24"/>
        </w:rPr>
      </w:pPr>
    </w:p>
    <w:p w14:paraId="6195D323" w14:textId="77777777" w:rsidR="001F4071" w:rsidRPr="001E425D" w:rsidRDefault="001F4071" w:rsidP="001F4071">
      <w:pPr>
        <w:ind w:firstLine="567"/>
        <w:jc w:val="both"/>
        <w:rPr>
          <w:sz w:val="24"/>
          <w:szCs w:val="24"/>
        </w:rPr>
      </w:pPr>
    </w:p>
    <w:p w14:paraId="4BD1C579" w14:textId="77777777" w:rsidR="001F4071" w:rsidRPr="001E425D" w:rsidRDefault="001F4071" w:rsidP="001F4071">
      <w:pPr>
        <w:ind w:firstLine="567"/>
        <w:jc w:val="both"/>
        <w:rPr>
          <w:sz w:val="24"/>
          <w:szCs w:val="24"/>
        </w:rPr>
      </w:pPr>
    </w:p>
    <w:p w14:paraId="4991920A" w14:textId="77777777" w:rsidR="001F4071" w:rsidRPr="001E425D" w:rsidRDefault="001F4071" w:rsidP="001F4071">
      <w:pPr>
        <w:ind w:firstLine="567"/>
        <w:jc w:val="both"/>
        <w:rPr>
          <w:sz w:val="24"/>
          <w:szCs w:val="24"/>
        </w:rPr>
      </w:pPr>
    </w:p>
    <w:p w14:paraId="709C76BA" w14:textId="77777777" w:rsidR="001F4071" w:rsidRPr="001E425D" w:rsidRDefault="001F4071" w:rsidP="001F4071">
      <w:pPr>
        <w:ind w:firstLine="567"/>
        <w:jc w:val="both"/>
        <w:rPr>
          <w:sz w:val="24"/>
          <w:szCs w:val="24"/>
        </w:rPr>
      </w:pPr>
    </w:p>
    <w:p w14:paraId="3D83A965" w14:textId="77777777" w:rsidR="001F4071" w:rsidRPr="001E425D" w:rsidRDefault="001F4071" w:rsidP="001F4071">
      <w:pPr>
        <w:ind w:firstLine="567"/>
        <w:jc w:val="both"/>
        <w:rPr>
          <w:sz w:val="24"/>
          <w:szCs w:val="24"/>
        </w:rPr>
      </w:pPr>
    </w:p>
    <w:p w14:paraId="7F0649D9" w14:textId="77777777" w:rsidR="001F4071" w:rsidRPr="001E425D" w:rsidRDefault="001F4071" w:rsidP="001F4071">
      <w:pPr>
        <w:ind w:firstLine="567"/>
        <w:jc w:val="both"/>
        <w:rPr>
          <w:sz w:val="24"/>
          <w:szCs w:val="24"/>
        </w:rPr>
      </w:pPr>
    </w:p>
    <w:p w14:paraId="2F4C18F2" w14:textId="77777777" w:rsidR="001F4071" w:rsidRPr="001E425D" w:rsidRDefault="001F4071" w:rsidP="001F4071">
      <w:pPr>
        <w:ind w:firstLine="567"/>
        <w:jc w:val="both"/>
        <w:rPr>
          <w:sz w:val="24"/>
          <w:szCs w:val="24"/>
        </w:rPr>
      </w:pPr>
    </w:p>
    <w:p w14:paraId="1565D35C" w14:textId="77777777" w:rsidR="001F4071" w:rsidRPr="001E425D" w:rsidRDefault="001F4071" w:rsidP="001F4071">
      <w:pPr>
        <w:ind w:firstLine="567"/>
        <w:jc w:val="both"/>
        <w:rPr>
          <w:sz w:val="24"/>
          <w:szCs w:val="24"/>
        </w:rPr>
      </w:pPr>
    </w:p>
    <w:p w14:paraId="7E6A22EC" w14:textId="77777777" w:rsidR="001F4071" w:rsidRPr="001E425D" w:rsidRDefault="001F4071" w:rsidP="001F4071">
      <w:pPr>
        <w:ind w:firstLine="567"/>
        <w:jc w:val="both"/>
        <w:rPr>
          <w:sz w:val="24"/>
          <w:szCs w:val="24"/>
        </w:rPr>
      </w:pPr>
    </w:p>
    <w:p w14:paraId="48CAA1E8" w14:textId="77777777" w:rsidR="001F4071" w:rsidRPr="001E425D" w:rsidRDefault="001F4071" w:rsidP="001F4071">
      <w:pPr>
        <w:ind w:firstLine="567"/>
        <w:jc w:val="both"/>
        <w:rPr>
          <w:sz w:val="24"/>
          <w:szCs w:val="24"/>
        </w:rPr>
      </w:pPr>
    </w:p>
    <w:p w14:paraId="20B229F5" w14:textId="77777777" w:rsidR="001F4071" w:rsidRPr="001E425D" w:rsidRDefault="001F4071" w:rsidP="001F4071">
      <w:pPr>
        <w:ind w:firstLine="567"/>
        <w:jc w:val="both"/>
        <w:rPr>
          <w:sz w:val="24"/>
          <w:szCs w:val="24"/>
        </w:rPr>
      </w:pPr>
    </w:p>
    <w:p w14:paraId="6E006C53" w14:textId="77777777" w:rsidR="001F4071" w:rsidRPr="001E425D" w:rsidRDefault="001F4071" w:rsidP="001F4071">
      <w:pPr>
        <w:ind w:firstLine="567"/>
        <w:jc w:val="both"/>
        <w:rPr>
          <w:sz w:val="24"/>
          <w:szCs w:val="24"/>
        </w:rPr>
      </w:pPr>
    </w:p>
    <w:p w14:paraId="2148A191" w14:textId="77777777" w:rsidR="001F4071" w:rsidRPr="001E425D" w:rsidRDefault="001F4071" w:rsidP="001F4071">
      <w:pPr>
        <w:ind w:firstLine="567"/>
        <w:jc w:val="both"/>
        <w:rPr>
          <w:sz w:val="24"/>
          <w:szCs w:val="24"/>
        </w:rPr>
      </w:pPr>
    </w:p>
    <w:p w14:paraId="7A6B036D" w14:textId="77777777" w:rsidR="001F4071" w:rsidRPr="001E425D" w:rsidRDefault="001F4071" w:rsidP="001F4071">
      <w:pPr>
        <w:ind w:firstLine="567"/>
        <w:jc w:val="both"/>
        <w:rPr>
          <w:sz w:val="24"/>
          <w:szCs w:val="24"/>
        </w:rPr>
      </w:pPr>
    </w:p>
    <w:p w14:paraId="766F5EEF" w14:textId="77777777" w:rsidR="001F4071" w:rsidRPr="001E425D" w:rsidRDefault="001F4071" w:rsidP="001F4071">
      <w:pPr>
        <w:ind w:firstLine="567"/>
        <w:jc w:val="both"/>
        <w:rPr>
          <w:sz w:val="24"/>
          <w:szCs w:val="24"/>
        </w:rPr>
      </w:pPr>
    </w:p>
    <w:p w14:paraId="2999FE39" w14:textId="77777777" w:rsidR="001F4071" w:rsidRPr="001E425D" w:rsidRDefault="001F4071" w:rsidP="001F4071">
      <w:pPr>
        <w:ind w:firstLine="567"/>
        <w:jc w:val="both"/>
        <w:rPr>
          <w:sz w:val="24"/>
          <w:szCs w:val="24"/>
        </w:rPr>
      </w:pPr>
    </w:p>
    <w:p w14:paraId="13BA8CE1" w14:textId="77777777" w:rsidR="001F4071" w:rsidRPr="001E425D" w:rsidRDefault="001F4071" w:rsidP="001F4071">
      <w:pPr>
        <w:ind w:firstLine="567"/>
        <w:jc w:val="both"/>
        <w:rPr>
          <w:sz w:val="24"/>
          <w:szCs w:val="24"/>
        </w:rPr>
      </w:pPr>
    </w:p>
    <w:p w14:paraId="76BB41BE" w14:textId="77777777" w:rsidR="001F4071" w:rsidRPr="001E425D" w:rsidRDefault="001F4071" w:rsidP="001F4071">
      <w:pPr>
        <w:ind w:firstLine="567"/>
        <w:jc w:val="both"/>
        <w:rPr>
          <w:sz w:val="24"/>
          <w:szCs w:val="24"/>
        </w:rPr>
      </w:pPr>
    </w:p>
    <w:p w14:paraId="08D60419" w14:textId="77777777" w:rsidR="001F4071" w:rsidRPr="001E425D" w:rsidRDefault="001F4071" w:rsidP="001F4071">
      <w:pPr>
        <w:ind w:firstLine="567"/>
        <w:jc w:val="both"/>
        <w:rPr>
          <w:sz w:val="24"/>
          <w:szCs w:val="24"/>
        </w:rPr>
      </w:pPr>
    </w:p>
    <w:p w14:paraId="1567E01E" w14:textId="77777777" w:rsidR="001F4071" w:rsidRPr="001E425D" w:rsidRDefault="001F4071" w:rsidP="001F4071">
      <w:pPr>
        <w:ind w:firstLine="567"/>
        <w:jc w:val="both"/>
        <w:rPr>
          <w:sz w:val="24"/>
          <w:szCs w:val="24"/>
        </w:rPr>
      </w:pPr>
    </w:p>
    <w:p w14:paraId="4D0D98BE" w14:textId="77777777" w:rsidR="001F4071" w:rsidRPr="001E425D" w:rsidRDefault="001F4071" w:rsidP="001F4071">
      <w:pPr>
        <w:ind w:firstLine="567"/>
        <w:jc w:val="both"/>
        <w:rPr>
          <w:sz w:val="24"/>
          <w:szCs w:val="24"/>
        </w:rPr>
      </w:pPr>
    </w:p>
    <w:p w14:paraId="1DA9938E" w14:textId="77777777" w:rsidR="001F4071" w:rsidRPr="001E425D" w:rsidRDefault="001F4071" w:rsidP="001F4071">
      <w:pPr>
        <w:ind w:firstLine="567"/>
        <w:jc w:val="both"/>
        <w:rPr>
          <w:sz w:val="24"/>
          <w:szCs w:val="24"/>
        </w:rPr>
      </w:pPr>
    </w:p>
    <w:p w14:paraId="0D8E82F5" w14:textId="77777777" w:rsidR="001F4071" w:rsidRPr="001E425D" w:rsidRDefault="001F4071" w:rsidP="001F4071">
      <w:pPr>
        <w:ind w:firstLine="567"/>
        <w:jc w:val="both"/>
        <w:rPr>
          <w:sz w:val="24"/>
          <w:szCs w:val="24"/>
        </w:rPr>
      </w:pPr>
    </w:p>
    <w:p w14:paraId="2F42B8B6" w14:textId="77777777" w:rsidR="001F4071" w:rsidRPr="001E425D" w:rsidRDefault="001F4071" w:rsidP="001F4071">
      <w:pPr>
        <w:ind w:firstLine="567"/>
        <w:jc w:val="both"/>
        <w:rPr>
          <w:sz w:val="24"/>
          <w:szCs w:val="24"/>
        </w:rPr>
      </w:pPr>
    </w:p>
    <w:p w14:paraId="2DB4F170" w14:textId="77777777" w:rsidR="001F4071" w:rsidRPr="001E425D" w:rsidRDefault="001F4071" w:rsidP="001F4071">
      <w:pPr>
        <w:ind w:firstLine="567"/>
        <w:jc w:val="both"/>
        <w:rPr>
          <w:sz w:val="24"/>
          <w:szCs w:val="24"/>
        </w:rPr>
      </w:pPr>
    </w:p>
    <w:p w14:paraId="119F2EEE" w14:textId="77777777" w:rsidR="001F4071" w:rsidRPr="001E425D" w:rsidRDefault="001F4071" w:rsidP="001F4071">
      <w:pPr>
        <w:ind w:firstLine="567"/>
        <w:jc w:val="both"/>
        <w:rPr>
          <w:sz w:val="24"/>
          <w:szCs w:val="24"/>
        </w:rPr>
      </w:pPr>
    </w:p>
    <w:p w14:paraId="22D820C0" w14:textId="77777777" w:rsidR="001F4071" w:rsidRPr="001E425D" w:rsidRDefault="001F4071" w:rsidP="001F4071">
      <w:pPr>
        <w:ind w:firstLine="567"/>
        <w:jc w:val="both"/>
        <w:rPr>
          <w:sz w:val="24"/>
          <w:szCs w:val="24"/>
        </w:rPr>
      </w:pPr>
    </w:p>
    <w:p w14:paraId="586D39BE" w14:textId="77777777" w:rsidR="001F4071" w:rsidRPr="001E425D" w:rsidRDefault="001F4071" w:rsidP="001F4071">
      <w:pPr>
        <w:ind w:firstLine="567"/>
        <w:jc w:val="both"/>
        <w:rPr>
          <w:sz w:val="24"/>
          <w:szCs w:val="24"/>
        </w:rPr>
      </w:pPr>
    </w:p>
    <w:p w14:paraId="714D1F9D" w14:textId="77777777" w:rsidR="001F4071" w:rsidRPr="001E425D" w:rsidRDefault="001F4071" w:rsidP="001F4071">
      <w:pPr>
        <w:ind w:firstLine="567"/>
        <w:jc w:val="both"/>
        <w:rPr>
          <w:sz w:val="24"/>
          <w:szCs w:val="24"/>
        </w:rPr>
      </w:pPr>
    </w:p>
    <w:p w14:paraId="36C2B1F6" w14:textId="77777777" w:rsidR="001F4071" w:rsidRPr="001E425D" w:rsidRDefault="001F4071" w:rsidP="001F4071">
      <w:pPr>
        <w:ind w:firstLine="567"/>
        <w:jc w:val="both"/>
        <w:rPr>
          <w:sz w:val="24"/>
          <w:szCs w:val="24"/>
        </w:rPr>
      </w:pPr>
    </w:p>
    <w:p w14:paraId="663201CE" w14:textId="77777777" w:rsidR="001F4071" w:rsidRPr="001E425D" w:rsidRDefault="001F4071" w:rsidP="001F4071">
      <w:pPr>
        <w:ind w:firstLine="567"/>
        <w:jc w:val="both"/>
        <w:rPr>
          <w:sz w:val="24"/>
          <w:szCs w:val="24"/>
        </w:rPr>
      </w:pPr>
    </w:p>
    <w:p w14:paraId="277C3B11" w14:textId="77777777" w:rsidR="001F4071" w:rsidRPr="001E425D" w:rsidRDefault="001F4071" w:rsidP="001F4071">
      <w:pPr>
        <w:ind w:firstLine="567"/>
        <w:jc w:val="both"/>
        <w:rPr>
          <w:sz w:val="24"/>
          <w:szCs w:val="24"/>
        </w:rPr>
      </w:pPr>
    </w:p>
    <w:p w14:paraId="63F2BEFC" w14:textId="57354C00" w:rsidR="001F4071" w:rsidRDefault="001F4071" w:rsidP="001F4071">
      <w:pPr>
        <w:ind w:firstLine="567"/>
        <w:jc w:val="both"/>
        <w:rPr>
          <w:sz w:val="24"/>
          <w:szCs w:val="24"/>
        </w:rPr>
      </w:pPr>
    </w:p>
    <w:p w14:paraId="32B1813B" w14:textId="25E2C138" w:rsidR="00C55F43" w:rsidRDefault="00C55F43" w:rsidP="001F4071">
      <w:pPr>
        <w:ind w:firstLine="567"/>
        <w:jc w:val="both"/>
        <w:rPr>
          <w:sz w:val="24"/>
          <w:szCs w:val="24"/>
        </w:rPr>
      </w:pPr>
    </w:p>
    <w:p w14:paraId="071B38F2" w14:textId="77777777" w:rsidR="00C55F43" w:rsidRPr="001E425D" w:rsidRDefault="00C55F43" w:rsidP="001F4071">
      <w:pPr>
        <w:ind w:firstLine="567"/>
        <w:jc w:val="both"/>
        <w:rPr>
          <w:sz w:val="24"/>
          <w:szCs w:val="24"/>
        </w:rPr>
      </w:pPr>
    </w:p>
    <w:p w14:paraId="7295B225" w14:textId="77777777" w:rsidR="001F4071" w:rsidRPr="001E425D" w:rsidRDefault="001F4071" w:rsidP="001F4071">
      <w:pPr>
        <w:ind w:firstLine="567"/>
        <w:jc w:val="both"/>
        <w:rPr>
          <w:sz w:val="24"/>
          <w:szCs w:val="24"/>
        </w:rPr>
      </w:pPr>
    </w:p>
    <w:p w14:paraId="73E02528" w14:textId="77777777" w:rsidR="001F4071" w:rsidRPr="001E425D" w:rsidRDefault="001F4071" w:rsidP="001F4071">
      <w:pPr>
        <w:ind w:firstLine="567"/>
        <w:jc w:val="both"/>
        <w:rPr>
          <w:sz w:val="24"/>
          <w:szCs w:val="24"/>
        </w:rPr>
      </w:pPr>
    </w:p>
    <w:p w14:paraId="78FE6923" w14:textId="77777777" w:rsidR="001F4071" w:rsidRPr="001E425D" w:rsidRDefault="001F4071" w:rsidP="001F4071">
      <w:pPr>
        <w:ind w:firstLine="567"/>
        <w:jc w:val="both"/>
        <w:rPr>
          <w:sz w:val="24"/>
          <w:szCs w:val="24"/>
        </w:rPr>
      </w:pPr>
    </w:p>
    <w:p w14:paraId="53145C6C" w14:textId="77777777" w:rsidR="001F4071" w:rsidRPr="001E425D" w:rsidRDefault="006D0229" w:rsidP="001F4071">
      <w:pPr>
        <w:widowControl w:val="0"/>
        <w:spacing w:before="60" w:after="120"/>
        <w:jc w:val="both"/>
        <w:outlineLvl w:val="1"/>
        <w:rPr>
          <w:b/>
          <w:bCs/>
          <w:iCs/>
          <w:sz w:val="24"/>
          <w:szCs w:val="24"/>
        </w:rPr>
      </w:pPr>
      <w:bookmarkStart w:id="2620" w:name="_Toc99033266"/>
      <w:bookmarkStart w:id="2621" w:name="bookmark0"/>
      <w:r w:rsidRPr="001E425D">
        <w:rPr>
          <w:b/>
          <w:sz w:val="24"/>
          <w:szCs w:val="24"/>
        </w:rPr>
        <w:t xml:space="preserve">5.10. Декларация </w:t>
      </w:r>
      <w:r w:rsidRPr="001E425D">
        <w:rPr>
          <w:b/>
          <w:bCs/>
          <w:iCs/>
          <w:sz w:val="24"/>
          <w:szCs w:val="24"/>
        </w:rPr>
        <w:t>(форма 10)</w:t>
      </w:r>
      <w:bookmarkEnd w:id="2620"/>
    </w:p>
    <w:p w14:paraId="4F2A8D0D" w14:textId="77777777" w:rsidR="001F4071" w:rsidRPr="001E425D" w:rsidRDefault="001F4071" w:rsidP="001F4071">
      <w:pPr>
        <w:rPr>
          <w:kern w:val="32"/>
          <w:sz w:val="24"/>
          <w:szCs w:val="24"/>
        </w:rPr>
      </w:pPr>
    </w:p>
    <w:p w14:paraId="2E720231" w14:textId="77777777" w:rsidR="001F4071" w:rsidRPr="001E425D" w:rsidRDefault="006D0229" w:rsidP="001F4071">
      <w:pPr>
        <w:pBdr>
          <w:top w:val="single" w:sz="4" w:space="1" w:color="auto"/>
        </w:pBdr>
        <w:shd w:val="clear" w:color="auto" w:fill="E0E0E0"/>
        <w:ind w:right="21"/>
        <w:jc w:val="center"/>
        <w:rPr>
          <w:color w:val="000000"/>
          <w:spacing w:val="36"/>
          <w:kern w:val="32"/>
          <w:sz w:val="24"/>
          <w:szCs w:val="24"/>
        </w:rPr>
      </w:pPr>
      <w:r w:rsidRPr="001E425D">
        <w:rPr>
          <w:color w:val="000000"/>
          <w:spacing w:val="36"/>
          <w:kern w:val="32"/>
          <w:sz w:val="24"/>
          <w:szCs w:val="24"/>
        </w:rPr>
        <w:t>начало формы</w:t>
      </w:r>
    </w:p>
    <w:p w14:paraId="66CADCCD" w14:textId="77777777" w:rsidR="001F4071" w:rsidRPr="001E425D" w:rsidRDefault="006D0229" w:rsidP="001F4071">
      <w:pPr>
        <w:ind w:left="426"/>
        <w:rPr>
          <w:i/>
          <w:kern w:val="32"/>
        </w:rPr>
      </w:pPr>
      <w:r w:rsidRPr="001E425D">
        <w:rPr>
          <w:i/>
          <w:kern w:val="32"/>
        </w:rPr>
        <w:t>На бланке организации</w:t>
      </w:r>
    </w:p>
    <w:p w14:paraId="0F859DDC" w14:textId="77777777" w:rsidR="001F4071" w:rsidRPr="001E425D" w:rsidRDefault="006D0229" w:rsidP="001F4071">
      <w:pPr>
        <w:autoSpaceDE w:val="0"/>
        <w:autoSpaceDN w:val="0"/>
        <w:adjustRightInd w:val="0"/>
        <w:ind w:left="426"/>
        <w:rPr>
          <w:b/>
          <w:kern w:val="32"/>
          <w:sz w:val="24"/>
          <w:szCs w:val="24"/>
        </w:rPr>
      </w:pPr>
      <w:r w:rsidRPr="001E425D">
        <w:rPr>
          <w:i/>
          <w:kern w:val="32"/>
        </w:rPr>
        <w:t>Дата, исх. Номер</w:t>
      </w:r>
    </w:p>
    <w:p w14:paraId="1405BE4B" w14:textId="77777777" w:rsidR="001F4071" w:rsidRPr="001E425D" w:rsidRDefault="006D0229" w:rsidP="001F4071">
      <w:pPr>
        <w:keepNext/>
        <w:keepLines/>
        <w:spacing w:line="310" w:lineRule="exact"/>
        <w:jc w:val="center"/>
        <w:rPr>
          <w:sz w:val="26"/>
          <w:szCs w:val="26"/>
          <w:lang w:eastAsia="en-US"/>
        </w:rPr>
      </w:pPr>
      <w:r w:rsidRPr="001E425D">
        <w:rPr>
          <w:sz w:val="24"/>
          <w:szCs w:val="24"/>
          <w:lang w:eastAsia="en-US"/>
        </w:rPr>
        <w:t>ДЕКЛАРАЦИЯ</w:t>
      </w:r>
      <w:bookmarkStart w:id="2622" w:name="bookmark1"/>
      <w:bookmarkEnd w:id="2621"/>
      <w:r w:rsidRPr="001E425D">
        <w:rPr>
          <w:sz w:val="24"/>
          <w:szCs w:val="24"/>
          <w:lang w:eastAsia="en-US"/>
        </w:rPr>
        <w:t xml:space="preserve"> (форма 10)</w:t>
      </w:r>
    </w:p>
    <w:p w14:paraId="3B61EDA8"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36E71887"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(Наименование организации)</w:t>
      </w:r>
    </w:p>
    <w:p w14:paraId="5AA4CC5B" w14:textId="77777777" w:rsidR="001F4071" w:rsidRPr="001E425D" w:rsidRDefault="006D0229" w:rsidP="001F4071">
      <w:pPr>
        <w:jc w:val="center"/>
        <w:rPr>
          <w:b/>
          <w:kern w:val="32"/>
          <w:sz w:val="24"/>
          <w:szCs w:val="24"/>
        </w:rPr>
      </w:pPr>
      <w:r w:rsidRPr="001E425D">
        <w:rPr>
          <w:b/>
          <w:kern w:val="32"/>
          <w:sz w:val="24"/>
          <w:szCs w:val="24"/>
        </w:rPr>
        <w:t>________________________________</w:t>
      </w:r>
    </w:p>
    <w:p w14:paraId="7F40ACAD" w14:textId="77777777" w:rsidR="001F4071" w:rsidRPr="001E425D" w:rsidRDefault="006D0229" w:rsidP="001F4071">
      <w:pPr>
        <w:keepNext/>
        <w:keepLines/>
        <w:spacing w:line="310" w:lineRule="exact"/>
        <w:jc w:val="center"/>
        <w:rPr>
          <w:sz w:val="22"/>
          <w:szCs w:val="22"/>
          <w:vertAlign w:val="superscript"/>
          <w:lang w:eastAsia="en-US"/>
        </w:rPr>
      </w:pPr>
      <w:r w:rsidRPr="001E425D">
        <w:rPr>
          <w:sz w:val="22"/>
          <w:szCs w:val="22"/>
          <w:vertAlign w:val="superscript"/>
          <w:lang w:eastAsia="en-US"/>
        </w:rPr>
        <w:t xml:space="preserve">           (ИНН)</w:t>
      </w:r>
    </w:p>
    <w:bookmarkEnd w:id="2622"/>
    <w:p w14:paraId="6F2D5F15" w14:textId="77777777" w:rsidR="001F4071" w:rsidRPr="001E425D" w:rsidRDefault="006D0229" w:rsidP="001D4AB8">
      <w:pPr>
        <w:numPr>
          <w:ilvl w:val="0"/>
          <w:numId w:val="29"/>
        </w:numPr>
        <w:tabs>
          <w:tab w:val="left" w:pos="333"/>
        </w:tabs>
        <w:spacing w:after="200" w:line="259" w:lineRule="exact"/>
        <w:ind w:right="20" w:hanging="340"/>
        <w:jc w:val="both"/>
        <w:rPr>
          <w:sz w:val="22"/>
          <w:szCs w:val="22"/>
          <w:lang w:eastAsia="en-US"/>
        </w:rPr>
      </w:pPr>
      <w:r w:rsidRPr="001E425D">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3AA59ABF" w14:textId="47290C4B" w:rsidR="001F4071" w:rsidRPr="001E425D" w:rsidRDefault="006D0229" w:rsidP="001D4AB8">
      <w:pPr>
        <w:numPr>
          <w:ilvl w:val="0"/>
          <w:numId w:val="29"/>
        </w:numPr>
        <w:tabs>
          <w:tab w:val="left" w:pos="358"/>
        </w:tabs>
        <w:spacing w:after="200" w:line="259" w:lineRule="exact"/>
        <w:ind w:right="20" w:hanging="340"/>
        <w:jc w:val="both"/>
        <w:rPr>
          <w:sz w:val="22"/>
          <w:szCs w:val="22"/>
          <w:lang w:eastAsia="en-US"/>
        </w:rPr>
      </w:pPr>
      <w:r w:rsidRPr="001E425D">
        <w:rPr>
          <w:sz w:val="22"/>
          <w:szCs w:val="22"/>
          <w:lang w:eastAsia="en-US"/>
        </w:rPr>
        <w:t xml:space="preserve">_____________ обязуется уведомить </w:t>
      </w:r>
      <w:r w:rsidR="002267C0">
        <w:rPr>
          <w:sz w:val="22"/>
          <w:szCs w:val="22"/>
          <w:lang w:eastAsia="en-US"/>
        </w:rPr>
        <w:t>АО «ИЭСК</w:t>
      </w:r>
      <w:r w:rsidRPr="001E425D">
        <w:rPr>
          <w:sz w:val="22"/>
          <w:szCs w:val="22"/>
          <w:lang w:eastAsia="en-US"/>
        </w:rPr>
        <w:t xml:space="preserve"> ИНН 3812122706 (далее – </w:t>
      </w:r>
      <w:r w:rsidR="002267C0">
        <w:rPr>
          <w:sz w:val="22"/>
          <w:szCs w:val="22"/>
          <w:lang w:eastAsia="en-US"/>
        </w:rPr>
        <w:t>АО «ИЭСК</w:t>
      </w:r>
      <w:r w:rsidRPr="001E425D">
        <w:rPr>
          <w:sz w:val="22"/>
          <w:szCs w:val="22"/>
          <w:lang w:eastAsia="en-US"/>
        </w:rPr>
        <w:t>) немедленно, если __________ станет объектом каких-либо применимых санкций после заключения договора,</w:t>
      </w:r>
    </w:p>
    <w:p w14:paraId="7E2E5D6F" w14:textId="2BBAD860" w:rsidR="001F4071" w:rsidRPr="001E425D" w:rsidRDefault="002267C0" w:rsidP="001D4AB8">
      <w:pPr>
        <w:numPr>
          <w:ilvl w:val="0"/>
          <w:numId w:val="29"/>
        </w:numPr>
        <w:tabs>
          <w:tab w:val="left" w:pos="344"/>
        </w:tabs>
        <w:spacing w:after="200" w:line="259" w:lineRule="exact"/>
        <w:ind w:right="20" w:hanging="340"/>
        <w:jc w:val="both"/>
        <w:rPr>
          <w:sz w:val="22"/>
          <w:szCs w:val="22"/>
          <w:lang w:eastAsia="en-US"/>
        </w:rPr>
      </w:pPr>
      <w:r>
        <w:rPr>
          <w:sz w:val="22"/>
          <w:szCs w:val="22"/>
          <w:lang w:eastAsia="en-US"/>
        </w:rPr>
        <w:t>АО «ИЭСК</w:t>
      </w:r>
      <w:r w:rsidR="006D0229" w:rsidRPr="001E425D">
        <w:rPr>
          <w:sz w:val="22"/>
          <w:szCs w:val="22"/>
          <w:lang w:eastAsia="en-US"/>
        </w:rPr>
        <w:t xml:space="preserve"> имеет право немедленно расторгнуть договор, если </w:t>
      </w:r>
      <w:r>
        <w:rPr>
          <w:sz w:val="22"/>
          <w:szCs w:val="22"/>
          <w:lang w:eastAsia="en-US"/>
        </w:rPr>
        <w:t>АО «ИЭСК</w:t>
      </w:r>
      <w:r w:rsidR="006D0229" w:rsidRPr="001E425D">
        <w:rPr>
          <w:sz w:val="22"/>
          <w:szCs w:val="22"/>
          <w:lang w:eastAsia="en-US"/>
        </w:rPr>
        <w:t xml:space="preserve">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3C3798A" w14:textId="6E939CFA" w:rsidR="001F4071" w:rsidRPr="001E425D" w:rsidRDefault="006D0229" w:rsidP="001D4AB8">
      <w:pPr>
        <w:numPr>
          <w:ilvl w:val="0"/>
          <w:numId w:val="29"/>
        </w:numPr>
        <w:tabs>
          <w:tab w:val="left" w:pos="351"/>
        </w:tabs>
        <w:spacing w:after="200" w:line="259" w:lineRule="exact"/>
        <w:ind w:right="20" w:hanging="340"/>
        <w:jc w:val="both"/>
        <w:rPr>
          <w:sz w:val="22"/>
          <w:szCs w:val="22"/>
          <w:lang w:eastAsia="en-US"/>
        </w:rPr>
      </w:pPr>
      <w:r w:rsidRPr="001E425D">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2267C0">
        <w:rPr>
          <w:sz w:val="22"/>
          <w:szCs w:val="22"/>
          <w:lang w:eastAsia="en-US"/>
        </w:rPr>
        <w:t>АО «ИЭСК</w:t>
      </w:r>
      <w:r w:rsidRPr="001E425D">
        <w:rPr>
          <w:sz w:val="22"/>
          <w:szCs w:val="22"/>
          <w:lang w:eastAsia="en-US"/>
        </w:rPr>
        <w:t xml:space="preserve"> или её сотрудников и/или аффилированных лиц нарушению Антикоррупционного законодательства.</w:t>
      </w:r>
    </w:p>
    <w:p w14:paraId="0D1A73AF" w14:textId="77777777" w:rsidR="001F4071" w:rsidRPr="001E425D" w:rsidRDefault="006D0229" w:rsidP="001D4AB8">
      <w:pPr>
        <w:numPr>
          <w:ilvl w:val="0"/>
          <w:numId w:val="29"/>
        </w:numPr>
        <w:tabs>
          <w:tab w:val="left" w:pos="344"/>
        </w:tabs>
        <w:spacing w:after="200" w:line="259" w:lineRule="exact"/>
        <w:ind w:right="20" w:hanging="340"/>
        <w:jc w:val="both"/>
        <w:rPr>
          <w:sz w:val="22"/>
          <w:szCs w:val="22"/>
          <w:lang w:eastAsia="en-US"/>
        </w:rPr>
      </w:pPr>
      <w:r w:rsidRPr="001E425D">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AD4BE2A" w14:textId="77777777" w:rsidR="001F4071" w:rsidRPr="001E425D" w:rsidRDefault="006D0229" w:rsidP="001D4AB8">
      <w:pPr>
        <w:numPr>
          <w:ilvl w:val="0"/>
          <w:numId w:val="29"/>
        </w:numPr>
        <w:tabs>
          <w:tab w:val="left" w:pos="348"/>
        </w:tabs>
        <w:spacing w:after="200" w:line="259" w:lineRule="exact"/>
        <w:ind w:right="20" w:hanging="340"/>
        <w:jc w:val="both"/>
        <w:rPr>
          <w:sz w:val="22"/>
          <w:szCs w:val="22"/>
          <w:lang w:eastAsia="en-US"/>
        </w:rPr>
      </w:pPr>
      <w:r w:rsidRPr="001E425D">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5E9036EF" w14:textId="77777777" w:rsidR="001F4071" w:rsidRPr="001E425D" w:rsidRDefault="006D0229" w:rsidP="001D4AB8">
      <w:pPr>
        <w:numPr>
          <w:ilvl w:val="0"/>
          <w:numId w:val="29"/>
        </w:numPr>
        <w:tabs>
          <w:tab w:val="left" w:pos="344"/>
        </w:tabs>
        <w:spacing w:after="200" w:line="259" w:lineRule="exact"/>
        <w:ind w:right="20" w:hanging="340"/>
        <w:jc w:val="both"/>
        <w:rPr>
          <w:sz w:val="22"/>
          <w:szCs w:val="22"/>
          <w:lang w:eastAsia="en-US"/>
        </w:rPr>
      </w:pPr>
      <w:r w:rsidRPr="001E425D">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D985B52" w14:textId="2858435D" w:rsidR="001F4071" w:rsidRPr="001E425D" w:rsidRDefault="006D0229" w:rsidP="001D4AB8">
      <w:pPr>
        <w:numPr>
          <w:ilvl w:val="0"/>
          <w:numId w:val="29"/>
        </w:numPr>
        <w:tabs>
          <w:tab w:val="left" w:pos="324"/>
        </w:tabs>
        <w:spacing w:after="200" w:line="259" w:lineRule="exact"/>
        <w:ind w:left="340" w:right="20" w:hanging="340"/>
        <w:jc w:val="both"/>
        <w:rPr>
          <w:sz w:val="22"/>
          <w:szCs w:val="22"/>
          <w:lang w:eastAsia="en-US"/>
        </w:rPr>
      </w:pPr>
      <w:r w:rsidRPr="001E425D">
        <w:rPr>
          <w:sz w:val="22"/>
          <w:szCs w:val="22"/>
          <w:lang w:eastAsia="en-US"/>
        </w:rPr>
        <w:lastRenderedPageBreak/>
        <w:t xml:space="preserve">__________ обязуется незамедлительно предоставить </w:t>
      </w:r>
      <w:r w:rsidR="002267C0">
        <w:rPr>
          <w:sz w:val="22"/>
          <w:szCs w:val="22"/>
          <w:lang w:eastAsia="en-US"/>
        </w:rPr>
        <w:t>АО «ИЭСК</w:t>
      </w:r>
      <w:r w:rsidRPr="001E425D">
        <w:rPr>
          <w:sz w:val="22"/>
          <w:szCs w:val="22"/>
          <w:lang w:eastAsia="en-US"/>
        </w:rPr>
        <w:t xml:space="preserve">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38F4333A" w14:textId="77777777" w:rsidR="001F4071" w:rsidRPr="001E425D" w:rsidRDefault="006D0229" w:rsidP="001D4AB8">
      <w:pPr>
        <w:numPr>
          <w:ilvl w:val="0"/>
          <w:numId w:val="29"/>
        </w:numPr>
        <w:tabs>
          <w:tab w:val="left" w:pos="324"/>
        </w:tabs>
        <w:spacing w:after="200" w:line="259" w:lineRule="exact"/>
        <w:ind w:left="340" w:right="20" w:hanging="340"/>
        <w:jc w:val="both"/>
        <w:rPr>
          <w:sz w:val="22"/>
          <w:szCs w:val="22"/>
          <w:lang w:eastAsia="en-US"/>
        </w:rPr>
      </w:pPr>
      <w:r w:rsidRPr="001E425D">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0B5E1B21" w14:textId="77777777" w:rsidR="001F4071" w:rsidRPr="001E425D" w:rsidRDefault="006D0229" w:rsidP="001F4071">
      <w:pPr>
        <w:rPr>
          <w:b/>
          <w:kern w:val="32"/>
          <w:sz w:val="22"/>
          <w:szCs w:val="22"/>
        </w:rPr>
      </w:pPr>
      <w:r w:rsidRPr="001E425D">
        <w:rPr>
          <w:b/>
          <w:kern w:val="32"/>
          <w:sz w:val="22"/>
          <w:szCs w:val="22"/>
        </w:rPr>
        <w:t>______________________________</w:t>
      </w:r>
      <w:r w:rsidRPr="001E425D">
        <w:rPr>
          <w:b/>
          <w:kern w:val="32"/>
          <w:sz w:val="22"/>
          <w:szCs w:val="22"/>
        </w:rPr>
        <w:tab/>
      </w:r>
      <w:r w:rsidRPr="001E425D">
        <w:rPr>
          <w:b/>
          <w:kern w:val="32"/>
          <w:sz w:val="22"/>
          <w:szCs w:val="22"/>
        </w:rPr>
        <w:tab/>
        <w:t>__________________</w:t>
      </w:r>
      <w:r w:rsidRPr="001E425D">
        <w:rPr>
          <w:b/>
          <w:kern w:val="32"/>
          <w:sz w:val="22"/>
          <w:szCs w:val="22"/>
        </w:rPr>
        <w:tab/>
      </w:r>
      <w:r w:rsidRPr="001E425D">
        <w:rPr>
          <w:b/>
          <w:kern w:val="32"/>
          <w:sz w:val="22"/>
          <w:szCs w:val="22"/>
        </w:rPr>
        <w:tab/>
        <w:t>_________________</w:t>
      </w:r>
    </w:p>
    <w:p w14:paraId="34437969" w14:textId="77777777" w:rsidR="001F4071" w:rsidRPr="009B1813" w:rsidRDefault="006D0229" w:rsidP="001F4071">
      <w:pPr>
        <w:ind w:firstLine="708"/>
        <w:rPr>
          <w:kern w:val="32"/>
          <w:sz w:val="22"/>
          <w:szCs w:val="22"/>
          <w:vertAlign w:val="superscript"/>
        </w:rPr>
      </w:pPr>
      <w:r w:rsidRPr="001E425D">
        <w:rPr>
          <w:kern w:val="32"/>
          <w:sz w:val="22"/>
          <w:szCs w:val="22"/>
          <w:vertAlign w:val="superscript"/>
        </w:rPr>
        <w:t>(Должность руководителя)</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(подпись)</w:t>
      </w:r>
      <w:r w:rsidRPr="001E425D">
        <w:rPr>
          <w:kern w:val="32"/>
          <w:sz w:val="22"/>
          <w:szCs w:val="22"/>
          <w:vertAlign w:val="superscript"/>
        </w:rPr>
        <w:tab/>
      </w:r>
      <w:r w:rsidRPr="001E425D">
        <w:rPr>
          <w:kern w:val="32"/>
          <w:sz w:val="22"/>
          <w:szCs w:val="22"/>
          <w:vertAlign w:val="superscript"/>
        </w:rPr>
        <w:tab/>
      </w:r>
      <w:r w:rsidRPr="001E425D">
        <w:rPr>
          <w:kern w:val="32"/>
          <w:sz w:val="22"/>
          <w:szCs w:val="22"/>
          <w:vertAlign w:val="superscript"/>
        </w:rPr>
        <w:tab/>
        <w:t xml:space="preserve">      (расшифровка подписи)</w:t>
      </w:r>
    </w:p>
    <w:p w14:paraId="1B95825F" w14:textId="77777777" w:rsidR="001F4071" w:rsidRPr="00175097" w:rsidRDefault="001F4071" w:rsidP="001F4071">
      <w:pPr>
        <w:ind w:firstLine="567"/>
        <w:jc w:val="both"/>
        <w:rPr>
          <w:sz w:val="24"/>
          <w:szCs w:val="24"/>
        </w:rPr>
      </w:pPr>
    </w:p>
    <w:sectPr w:rsidR="001F4071" w:rsidRPr="00175097" w:rsidSect="001F40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0F909" w14:textId="77777777" w:rsidR="00621471" w:rsidRDefault="00621471">
      <w:r>
        <w:separator/>
      </w:r>
    </w:p>
  </w:endnote>
  <w:endnote w:type="continuationSeparator" w:id="0">
    <w:p w14:paraId="404A92AF" w14:textId="77777777" w:rsidR="00621471" w:rsidRDefault="0062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C2B9" w14:textId="0B5EDE58" w:rsidR="00621471" w:rsidRPr="004A4496" w:rsidRDefault="00621471"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77E9">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77E9">
      <w:rPr>
        <w:noProof/>
        <w:sz w:val="17"/>
        <w:szCs w:val="17"/>
      </w:rPr>
      <w:t>70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C30BD" w14:textId="48B820F7" w:rsidR="00621471" w:rsidRPr="004A4496" w:rsidRDefault="00621471"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77E9">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77E9">
      <w:rPr>
        <w:noProof/>
        <w:sz w:val="17"/>
        <w:szCs w:val="17"/>
      </w:rPr>
      <w:t>70</w:t>
    </w:r>
    <w:r w:rsidRPr="004A4496">
      <w:rPr>
        <w:sz w:val="17"/>
        <w:szCs w:val="17"/>
      </w:rPr>
      <w:fldChar w:fldCharType="end"/>
    </w:r>
  </w:p>
  <w:p w14:paraId="59968678" w14:textId="77777777" w:rsidR="00621471" w:rsidRDefault="0062147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70000" w14:textId="77777777" w:rsidR="00621471" w:rsidRDefault="00621471">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12DA2" w14:textId="598BFED4" w:rsidR="00621471" w:rsidRPr="004A4496" w:rsidRDefault="00621471"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977E9">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977E9">
      <w:rPr>
        <w:noProof/>
        <w:sz w:val="17"/>
        <w:szCs w:val="17"/>
      </w:rPr>
      <w:t>70</w:t>
    </w:r>
    <w:r w:rsidRPr="004A4496">
      <w:rPr>
        <w:sz w:val="17"/>
        <w:szCs w:val="1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638EF" w14:textId="7BCC97D4" w:rsidR="00621471" w:rsidRPr="004A4496" w:rsidRDefault="00621471" w:rsidP="001F407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67092">
      <w:rPr>
        <w:noProof/>
        <w:sz w:val="17"/>
        <w:szCs w:val="17"/>
      </w:rPr>
      <w:t>60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67092">
      <w:rPr>
        <w:noProof/>
        <w:sz w:val="17"/>
        <w:szCs w:val="17"/>
      </w:rPr>
      <w:t>70</w:t>
    </w:r>
    <w:r w:rsidRPr="004A4496">
      <w:rPr>
        <w:sz w:val="17"/>
        <w:szCs w:val="17"/>
      </w:rPr>
      <w:fldChar w:fldCharType="end"/>
    </w:r>
  </w:p>
  <w:p w14:paraId="7B2313D2" w14:textId="77777777" w:rsidR="00621471" w:rsidRDefault="006214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69482" w14:textId="77777777" w:rsidR="00621471" w:rsidRDefault="00621471">
      <w:r>
        <w:separator/>
      </w:r>
    </w:p>
  </w:footnote>
  <w:footnote w:type="continuationSeparator" w:id="0">
    <w:p w14:paraId="2FA0DEBB" w14:textId="77777777" w:rsidR="00621471" w:rsidRDefault="00621471">
      <w:r>
        <w:continuationSeparator/>
      </w:r>
    </w:p>
  </w:footnote>
  <w:footnote w:type="continuationNotice" w:id="1">
    <w:p w14:paraId="539442A5" w14:textId="77777777" w:rsidR="00621471" w:rsidRDefault="00621471"/>
  </w:footnote>
  <w:footnote w:id="2">
    <w:p w14:paraId="3EEC94BD" w14:textId="77777777" w:rsidR="00621471" w:rsidRDefault="00621471" w:rsidP="001F4071">
      <w:pPr>
        <w:pStyle w:val="affc"/>
      </w:pPr>
      <w:r>
        <w:rPr>
          <w:rStyle w:val="affe"/>
        </w:rPr>
        <w:footnoteRef/>
      </w:r>
      <w:r>
        <w:t xml:space="preserve"> Кредит, залог, поручительство и т.д.</w:t>
      </w:r>
    </w:p>
  </w:footnote>
  <w:footnote w:id="3">
    <w:p w14:paraId="1512F599" w14:textId="77777777" w:rsidR="00621471" w:rsidRDefault="00621471" w:rsidP="001F4071">
      <w:pPr>
        <w:pStyle w:val="affc"/>
      </w:pPr>
      <w:r>
        <w:rPr>
          <w:rStyle w:val="affe"/>
        </w:rPr>
        <w:footnoteRef/>
      </w:r>
      <w:r>
        <w:t xml:space="preserve"> Если применимо</w:t>
      </w:r>
    </w:p>
  </w:footnote>
  <w:footnote w:id="4">
    <w:p w14:paraId="1364A761" w14:textId="77777777" w:rsidR="00621471" w:rsidRDefault="00621471" w:rsidP="001F4071">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996A" w14:textId="77777777" w:rsidR="00621471" w:rsidRDefault="00621471">
    <w:pPr>
      <w:pStyle w:val="a7"/>
    </w:pPr>
  </w:p>
  <w:p w14:paraId="06206043" w14:textId="77777777" w:rsidR="00621471" w:rsidRDefault="0062147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1F42C" w14:textId="77777777" w:rsidR="00621471" w:rsidRDefault="006214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2FEC1" w14:textId="77777777" w:rsidR="00621471" w:rsidRDefault="00621471">
    <w:pPr>
      <w:pStyle w:val="a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81DA" w14:textId="77777777" w:rsidR="00621471" w:rsidRDefault="00621471">
    <w:pPr>
      <w:pStyle w:val="a7"/>
    </w:pPr>
  </w:p>
  <w:p w14:paraId="3DD25872" w14:textId="77777777" w:rsidR="00621471" w:rsidRDefault="00621471">
    <w:pPr>
      <w:pStyle w:val="a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BDF63" w14:textId="77777777" w:rsidR="00621471" w:rsidRDefault="00621471" w:rsidP="001F4071">
    <w:pPr>
      <w:framePr w:w="360" w:h="370" w:hRule="exact" w:hSpace="141" w:wrap="auto" w:vAnchor="text" w:hAnchor="page" w:x="720" w:y="34"/>
      <w:ind w:left="-720" w:firstLine="720"/>
    </w:pPr>
  </w:p>
  <w:p w14:paraId="3555B73A" w14:textId="77777777" w:rsidR="00621471" w:rsidRDefault="00621471" w:rsidP="001F4071">
    <w:pPr>
      <w:pStyle w:val="a7"/>
      <w:pBdr>
        <w:bottom w:val="thickThinSmallGap" w:sz="12" w:space="1" w:color="auto"/>
      </w:pBdr>
      <w:tabs>
        <w:tab w:val="left" w:pos="7020"/>
      </w:tabs>
      <w:ind w:left="3060" w:firstLine="540"/>
      <w:rPr>
        <w:b/>
        <w:caps/>
        <w:lang w:val="en-US"/>
      </w:rPr>
    </w:pPr>
    <w:r>
      <w:rPr>
        <w:noProof/>
      </w:rPr>
      <mc:AlternateContent>
        <mc:Choice Requires="wps">
          <w:drawing>
            <wp:anchor distT="0" distB="0" distL="114300" distR="114300" simplePos="0" relativeHeight="251658240" behindDoc="0" locked="0" layoutInCell="1" allowOverlap="1" wp14:anchorId="78EF1894" wp14:editId="078EEE8C">
              <wp:simplePos x="0" y="0"/>
              <wp:positionH relativeFrom="column">
                <wp:posOffset>-51435</wp:posOffset>
              </wp:positionH>
              <wp:positionV relativeFrom="paragraph">
                <wp:posOffset>-131445</wp:posOffset>
              </wp:positionV>
              <wp:extent cx="1899285" cy="657225"/>
              <wp:effectExtent l="0" t="1905" r="0" b="0"/>
              <wp:wrapSquare wrapText="bothSides"/>
              <wp:docPr id="2"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53BE4" w14:textId="77777777" w:rsidR="00621471" w:rsidRPr="000A56DC" w:rsidRDefault="00621471" w:rsidP="001F4071">
                          <w:pPr>
                            <w:rPr>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78EF1894" id="_x0000_t202" coordsize="21600,21600" o:spt="202" path="m,l,21600r21600,l21600,xe">
              <v:stroke joinstyle="miter"/>
              <v:path gradientshapeok="t" o:connecttype="rect"/>
            </v:shapetype>
            <v:shape id="Text Box 1025" o:spid="_x0000_s1026" type="#_x0000_t202" style="position:absolute;left:0;text-align:left;margin-left:-4.05pt;margin-top:-10.35pt;width:149.55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" stroked="f">
              <v:textbox inset="0,0,0,0">
                <w:txbxContent>
                  <w:p w14:paraId="25353BE4" w14:textId="77777777" w:rsidR="00621471" w:rsidRPr="000A56DC" w:rsidRDefault="00621471" w:rsidP="001F4071">
                    <w:pPr>
                      <w:rPr>
                        <w:szCs w:val="16"/>
                      </w:rPr>
                    </w:pPr>
                  </w:p>
                </w:txbxContent>
              </v:textbox>
              <w10:wrap type="square"/>
            </v:shape>
          </w:pict>
        </mc:Fallback>
      </mc:AlternateContent>
    </w:r>
    <w:r>
      <w:rPr>
        <w:b/>
        <w:caps/>
      </w:rPr>
      <w:tab/>
    </w:r>
    <w:r>
      <w:rPr>
        <w:b/>
        <w:caps/>
      </w:rPr>
      <w:tab/>
    </w:r>
  </w:p>
  <w:p w14:paraId="3462F2E1" w14:textId="77777777" w:rsidR="00621471" w:rsidRPr="002337A9" w:rsidRDefault="00621471" w:rsidP="001F4071">
    <w:pPr>
      <w:pStyle w:val="a7"/>
      <w:pBdr>
        <w:bottom w:val="thickThinSmallGap" w:sz="12" w:space="1" w:color="auto"/>
      </w:pBdr>
      <w:tabs>
        <w:tab w:val="left" w:pos="7020"/>
      </w:tabs>
      <w:ind w:left="3060" w:firstLine="540"/>
      <w:jc w:val="right"/>
      <w:rPr>
        <w:b/>
        <w:caps/>
      </w:rPr>
    </w:pPr>
    <w:r>
      <w:rPr>
        <w:b/>
        <w:caps/>
        <w:lang w:val="en-US"/>
      </w:rPr>
      <w:tab/>
    </w:r>
    <w:r>
      <w:rPr>
        <w:b/>
        <w:caps/>
        <w:lang w:val="en-US"/>
      </w:rPr>
      <w:tab/>
    </w:r>
    <w:r w:rsidRPr="00585366">
      <w:rPr>
        <w:b/>
        <w:caps/>
      </w:rPr>
      <w:tab/>
    </w:r>
    <w:r>
      <w:rPr>
        <w:b/>
        <w:caps/>
      </w:rPr>
      <w:tab/>
    </w:r>
    <w:r>
      <w:rPr>
        <w:b/>
        <w:caps/>
      </w:rPr>
      <w:tab/>
    </w:r>
    <w:r>
      <w:rPr>
        <w:b/>
        <w:caps/>
      </w:rPr>
      <w:tab/>
    </w:r>
  </w:p>
  <w:p w14:paraId="530C6E2A" w14:textId="77777777" w:rsidR="00621471" w:rsidRDefault="00621471" w:rsidP="001F4071">
    <w:pPr>
      <w:pStyle w:val="a7"/>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DCDA6" w14:textId="77777777" w:rsidR="00621471" w:rsidRPr="00075377" w:rsidRDefault="00621471" w:rsidP="001F4071">
    <w:pPr>
      <w:pBdr>
        <w:bottom w:val="thickThinSmallGap" w:sz="12" w:space="1" w:color="auto"/>
      </w:pBdr>
      <w:tabs>
        <w:tab w:val="center" w:pos="4960"/>
      </w:tabs>
      <w:ind w:left="3060" w:firstLine="540"/>
      <w:rPr>
        <w:b/>
        <w:caps/>
        <w:lang w:val="en-US"/>
      </w:rPr>
    </w:pPr>
    <w:r>
      <w:rPr>
        <w:noProof/>
      </w:rPr>
      <mc:AlternateContent>
        <mc:Choice Requires="wps">
          <w:drawing>
            <wp:anchor distT="0" distB="0" distL="114300" distR="114300" simplePos="0" relativeHeight="251660288" behindDoc="0" locked="0" layoutInCell="1" allowOverlap="1" wp14:anchorId="11621FFE" wp14:editId="7C721069">
              <wp:simplePos x="0" y="0"/>
              <wp:positionH relativeFrom="column">
                <wp:posOffset>-50165</wp:posOffset>
              </wp:positionH>
              <wp:positionV relativeFrom="paragraph">
                <wp:posOffset>-21590</wp:posOffset>
              </wp:positionV>
              <wp:extent cx="1899285" cy="699135"/>
              <wp:effectExtent l="0" t="0" r="0" b="0"/>
              <wp:wrapSquare wrapText="bothSides"/>
              <wp:docPr id="1"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99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C6124" w14:textId="77777777" w:rsidR="00621471" w:rsidRDefault="00621471" w:rsidP="001F4071">
                          <w:pPr>
                            <w:autoSpaceDE w:val="0"/>
                            <w:autoSpaceDN w:val="0"/>
                            <w:adjustRightInd w:val="0"/>
                            <w:jc w:val="center"/>
                            <w:rPr>
                              <w:b/>
                              <w:sz w:val="16"/>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11621FFE" id="_x0000_t202" coordsize="21600,21600" o:spt="202" path="m,l,21600r21600,l21600,xe">
              <v:stroke joinstyle="miter"/>
              <v:path gradientshapeok="t" o:connecttype="rect"/>
            </v:shapetype>
            <v:shape id="Text Box 1026" o:spid="_x0000_s1027" type="#_x0000_t202" style="position:absolute;left:0;text-align:left;margin-left:-3.95pt;margin-top:-1.7pt;width:149.55pt;height:5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" stroked="f">
              <v:textbox inset="0,0,0,0">
                <w:txbxContent>
                  <w:p w14:paraId="7AAC6124" w14:textId="77777777" w:rsidR="00621471" w:rsidRDefault="00621471" w:rsidP="001F4071">
                    <w:pPr>
                      <w:autoSpaceDE w:val="0"/>
                      <w:autoSpaceDN w:val="0"/>
                      <w:adjustRightInd w:val="0"/>
                      <w:jc w:val="center"/>
                      <w:rPr>
                        <w:b/>
                        <w:sz w:val="16"/>
                        <w:szCs w:val="16"/>
                      </w:rPr>
                    </w:pPr>
                  </w:p>
                </w:txbxContent>
              </v:textbox>
              <w10:wrap type="square"/>
            </v:shape>
          </w:pict>
        </mc:Fallback>
      </mc:AlternateContent>
    </w:r>
    <w:r w:rsidRPr="00075377">
      <w:rPr>
        <w:b/>
        <w:caps/>
      </w:rPr>
      <w:tab/>
    </w:r>
    <w:r w:rsidRPr="00075377">
      <w:rPr>
        <w:b/>
        <w:caps/>
      </w:rPr>
      <w:tab/>
    </w:r>
    <w:r w:rsidRPr="00075377">
      <w:rPr>
        <w:b/>
        <w:caps/>
      </w:rPr>
      <w:tab/>
    </w:r>
  </w:p>
  <w:p w14:paraId="32973132" w14:textId="77777777" w:rsidR="00621471" w:rsidRDefault="00621471" w:rsidP="001F4071">
    <w:pPr>
      <w:pBdr>
        <w:bottom w:val="thickThinSmallGap" w:sz="12" w:space="1" w:color="auto"/>
      </w:pBdr>
      <w:tabs>
        <w:tab w:val="center" w:pos="4677"/>
        <w:tab w:val="left" w:pos="7020"/>
        <w:tab w:val="right" w:pos="9355"/>
      </w:tabs>
      <w:ind w:left="3060" w:firstLine="540"/>
      <w:jc w:val="right"/>
      <w:rPr>
        <w:b/>
        <w:caps/>
      </w:rPr>
    </w:pPr>
    <w:r w:rsidRPr="00075377">
      <w:rPr>
        <w:b/>
        <w:caps/>
        <w:lang w:val="en-US"/>
      </w:rPr>
      <w:tab/>
    </w:r>
    <w:r w:rsidRPr="00075377">
      <w:rPr>
        <w:b/>
        <w:caps/>
        <w:lang w:val="en-US"/>
      </w:rPr>
      <w:tab/>
    </w:r>
    <w:r>
      <w:rPr>
        <w:b/>
        <w:caps/>
      </w:rPr>
      <w:tab/>
    </w:r>
    <w:r>
      <w:rPr>
        <w:b/>
        <w:caps/>
      </w:rPr>
      <w:tab/>
    </w:r>
    <w:r>
      <w:rPr>
        <w:b/>
        <w:caps/>
      </w:rPr>
      <w:tab/>
    </w:r>
    <w:r>
      <w:rPr>
        <w:b/>
        <w:caps/>
      </w:rPr>
      <w:tab/>
    </w:r>
    <w:r>
      <w:rPr>
        <w:b/>
        <w:caps/>
      </w:rPr>
      <w:tab/>
    </w:r>
  </w:p>
  <w:p w14:paraId="6D472779" w14:textId="77777777" w:rsidR="00621471" w:rsidRPr="00075377" w:rsidRDefault="00621471" w:rsidP="001F4071">
    <w:pPr>
      <w:pBdr>
        <w:bottom w:val="thickThinSmallGap" w:sz="12" w:space="1" w:color="auto"/>
      </w:pBdr>
      <w:tabs>
        <w:tab w:val="center" w:pos="4677"/>
        <w:tab w:val="left" w:pos="7020"/>
        <w:tab w:val="right" w:pos="9355"/>
      </w:tabs>
      <w:ind w:left="3060" w:firstLine="540"/>
      <w:jc w:val="right"/>
      <w:rPr>
        <w:u w:val="single"/>
        <w:lang w:val="en-US"/>
      </w:rPr>
    </w:pPr>
  </w:p>
  <w:p w14:paraId="5DC244C4" w14:textId="77777777" w:rsidR="00621471" w:rsidRPr="00075377" w:rsidRDefault="00621471" w:rsidP="001F4071">
    <w:pPr>
      <w:pStyle w:val="a7"/>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FD74154E">
      <w:start w:val="1"/>
      <w:numFmt w:val="bullet"/>
      <w:lvlText w:val=""/>
      <w:lvlJc w:val="left"/>
      <w:pPr>
        <w:tabs>
          <w:tab w:val="num" w:pos="1985"/>
        </w:tabs>
        <w:ind w:left="1985" w:hanging="397"/>
      </w:pPr>
      <w:rPr>
        <w:rFonts w:ascii="Symbol" w:hAnsi="Symbol" w:hint="default"/>
      </w:rPr>
    </w:lvl>
    <w:lvl w:ilvl="1" w:tplc="A98A9876">
      <w:start w:val="1"/>
      <w:numFmt w:val="bullet"/>
      <w:lvlText w:val="o"/>
      <w:lvlJc w:val="left"/>
      <w:pPr>
        <w:tabs>
          <w:tab w:val="num" w:pos="2007"/>
        </w:tabs>
        <w:ind w:left="2007" w:hanging="360"/>
      </w:pPr>
      <w:rPr>
        <w:rFonts w:ascii="Courier New" w:hAnsi="Courier New" w:hint="default"/>
      </w:rPr>
    </w:lvl>
    <w:lvl w:ilvl="2" w:tplc="4BD802BE">
      <w:start w:val="1"/>
      <w:numFmt w:val="bullet"/>
      <w:lvlText w:val=""/>
      <w:lvlJc w:val="left"/>
      <w:pPr>
        <w:tabs>
          <w:tab w:val="num" w:pos="2727"/>
        </w:tabs>
        <w:ind w:left="2727" w:hanging="360"/>
      </w:pPr>
      <w:rPr>
        <w:rFonts w:ascii="Wingdings" w:hAnsi="Wingdings" w:hint="default"/>
      </w:rPr>
    </w:lvl>
    <w:lvl w:ilvl="3" w:tplc="6F3E2372">
      <w:start w:val="1"/>
      <w:numFmt w:val="bullet"/>
      <w:lvlText w:val=""/>
      <w:lvlJc w:val="left"/>
      <w:pPr>
        <w:tabs>
          <w:tab w:val="num" w:pos="3447"/>
        </w:tabs>
        <w:ind w:left="3447" w:hanging="360"/>
      </w:pPr>
      <w:rPr>
        <w:rFonts w:ascii="Symbol" w:hAnsi="Symbol" w:hint="default"/>
      </w:rPr>
    </w:lvl>
    <w:lvl w:ilvl="4" w:tplc="3188AFC0">
      <w:start w:val="1"/>
      <w:numFmt w:val="bullet"/>
      <w:lvlText w:val="o"/>
      <w:lvlJc w:val="left"/>
      <w:pPr>
        <w:tabs>
          <w:tab w:val="num" w:pos="4167"/>
        </w:tabs>
        <w:ind w:left="4167" w:hanging="360"/>
      </w:pPr>
      <w:rPr>
        <w:rFonts w:ascii="Courier New" w:hAnsi="Courier New" w:hint="default"/>
      </w:rPr>
    </w:lvl>
    <w:lvl w:ilvl="5" w:tplc="C8CCCFFA">
      <w:start w:val="1"/>
      <w:numFmt w:val="bullet"/>
      <w:lvlText w:val=""/>
      <w:lvlJc w:val="left"/>
      <w:pPr>
        <w:tabs>
          <w:tab w:val="num" w:pos="4887"/>
        </w:tabs>
        <w:ind w:left="4887" w:hanging="360"/>
      </w:pPr>
      <w:rPr>
        <w:rFonts w:ascii="Wingdings" w:hAnsi="Wingdings" w:hint="default"/>
      </w:rPr>
    </w:lvl>
    <w:lvl w:ilvl="6" w:tplc="49802228">
      <w:start w:val="1"/>
      <w:numFmt w:val="bullet"/>
      <w:lvlText w:val=""/>
      <w:lvlJc w:val="left"/>
      <w:pPr>
        <w:tabs>
          <w:tab w:val="num" w:pos="5607"/>
        </w:tabs>
        <w:ind w:left="5607" w:hanging="360"/>
      </w:pPr>
      <w:rPr>
        <w:rFonts w:ascii="Symbol" w:hAnsi="Symbol" w:hint="default"/>
      </w:rPr>
    </w:lvl>
    <w:lvl w:ilvl="7" w:tplc="BDCCE9C8">
      <w:start w:val="1"/>
      <w:numFmt w:val="bullet"/>
      <w:lvlText w:val="o"/>
      <w:lvlJc w:val="left"/>
      <w:pPr>
        <w:tabs>
          <w:tab w:val="num" w:pos="6327"/>
        </w:tabs>
        <w:ind w:left="6327" w:hanging="360"/>
      </w:pPr>
      <w:rPr>
        <w:rFonts w:ascii="Courier New" w:hAnsi="Courier New" w:hint="default"/>
      </w:rPr>
    </w:lvl>
    <w:lvl w:ilvl="8" w:tplc="2F30A27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7"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8" w15:restartNumberingAfterBreak="0">
    <w:nsid w:val="08D04C6D"/>
    <w:multiLevelType w:val="hybridMultilevel"/>
    <w:tmpl w:val="A8C86AFC"/>
    <w:lvl w:ilvl="0" w:tplc="CDB898CE">
      <w:start w:val="1"/>
      <w:numFmt w:val="decimal"/>
      <w:lvlText w:val="%1."/>
      <w:lvlJc w:val="left"/>
      <w:pPr>
        <w:ind w:left="720" w:hanging="360"/>
      </w:pPr>
      <w:rPr>
        <w:rFonts w:ascii="Times New Roman" w:eastAsia="Times New Roman" w:hAnsi="Times New Roman" w:cs="Times New Roman" w:hint="default"/>
        <w:sz w:val="22"/>
      </w:rPr>
    </w:lvl>
    <w:lvl w:ilvl="1" w:tplc="9C8C2588">
      <w:start w:val="1"/>
      <w:numFmt w:val="lowerLetter"/>
      <w:lvlText w:val="%2."/>
      <w:lvlJc w:val="left"/>
      <w:pPr>
        <w:ind w:left="1440" w:hanging="360"/>
      </w:pPr>
    </w:lvl>
    <w:lvl w:ilvl="2" w:tplc="47CA669C" w:tentative="1">
      <w:start w:val="1"/>
      <w:numFmt w:val="lowerRoman"/>
      <w:lvlText w:val="%3."/>
      <w:lvlJc w:val="right"/>
      <w:pPr>
        <w:ind w:left="2160" w:hanging="180"/>
      </w:pPr>
    </w:lvl>
    <w:lvl w:ilvl="3" w:tplc="EDE29A8E" w:tentative="1">
      <w:start w:val="1"/>
      <w:numFmt w:val="decimal"/>
      <w:lvlText w:val="%4."/>
      <w:lvlJc w:val="left"/>
      <w:pPr>
        <w:ind w:left="2880" w:hanging="360"/>
      </w:pPr>
    </w:lvl>
    <w:lvl w:ilvl="4" w:tplc="A29A80F8" w:tentative="1">
      <w:start w:val="1"/>
      <w:numFmt w:val="lowerLetter"/>
      <w:lvlText w:val="%5."/>
      <w:lvlJc w:val="left"/>
      <w:pPr>
        <w:ind w:left="3600" w:hanging="360"/>
      </w:pPr>
    </w:lvl>
    <w:lvl w:ilvl="5" w:tplc="3D1850CA" w:tentative="1">
      <w:start w:val="1"/>
      <w:numFmt w:val="lowerRoman"/>
      <w:lvlText w:val="%6."/>
      <w:lvlJc w:val="right"/>
      <w:pPr>
        <w:ind w:left="4320" w:hanging="180"/>
      </w:pPr>
    </w:lvl>
    <w:lvl w:ilvl="6" w:tplc="B5C27524" w:tentative="1">
      <w:start w:val="1"/>
      <w:numFmt w:val="decimal"/>
      <w:lvlText w:val="%7."/>
      <w:lvlJc w:val="left"/>
      <w:pPr>
        <w:ind w:left="5040" w:hanging="360"/>
      </w:pPr>
    </w:lvl>
    <w:lvl w:ilvl="7" w:tplc="826600E0" w:tentative="1">
      <w:start w:val="1"/>
      <w:numFmt w:val="lowerLetter"/>
      <w:lvlText w:val="%8."/>
      <w:lvlJc w:val="left"/>
      <w:pPr>
        <w:ind w:left="5760" w:hanging="360"/>
      </w:pPr>
    </w:lvl>
    <w:lvl w:ilvl="8" w:tplc="E08AA6F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7796" w:firstLine="0"/>
      </w:pPr>
      <w:rPr>
        <w:rFonts w:hint="default"/>
        <w:b/>
        <w:i/>
        <w:lang w:val="ru-RU"/>
      </w:rPr>
    </w:lvl>
    <w:lvl w:ilvl="1">
      <w:start w:val="1"/>
      <w:numFmt w:val="lowerLetter"/>
      <w:lvlText w:val="%2)"/>
      <w:lvlJc w:val="left"/>
      <w:pPr>
        <w:ind w:left="8516" w:hanging="360"/>
      </w:pPr>
      <w:rPr>
        <w:rFonts w:hint="default"/>
      </w:rPr>
    </w:lvl>
    <w:lvl w:ilvl="2">
      <w:start w:val="1"/>
      <w:numFmt w:val="lowerRoman"/>
      <w:lvlText w:val="%3)"/>
      <w:lvlJc w:val="left"/>
      <w:pPr>
        <w:ind w:left="8876" w:hanging="360"/>
      </w:pPr>
      <w:rPr>
        <w:rFonts w:hint="default"/>
      </w:rPr>
    </w:lvl>
    <w:lvl w:ilvl="3">
      <w:start w:val="1"/>
      <w:numFmt w:val="decimal"/>
      <w:lvlText w:val="(%4)"/>
      <w:lvlJc w:val="left"/>
      <w:pPr>
        <w:ind w:left="9236" w:hanging="360"/>
      </w:pPr>
      <w:rPr>
        <w:rFonts w:hint="default"/>
      </w:rPr>
    </w:lvl>
    <w:lvl w:ilvl="4">
      <w:start w:val="1"/>
      <w:numFmt w:val="lowerLetter"/>
      <w:lvlText w:val="(%5)"/>
      <w:lvlJc w:val="left"/>
      <w:pPr>
        <w:ind w:left="9596" w:hanging="360"/>
      </w:pPr>
      <w:rPr>
        <w:rFonts w:hint="default"/>
      </w:rPr>
    </w:lvl>
    <w:lvl w:ilvl="5">
      <w:start w:val="1"/>
      <w:numFmt w:val="lowerRoman"/>
      <w:lvlText w:val="(%6)"/>
      <w:lvlJc w:val="left"/>
      <w:pPr>
        <w:ind w:left="9956" w:hanging="360"/>
      </w:pPr>
      <w:rPr>
        <w:rFonts w:hint="default"/>
      </w:rPr>
    </w:lvl>
    <w:lvl w:ilvl="6">
      <w:start w:val="1"/>
      <w:numFmt w:val="decimal"/>
      <w:lvlText w:val="%7."/>
      <w:lvlJc w:val="left"/>
      <w:pPr>
        <w:ind w:left="10316" w:hanging="360"/>
      </w:pPr>
      <w:rPr>
        <w:rFonts w:hint="default"/>
      </w:rPr>
    </w:lvl>
    <w:lvl w:ilvl="7">
      <w:start w:val="1"/>
      <w:numFmt w:val="lowerLetter"/>
      <w:lvlText w:val="%8."/>
      <w:lvlJc w:val="left"/>
      <w:pPr>
        <w:ind w:left="10676" w:hanging="360"/>
      </w:pPr>
      <w:rPr>
        <w:rFonts w:hint="default"/>
      </w:rPr>
    </w:lvl>
    <w:lvl w:ilvl="8">
      <w:start w:val="1"/>
      <w:numFmt w:val="lowerRoman"/>
      <w:lvlText w:val="%9."/>
      <w:lvlJc w:val="left"/>
      <w:pPr>
        <w:ind w:left="11036" w:hanging="360"/>
      </w:pPr>
      <w:rPr>
        <w:rFont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36C6A4CA">
      <w:start w:val="1"/>
      <w:numFmt w:val="decimal"/>
      <w:lvlText w:val="%1."/>
      <w:lvlJc w:val="left"/>
      <w:pPr>
        <w:ind w:left="720" w:hanging="360"/>
      </w:pPr>
    </w:lvl>
    <w:lvl w:ilvl="1" w:tplc="88DCCBAE" w:tentative="1">
      <w:start w:val="1"/>
      <w:numFmt w:val="lowerLetter"/>
      <w:lvlText w:val="%2."/>
      <w:lvlJc w:val="left"/>
      <w:pPr>
        <w:ind w:left="1440" w:hanging="360"/>
      </w:pPr>
    </w:lvl>
    <w:lvl w:ilvl="2" w:tplc="5C20B7E0" w:tentative="1">
      <w:start w:val="1"/>
      <w:numFmt w:val="lowerRoman"/>
      <w:lvlText w:val="%3."/>
      <w:lvlJc w:val="right"/>
      <w:pPr>
        <w:ind w:left="2160" w:hanging="180"/>
      </w:pPr>
    </w:lvl>
    <w:lvl w:ilvl="3" w:tplc="8CAABD84" w:tentative="1">
      <w:start w:val="1"/>
      <w:numFmt w:val="decimal"/>
      <w:lvlText w:val="%4."/>
      <w:lvlJc w:val="left"/>
      <w:pPr>
        <w:ind w:left="2880" w:hanging="360"/>
      </w:pPr>
    </w:lvl>
    <w:lvl w:ilvl="4" w:tplc="29065892" w:tentative="1">
      <w:start w:val="1"/>
      <w:numFmt w:val="lowerLetter"/>
      <w:lvlText w:val="%5."/>
      <w:lvlJc w:val="left"/>
      <w:pPr>
        <w:ind w:left="3600" w:hanging="360"/>
      </w:pPr>
    </w:lvl>
    <w:lvl w:ilvl="5" w:tplc="5B2C2868" w:tentative="1">
      <w:start w:val="1"/>
      <w:numFmt w:val="lowerRoman"/>
      <w:lvlText w:val="%6."/>
      <w:lvlJc w:val="right"/>
      <w:pPr>
        <w:ind w:left="4320" w:hanging="180"/>
      </w:pPr>
    </w:lvl>
    <w:lvl w:ilvl="6" w:tplc="69847D9A" w:tentative="1">
      <w:start w:val="1"/>
      <w:numFmt w:val="decimal"/>
      <w:lvlText w:val="%7."/>
      <w:lvlJc w:val="left"/>
      <w:pPr>
        <w:ind w:left="5040" w:hanging="360"/>
      </w:pPr>
    </w:lvl>
    <w:lvl w:ilvl="7" w:tplc="F0069F28" w:tentative="1">
      <w:start w:val="1"/>
      <w:numFmt w:val="lowerLetter"/>
      <w:lvlText w:val="%8."/>
      <w:lvlJc w:val="left"/>
      <w:pPr>
        <w:ind w:left="5760" w:hanging="360"/>
      </w:pPr>
    </w:lvl>
    <w:lvl w:ilvl="8" w:tplc="72C21AE4" w:tentative="1">
      <w:start w:val="1"/>
      <w:numFmt w:val="lowerRoman"/>
      <w:lvlText w:val="%9."/>
      <w:lvlJc w:val="right"/>
      <w:pPr>
        <w:ind w:left="6480" w:hanging="180"/>
      </w:pPr>
    </w:lvl>
  </w:abstractNum>
  <w:abstractNum w:abstractNumId="12" w15:restartNumberingAfterBreak="0">
    <w:nsid w:val="0E975B91"/>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5822E0"/>
    <w:multiLevelType w:val="hybridMultilevel"/>
    <w:tmpl w:val="8C007A5E"/>
    <w:lvl w:ilvl="0" w:tplc="2EC83032">
      <w:start w:val="6"/>
      <w:numFmt w:val="decimal"/>
      <w:lvlText w:val="%1"/>
      <w:lvlJc w:val="left"/>
      <w:pPr>
        <w:ind w:left="720" w:hanging="360"/>
      </w:pPr>
      <w:rPr>
        <w:b/>
        <w:i w:val="0"/>
        <w:color w:val="auto"/>
        <w:sz w:val="24"/>
        <w:szCs w:val="24"/>
      </w:rPr>
    </w:lvl>
    <w:lvl w:ilvl="1" w:tplc="35F41B3E">
      <w:start w:val="1"/>
      <w:numFmt w:val="lowerLetter"/>
      <w:lvlText w:val="%2."/>
      <w:lvlJc w:val="left"/>
      <w:pPr>
        <w:ind w:left="1440" w:hanging="360"/>
      </w:pPr>
    </w:lvl>
    <w:lvl w:ilvl="2" w:tplc="6DFCD382">
      <w:start w:val="1"/>
      <w:numFmt w:val="lowerRoman"/>
      <w:lvlText w:val="%3."/>
      <w:lvlJc w:val="right"/>
      <w:pPr>
        <w:ind w:left="2160" w:hanging="180"/>
      </w:pPr>
    </w:lvl>
    <w:lvl w:ilvl="3" w:tplc="D012E856">
      <w:start w:val="1"/>
      <w:numFmt w:val="decimal"/>
      <w:lvlText w:val="%4."/>
      <w:lvlJc w:val="left"/>
      <w:pPr>
        <w:ind w:left="2880" w:hanging="360"/>
      </w:pPr>
    </w:lvl>
    <w:lvl w:ilvl="4" w:tplc="B92C7C72">
      <w:start w:val="1"/>
      <w:numFmt w:val="lowerLetter"/>
      <w:lvlText w:val="%5."/>
      <w:lvlJc w:val="left"/>
      <w:pPr>
        <w:ind w:left="3600" w:hanging="360"/>
      </w:pPr>
    </w:lvl>
    <w:lvl w:ilvl="5" w:tplc="C088D540">
      <w:start w:val="1"/>
      <w:numFmt w:val="lowerRoman"/>
      <w:lvlText w:val="%6."/>
      <w:lvlJc w:val="right"/>
      <w:pPr>
        <w:ind w:left="4320" w:hanging="180"/>
      </w:pPr>
    </w:lvl>
    <w:lvl w:ilvl="6" w:tplc="A792FB02">
      <w:start w:val="1"/>
      <w:numFmt w:val="decimal"/>
      <w:lvlText w:val="%7."/>
      <w:lvlJc w:val="left"/>
      <w:pPr>
        <w:ind w:left="5040" w:hanging="360"/>
      </w:pPr>
    </w:lvl>
    <w:lvl w:ilvl="7" w:tplc="0B38C618">
      <w:start w:val="1"/>
      <w:numFmt w:val="lowerLetter"/>
      <w:lvlText w:val="%8."/>
      <w:lvlJc w:val="left"/>
      <w:pPr>
        <w:ind w:left="5760" w:hanging="360"/>
      </w:pPr>
    </w:lvl>
    <w:lvl w:ilvl="8" w:tplc="0186F4CE">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cs="Times New Roman" w:hint="default"/>
      </w:rPr>
    </w:lvl>
    <w:lvl w:ilvl="1" w:tplc="057A9686">
      <w:start w:val="1"/>
      <w:numFmt w:val="bullet"/>
      <w:lvlText w:val="o"/>
      <w:lvlJc w:val="left"/>
      <w:pPr>
        <w:tabs>
          <w:tab w:val="num" w:pos="2160"/>
        </w:tabs>
        <w:ind w:left="2160" w:hanging="360"/>
      </w:pPr>
      <w:rPr>
        <w:rFonts w:ascii="Courier New" w:hAnsi="Courier New" w:cs="Times New Roman" w:hint="default"/>
      </w:rPr>
    </w:lvl>
    <w:lvl w:ilvl="2" w:tplc="298431F2">
      <w:start w:val="1"/>
      <w:numFmt w:val="bullet"/>
      <w:lvlText w:val=""/>
      <w:lvlJc w:val="left"/>
      <w:pPr>
        <w:tabs>
          <w:tab w:val="num" w:pos="2880"/>
        </w:tabs>
        <w:ind w:left="2880" w:hanging="360"/>
      </w:pPr>
      <w:rPr>
        <w:rFonts w:ascii="Wingdings" w:hAnsi="Wingdings" w:hint="default"/>
      </w:rPr>
    </w:lvl>
    <w:lvl w:ilvl="3" w:tplc="79308D22">
      <w:start w:val="1"/>
      <w:numFmt w:val="bullet"/>
      <w:lvlText w:val=""/>
      <w:lvlJc w:val="left"/>
      <w:pPr>
        <w:tabs>
          <w:tab w:val="num" w:pos="3600"/>
        </w:tabs>
        <w:ind w:left="3600" w:hanging="360"/>
      </w:pPr>
      <w:rPr>
        <w:rFonts w:ascii="Symbol" w:hAnsi="Symbol" w:hint="default"/>
      </w:rPr>
    </w:lvl>
    <w:lvl w:ilvl="4" w:tplc="D8361A82">
      <w:start w:val="1"/>
      <w:numFmt w:val="bullet"/>
      <w:lvlText w:val="o"/>
      <w:lvlJc w:val="left"/>
      <w:pPr>
        <w:tabs>
          <w:tab w:val="num" w:pos="4320"/>
        </w:tabs>
        <w:ind w:left="4320" w:hanging="360"/>
      </w:pPr>
      <w:rPr>
        <w:rFonts w:ascii="Courier New" w:hAnsi="Courier New" w:cs="Times New Roman" w:hint="default"/>
      </w:rPr>
    </w:lvl>
    <w:lvl w:ilvl="5" w:tplc="5A5276D8">
      <w:start w:val="1"/>
      <w:numFmt w:val="bullet"/>
      <w:lvlText w:val=""/>
      <w:lvlJc w:val="left"/>
      <w:pPr>
        <w:tabs>
          <w:tab w:val="num" w:pos="5040"/>
        </w:tabs>
        <w:ind w:left="5040" w:hanging="360"/>
      </w:pPr>
      <w:rPr>
        <w:rFonts w:ascii="Wingdings" w:hAnsi="Wingdings" w:hint="default"/>
      </w:rPr>
    </w:lvl>
    <w:lvl w:ilvl="6" w:tplc="C1A2EC62">
      <w:start w:val="1"/>
      <w:numFmt w:val="bullet"/>
      <w:lvlText w:val=""/>
      <w:lvlJc w:val="left"/>
      <w:pPr>
        <w:tabs>
          <w:tab w:val="num" w:pos="5760"/>
        </w:tabs>
        <w:ind w:left="5760" w:hanging="360"/>
      </w:pPr>
      <w:rPr>
        <w:rFonts w:ascii="Symbol" w:hAnsi="Symbol" w:hint="default"/>
      </w:rPr>
    </w:lvl>
    <w:lvl w:ilvl="7" w:tplc="230A87B8">
      <w:start w:val="1"/>
      <w:numFmt w:val="bullet"/>
      <w:lvlText w:val="o"/>
      <w:lvlJc w:val="left"/>
      <w:pPr>
        <w:tabs>
          <w:tab w:val="num" w:pos="6480"/>
        </w:tabs>
        <w:ind w:left="6480" w:hanging="360"/>
      </w:pPr>
      <w:rPr>
        <w:rFonts w:ascii="Courier New" w:hAnsi="Courier New" w:cs="Times New Roman" w:hint="default"/>
      </w:rPr>
    </w:lvl>
    <w:lvl w:ilvl="8" w:tplc="1944B2B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1B7A43CA"/>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1CE2442B"/>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02B5082"/>
    <w:multiLevelType w:val="multilevel"/>
    <w:tmpl w:val="5EAE9FA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0D1C8C"/>
    <w:multiLevelType w:val="hybridMultilevel"/>
    <w:tmpl w:val="D4CC41B2"/>
    <w:lvl w:ilvl="0" w:tplc="4160645A">
      <w:start w:val="7"/>
      <w:numFmt w:val="decimal"/>
      <w:lvlText w:val="%1."/>
      <w:lvlJc w:val="left"/>
      <w:pPr>
        <w:ind w:left="1353" w:hanging="360"/>
      </w:pPr>
      <w:rPr>
        <w:b/>
        <w:i w:val="0"/>
        <w:color w:val="auto"/>
        <w:sz w:val="24"/>
        <w:szCs w:val="24"/>
      </w:rPr>
    </w:lvl>
    <w:lvl w:ilvl="1" w:tplc="695A2F10">
      <w:start w:val="1"/>
      <w:numFmt w:val="lowerLetter"/>
      <w:lvlText w:val="%2."/>
      <w:lvlJc w:val="left"/>
      <w:pPr>
        <w:ind w:left="2073" w:hanging="360"/>
      </w:pPr>
    </w:lvl>
    <w:lvl w:ilvl="2" w:tplc="02D4D088">
      <w:start w:val="1"/>
      <w:numFmt w:val="lowerRoman"/>
      <w:lvlText w:val="%3."/>
      <w:lvlJc w:val="right"/>
      <w:pPr>
        <w:ind w:left="2793" w:hanging="180"/>
      </w:pPr>
    </w:lvl>
    <w:lvl w:ilvl="3" w:tplc="AA56208E">
      <w:start w:val="1"/>
      <w:numFmt w:val="decimal"/>
      <w:lvlText w:val="%4."/>
      <w:lvlJc w:val="left"/>
      <w:pPr>
        <w:ind w:left="3513" w:hanging="360"/>
      </w:pPr>
    </w:lvl>
    <w:lvl w:ilvl="4" w:tplc="67300B74">
      <w:start w:val="1"/>
      <w:numFmt w:val="lowerLetter"/>
      <w:lvlText w:val="%5."/>
      <w:lvlJc w:val="left"/>
      <w:pPr>
        <w:ind w:left="4233" w:hanging="360"/>
      </w:pPr>
    </w:lvl>
    <w:lvl w:ilvl="5" w:tplc="CA862FD6">
      <w:start w:val="1"/>
      <w:numFmt w:val="lowerRoman"/>
      <w:lvlText w:val="%6."/>
      <w:lvlJc w:val="right"/>
      <w:pPr>
        <w:ind w:left="4953" w:hanging="180"/>
      </w:pPr>
    </w:lvl>
    <w:lvl w:ilvl="6" w:tplc="7FC65850">
      <w:start w:val="1"/>
      <w:numFmt w:val="decimal"/>
      <w:lvlText w:val="%7."/>
      <w:lvlJc w:val="left"/>
      <w:pPr>
        <w:ind w:left="5673" w:hanging="360"/>
      </w:pPr>
    </w:lvl>
    <w:lvl w:ilvl="7" w:tplc="74C62A3C">
      <w:start w:val="1"/>
      <w:numFmt w:val="lowerLetter"/>
      <w:lvlText w:val="%8."/>
      <w:lvlJc w:val="left"/>
      <w:pPr>
        <w:ind w:left="6393" w:hanging="360"/>
      </w:pPr>
    </w:lvl>
    <w:lvl w:ilvl="8" w:tplc="86D076D8">
      <w:start w:val="1"/>
      <w:numFmt w:val="lowerRoman"/>
      <w:lvlText w:val="%9."/>
      <w:lvlJc w:val="right"/>
      <w:pPr>
        <w:ind w:left="7113" w:hanging="180"/>
      </w:pPr>
    </w:lvl>
  </w:abstractNum>
  <w:abstractNum w:abstractNumId="21"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49D2485"/>
    <w:multiLevelType w:val="multilevel"/>
    <w:tmpl w:val="4094F462"/>
    <w:lvl w:ilvl="0">
      <w:start w:val="1"/>
      <w:numFmt w:val="decimal"/>
      <w:lvlText w:val="%1."/>
      <w:lvlJc w:val="left"/>
      <w:pPr>
        <w:tabs>
          <w:tab w:val="num" w:pos="1920"/>
        </w:tabs>
        <w:ind w:left="1920" w:hanging="360"/>
      </w:pPr>
    </w:lvl>
    <w:lvl w:ilvl="1">
      <w:start w:val="1"/>
      <w:numFmt w:val="decimal"/>
      <w:isLgl/>
      <w:lvlText w:val="%1.%2."/>
      <w:lvlJc w:val="left"/>
      <w:pPr>
        <w:ind w:left="592" w:hanging="450"/>
      </w:pPr>
      <w:rPr>
        <w:rFonts w:hint="default"/>
        <w:b w:val="0"/>
        <w:bCs w:val="0"/>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356A5FCE"/>
    <w:multiLevelType w:val="multilevel"/>
    <w:tmpl w:val="7D3AB19C"/>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A7028D1"/>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D56049"/>
    <w:multiLevelType w:val="hybridMultilevel"/>
    <w:tmpl w:val="A70028D0"/>
    <w:lvl w:ilvl="0" w:tplc="97F4E42C">
      <w:start w:val="1"/>
      <w:numFmt w:val="decimal"/>
      <w:lvlText w:val="4.1.%1"/>
      <w:lvlJc w:val="left"/>
      <w:pPr>
        <w:ind w:left="1440" w:hanging="360"/>
      </w:pPr>
      <w:rPr>
        <w:rFonts w:hint="default"/>
      </w:rPr>
    </w:lvl>
    <w:lvl w:ilvl="1" w:tplc="2032985E" w:tentative="1">
      <w:start w:val="1"/>
      <w:numFmt w:val="lowerLetter"/>
      <w:lvlText w:val="%2."/>
      <w:lvlJc w:val="left"/>
      <w:pPr>
        <w:ind w:left="1440" w:hanging="360"/>
      </w:pPr>
    </w:lvl>
    <w:lvl w:ilvl="2" w:tplc="CC50C182">
      <w:start w:val="1"/>
      <w:numFmt w:val="lowerRoman"/>
      <w:lvlText w:val="%3."/>
      <w:lvlJc w:val="right"/>
      <w:pPr>
        <w:ind w:left="2160" w:hanging="180"/>
      </w:pPr>
    </w:lvl>
    <w:lvl w:ilvl="3" w:tplc="218C6D1E" w:tentative="1">
      <w:start w:val="1"/>
      <w:numFmt w:val="decimal"/>
      <w:lvlText w:val="%4."/>
      <w:lvlJc w:val="left"/>
      <w:pPr>
        <w:ind w:left="2880" w:hanging="360"/>
      </w:pPr>
    </w:lvl>
    <w:lvl w:ilvl="4" w:tplc="AF0A9432" w:tentative="1">
      <w:start w:val="1"/>
      <w:numFmt w:val="lowerLetter"/>
      <w:lvlText w:val="%5."/>
      <w:lvlJc w:val="left"/>
      <w:pPr>
        <w:ind w:left="3600" w:hanging="360"/>
      </w:pPr>
    </w:lvl>
    <w:lvl w:ilvl="5" w:tplc="E7B0CB42" w:tentative="1">
      <w:start w:val="1"/>
      <w:numFmt w:val="lowerRoman"/>
      <w:lvlText w:val="%6."/>
      <w:lvlJc w:val="right"/>
      <w:pPr>
        <w:ind w:left="4320" w:hanging="180"/>
      </w:pPr>
    </w:lvl>
    <w:lvl w:ilvl="6" w:tplc="596CF570" w:tentative="1">
      <w:start w:val="1"/>
      <w:numFmt w:val="decimal"/>
      <w:lvlText w:val="%7."/>
      <w:lvlJc w:val="left"/>
      <w:pPr>
        <w:ind w:left="5040" w:hanging="360"/>
      </w:pPr>
    </w:lvl>
    <w:lvl w:ilvl="7" w:tplc="56A684AE" w:tentative="1">
      <w:start w:val="1"/>
      <w:numFmt w:val="lowerLetter"/>
      <w:lvlText w:val="%8."/>
      <w:lvlJc w:val="left"/>
      <w:pPr>
        <w:ind w:left="5760" w:hanging="360"/>
      </w:pPr>
    </w:lvl>
    <w:lvl w:ilvl="8" w:tplc="96641E6E" w:tentative="1">
      <w:start w:val="1"/>
      <w:numFmt w:val="lowerRoman"/>
      <w:lvlText w:val="%9."/>
      <w:lvlJc w:val="right"/>
      <w:pPr>
        <w:ind w:left="6480" w:hanging="18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75602DC"/>
    <w:multiLevelType w:val="multilevel"/>
    <w:tmpl w:val="E34C6490"/>
    <w:lvl w:ilvl="0">
      <w:start w:val="1"/>
      <w:numFmt w:val="decimal"/>
      <w:lvlText w:val="%1."/>
      <w:lvlJc w:val="left"/>
      <w:pPr>
        <w:tabs>
          <w:tab w:val="num" w:pos="440"/>
        </w:tabs>
        <w:ind w:left="440" w:hanging="440"/>
      </w:pPr>
    </w:lvl>
    <w:lvl w:ilvl="1">
      <w:start w:val="1"/>
      <w:numFmt w:val="decimal"/>
      <w:lvlText w:val="%1.%2."/>
      <w:lvlJc w:val="left"/>
      <w:pPr>
        <w:tabs>
          <w:tab w:val="num" w:pos="720"/>
        </w:tabs>
        <w:ind w:left="720" w:hanging="72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C7E4D66"/>
    <w:multiLevelType w:val="multilevel"/>
    <w:tmpl w:val="C0622272"/>
    <w:lvl w:ilvl="0">
      <w:start w:val="2"/>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39" w15:restartNumberingAfterBreak="0">
    <w:nsid w:val="4CD0092E"/>
    <w:multiLevelType w:val="hybridMultilevel"/>
    <w:tmpl w:val="CA16455C"/>
    <w:lvl w:ilvl="0" w:tplc="71E6123A">
      <w:start w:val="1"/>
      <w:numFmt w:val="bullet"/>
      <w:pStyle w:val="-6"/>
      <w:lvlText w:val=""/>
      <w:lvlJc w:val="left"/>
      <w:pPr>
        <w:tabs>
          <w:tab w:val="num" w:pos="1430"/>
        </w:tabs>
        <w:ind w:left="1430" w:hanging="360"/>
      </w:pPr>
      <w:rPr>
        <w:rFonts w:ascii="Symbol" w:hAnsi="Symbol" w:hint="default"/>
      </w:rPr>
    </w:lvl>
    <w:lvl w:ilvl="1" w:tplc="BB58C91E">
      <w:start w:val="1"/>
      <w:numFmt w:val="bullet"/>
      <w:lvlText w:val=""/>
      <w:lvlJc w:val="left"/>
      <w:pPr>
        <w:tabs>
          <w:tab w:val="num" w:pos="2150"/>
        </w:tabs>
        <w:ind w:left="2150" w:hanging="360"/>
      </w:pPr>
      <w:rPr>
        <w:rFonts w:ascii="Symbol" w:hAnsi="Symbol" w:hint="default"/>
      </w:rPr>
    </w:lvl>
    <w:lvl w:ilvl="2" w:tplc="1C066C96">
      <w:start w:val="1"/>
      <w:numFmt w:val="bullet"/>
      <w:lvlText w:val=""/>
      <w:lvlJc w:val="left"/>
      <w:pPr>
        <w:tabs>
          <w:tab w:val="num" w:pos="2870"/>
        </w:tabs>
        <w:ind w:left="2870" w:hanging="360"/>
      </w:pPr>
      <w:rPr>
        <w:rFonts w:ascii="Wingdings" w:hAnsi="Wingdings" w:hint="default"/>
      </w:rPr>
    </w:lvl>
    <w:lvl w:ilvl="3" w:tplc="54C231CA">
      <w:start w:val="1"/>
      <w:numFmt w:val="bullet"/>
      <w:lvlText w:val=""/>
      <w:lvlJc w:val="left"/>
      <w:pPr>
        <w:tabs>
          <w:tab w:val="num" w:pos="3590"/>
        </w:tabs>
        <w:ind w:left="3590" w:hanging="360"/>
      </w:pPr>
      <w:rPr>
        <w:rFonts w:ascii="Symbol" w:hAnsi="Symbol" w:hint="default"/>
      </w:rPr>
    </w:lvl>
    <w:lvl w:ilvl="4" w:tplc="9662B768">
      <w:start w:val="1"/>
      <w:numFmt w:val="bullet"/>
      <w:lvlText w:val="o"/>
      <w:lvlJc w:val="left"/>
      <w:pPr>
        <w:tabs>
          <w:tab w:val="num" w:pos="4310"/>
        </w:tabs>
        <w:ind w:left="4310" w:hanging="360"/>
      </w:pPr>
      <w:rPr>
        <w:rFonts w:ascii="Courier New" w:hAnsi="Courier New" w:hint="default"/>
      </w:rPr>
    </w:lvl>
    <w:lvl w:ilvl="5" w:tplc="9030FC92">
      <w:start w:val="1"/>
      <w:numFmt w:val="bullet"/>
      <w:lvlText w:val=""/>
      <w:lvlJc w:val="left"/>
      <w:pPr>
        <w:tabs>
          <w:tab w:val="num" w:pos="5030"/>
        </w:tabs>
        <w:ind w:left="5030" w:hanging="360"/>
      </w:pPr>
      <w:rPr>
        <w:rFonts w:ascii="Wingdings" w:hAnsi="Wingdings" w:hint="default"/>
      </w:rPr>
    </w:lvl>
    <w:lvl w:ilvl="6" w:tplc="3680218A">
      <w:start w:val="1"/>
      <w:numFmt w:val="bullet"/>
      <w:lvlText w:val=""/>
      <w:lvlJc w:val="left"/>
      <w:pPr>
        <w:tabs>
          <w:tab w:val="num" w:pos="5750"/>
        </w:tabs>
        <w:ind w:left="5750" w:hanging="360"/>
      </w:pPr>
      <w:rPr>
        <w:rFonts w:ascii="Symbol" w:hAnsi="Symbol" w:hint="default"/>
      </w:rPr>
    </w:lvl>
    <w:lvl w:ilvl="7" w:tplc="200CDCA2">
      <w:start w:val="1"/>
      <w:numFmt w:val="bullet"/>
      <w:lvlText w:val="o"/>
      <w:lvlJc w:val="left"/>
      <w:pPr>
        <w:tabs>
          <w:tab w:val="num" w:pos="6470"/>
        </w:tabs>
        <w:ind w:left="6470" w:hanging="360"/>
      </w:pPr>
      <w:rPr>
        <w:rFonts w:ascii="Courier New" w:hAnsi="Courier New" w:hint="default"/>
      </w:rPr>
    </w:lvl>
    <w:lvl w:ilvl="8" w:tplc="D66807A8">
      <w:start w:val="1"/>
      <w:numFmt w:val="bullet"/>
      <w:lvlText w:val=""/>
      <w:lvlJc w:val="left"/>
      <w:pPr>
        <w:tabs>
          <w:tab w:val="num" w:pos="7190"/>
        </w:tabs>
        <w:ind w:left="7190" w:hanging="360"/>
      </w:pPr>
      <w:rPr>
        <w:rFonts w:ascii="Wingdings" w:hAnsi="Wingdings" w:hint="default"/>
      </w:rPr>
    </w:lvl>
  </w:abstractNum>
  <w:abstractNum w:abstractNumId="40" w15:restartNumberingAfterBreak="0">
    <w:nsid w:val="52C81636"/>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CC77657"/>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05452B4"/>
    <w:multiLevelType w:val="hybridMultilevel"/>
    <w:tmpl w:val="3646AA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66AD4D9B"/>
    <w:multiLevelType w:val="hybridMultilevel"/>
    <w:tmpl w:val="B5AC0C66"/>
    <w:lvl w:ilvl="0" w:tplc="22021BF6">
      <w:start w:val="1"/>
      <w:numFmt w:val="decimal"/>
      <w:lvlText w:val="%1."/>
      <w:lvlJc w:val="left"/>
      <w:pPr>
        <w:tabs>
          <w:tab w:val="num" w:pos="360"/>
        </w:tabs>
        <w:ind w:left="360" w:hanging="360"/>
      </w:pPr>
      <w:rPr>
        <w:rFonts w:cs="Times New Roman"/>
      </w:rPr>
    </w:lvl>
    <w:lvl w:ilvl="1" w:tplc="21EE2D82">
      <w:numFmt w:val="none"/>
      <w:lvlText w:val=""/>
      <w:lvlJc w:val="left"/>
      <w:pPr>
        <w:tabs>
          <w:tab w:val="num" w:pos="360"/>
        </w:tabs>
      </w:pPr>
      <w:rPr>
        <w:rFonts w:cs="Times New Roman"/>
      </w:rPr>
    </w:lvl>
    <w:lvl w:ilvl="2" w:tplc="21B0AE10">
      <w:numFmt w:val="none"/>
      <w:lvlText w:val=""/>
      <w:lvlJc w:val="left"/>
      <w:pPr>
        <w:tabs>
          <w:tab w:val="num" w:pos="360"/>
        </w:tabs>
      </w:pPr>
      <w:rPr>
        <w:rFonts w:cs="Times New Roman"/>
      </w:rPr>
    </w:lvl>
    <w:lvl w:ilvl="3" w:tplc="0DACC310">
      <w:numFmt w:val="none"/>
      <w:lvlText w:val=""/>
      <w:lvlJc w:val="left"/>
      <w:pPr>
        <w:tabs>
          <w:tab w:val="num" w:pos="360"/>
        </w:tabs>
      </w:pPr>
      <w:rPr>
        <w:rFonts w:cs="Times New Roman"/>
      </w:rPr>
    </w:lvl>
    <w:lvl w:ilvl="4" w:tplc="DFF44B9E">
      <w:numFmt w:val="none"/>
      <w:lvlText w:val=""/>
      <w:lvlJc w:val="left"/>
      <w:pPr>
        <w:tabs>
          <w:tab w:val="num" w:pos="360"/>
        </w:tabs>
      </w:pPr>
      <w:rPr>
        <w:rFonts w:cs="Times New Roman"/>
      </w:rPr>
    </w:lvl>
    <w:lvl w:ilvl="5" w:tplc="6D442EA2">
      <w:numFmt w:val="none"/>
      <w:lvlText w:val=""/>
      <w:lvlJc w:val="left"/>
      <w:pPr>
        <w:tabs>
          <w:tab w:val="num" w:pos="360"/>
        </w:tabs>
      </w:pPr>
      <w:rPr>
        <w:rFonts w:cs="Times New Roman"/>
      </w:rPr>
    </w:lvl>
    <w:lvl w:ilvl="6" w:tplc="48C2A102">
      <w:numFmt w:val="none"/>
      <w:lvlText w:val=""/>
      <w:lvlJc w:val="left"/>
      <w:pPr>
        <w:tabs>
          <w:tab w:val="num" w:pos="360"/>
        </w:tabs>
      </w:pPr>
      <w:rPr>
        <w:rFonts w:cs="Times New Roman"/>
      </w:rPr>
    </w:lvl>
    <w:lvl w:ilvl="7" w:tplc="747675D6">
      <w:numFmt w:val="none"/>
      <w:lvlText w:val=""/>
      <w:lvlJc w:val="left"/>
      <w:pPr>
        <w:tabs>
          <w:tab w:val="num" w:pos="360"/>
        </w:tabs>
      </w:pPr>
      <w:rPr>
        <w:rFonts w:cs="Times New Roman"/>
      </w:rPr>
    </w:lvl>
    <w:lvl w:ilvl="8" w:tplc="04AA2F2A">
      <w:numFmt w:val="none"/>
      <w:lvlText w:val=""/>
      <w:lvlJc w:val="left"/>
      <w:pPr>
        <w:tabs>
          <w:tab w:val="num" w:pos="360"/>
        </w:tabs>
      </w:pPr>
      <w:rPr>
        <w:rFonts w:cs="Times New Roman"/>
      </w:rPr>
    </w:lvl>
  </w:abstractNum>
  <w:abstractNum w:abstractNumId="49" w15:restartNumberingAfterBreak="0">
    <w:nsid w:val="682E74A8"/>
    <w:multiLevelType w:val="multilevel"/>
    <w:tmpl w:val="E9564778"/>
    <w:lvl w:ilvl="0">
      <w:start w:val="1"/>
      <w:numFmt w:val="decimal"/>
      <w:lvlText w:val="%1."/>
      <w:lvlJc w:val="left"/>
      <w:pPr>
        <w:ind w:left="795" w:hanging="360"/>
      </w:p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50"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0861841"/>
    <w:multiLevelType w:val="multilevel"/>
    <w:tmpl w:val="7C2ADB90"/>
    <w:lvl w:ilvl="0">
      <w:start w:val="1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53" w15:restartNumberingAfterBreak="0">
    <w:nsid w:val="786A3F49"/>
    <w:multiLevelType w:val="multilevel"/>
    <w:tmpl w:val="E6C83592"/>
    <w:lvl w:ilvl="0">
      <w:start w:val="1"/>
      <w:numFmt w:val="upperRoman"/>
      <w:pStyle w:val="a2"/>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54" w15:restartNumberingAfterBreak="0">
    <w:nsid w:val="79383934"/>
    <w:multiLevelType w:val="multilevel"/>
    <w:tmpl w:val="7C2ADB90"/>
    <w:lvl w:ilvl="0">
      <w:start w:val="11"/>
      <w:numFmt w:val="decimal"/>
      <w:lvlText w:val="%1."/>
      <w:lvlJc w:val="left"/>
      <w:pPr>
        <w:ind w:left="360" w:hanging="360"/>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num w:numId="1">
    <w:abstractNumId w:val="0"/>
  </w:num>
  <w:num w:numId="2">
    <w:abstractNumId w:val="35"/>
  </w:num>
  <w:num w:numId="3">
    <w:abstractNumId w:val="43"/>
  </w:num>
  <w:num w:numId="4">
    <w:abstractNumId w:val="24"/>
  </w:num>
  <w:num w:numId="5">
    <w:abstractNumId w:val="22"/>
  </w:num>
  <w:num w:numId="6">
    <w:abstractNumId w:val="14"/>
  </w:num>
  <w:num w:numId="7">
    <w:abstractNumId w:val="27"/>
  </w:num>
  <w:num w:numId="8">
    <w:abstractNumId w:val="5"/>
  </w:num>
  <w:num w:numId="9">
    <w:abstractNumId w:val="25"/>
  </w:num>
  <w:num w:numId="10">
    <w:abstractNumId w:val="32"/>
  </w:num>
  <w:num w:numId="11">
    <w:abstractNumId w:val="39"/>
  </w:num>
  <w:num w:numId="12">
    <w:abstractNumId w:val="16"/>
  </w:num>
  <w:num w:numId="13">
    <w:abstractNumId w:val="48"/>
  </w:num>
  <w:num w:numId="14">
    <w:abstractNumId w:val="45"/>
  </w:num>
  <w:num w:numId="15">
    <w:abstractNumId w:val="49"/>
  </w:num>
  <w:num w:numId="16">
    <w:abstractNumId w:val="50"/>
  </w:num>
  <w:num w:numId="17">
    <w:abstractNumId w:val="47"/>
  </w:num>
  <w:num w:numId="18">
    <w:abstractNumId w:val="11"/>
  </w:num>
  <w:num w:numId="19">
    <w:abstractNumId w:val="21"/>
  </w:num>
  <w:num w:numId="20">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6"/>
  </w:num>
  <w:num w:numId="27">
    <w:abstractNumId w:val="34"/>
  </w:num>
  <w:num w:numId="28">
    <w:abstractNumId w:val="31"/>
  </w:num>
  <w:num w:numId="29">
    <w:abstractNumId w:val="29"/>
  </w:num>
  <w:num w:numId="30">
    <w:abstractNumId w:val="8"/>
  </w:num>
  <w:num w:numId="31">
    <w:abstractNumId w:val="30"/>
  </w:num>
  <w:num w:numId="32">
    <w:abstractNumId w:val="17"/>
  </w:num>
  <w:num w:numId="33">
    <w:abstractNumId w:val="33"/>
  </w:num>
  <w:num w:numId="34">
    <w:abstractNumId w:val="51"/>
  </w:num>
  <w:num w:numId="35">
    <w:abstractNumId w:val="9"/>
  </w:num>
  <w:num w:numId="36">
    <w:abstractNumId w:val="37"/>
  </w:num>
  <w:num w:numId="37">
    <w:abstractNumId w:val="26"/>
  </w:num>
  <w:num w:numId="38">
    <w:abstractNumId w:val="12"/>
  </w:num>
  <w:num w:numId="39">
    <w:abstractNumId w:val="38"/>
  </w:num>
  <w:num w:numId="40">
    <w:abstractNumId w:val="19"/>
  </w:num>
  <w:num w:numId="41">
    <w:abstractNumId w:val="13"/>
  </w:num>
  <w:num w:numId="42">
    <w:abstractNumId w:val="20"/>
  </w:num>
  <w:num w:numId="43">
    <w:abstractNumId w:val="15"/>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6"/>
  </w:num>
  <w:num w:numId="48">
    <w:abstractNumId w:val="7"/>
  </w:num>
  <w:num w:numId="49">
    <w:abstractNumId w:val="53"/>
  </w:num>
  <w:num w:numId="50">
    <w:abstractNumId w:val="4"/>
  </w:num>
  <w:num w:numId="51">
    <w:abstractNumId w:val="23"/>
  </w:num>
  <w:num w:numId="52">
    <w:abstractNumId w:val="44"/>
  </w:num>
  <w:num w:numId="53">
    <w:abstractNumId w:val="52"/>
  </w:num>
  <w:num w:numId="54">
    <w:abstractNumId w:val="5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554"/>
    <w:rsid w:val="0000352C"/>
    <w:rsid w:val="0000418E"/>
    <w:rsid w:val="00013215"/>
    <w:rsid w:val="00016D57"/>
    <w:rsid w:val="00016FC2"/>
    <w:rsid w:val="0004204C"/>
    <w:rsid w:val="0005673D"/>
    <w:rsid w:val="00073EEA"/>
    <w:rsid w:val="000804C2"/>
    <w:rsid w:val="000977E9"/>
    <w:rsid w:val="000A13F8"/>
    <w:rsid w:val="000A179A"/>
    <w:rsid w:val="000A71D5"/>
    <w:rsid w:val="000A7645"/>
    <w:rsid w:val="000B2F77"/>
    <w:rsid w:val="000C4D23"/>
    <w:rsid w:val="000C50E6"/>
    <w:rsid w:val="000D6928"/>
    <w:rsid w:val="000E1A02"/>
    <w:rsid w:val="000E29EA"/>
    <w:rsid w:val="000E550C"/>
    <w:rsid w:val="000E66E7"/>
    <w:rsid w:val="00105805"/>
    <w:rsid w:val="00114E49"/>
    <w:rsid w:val="0012079B"/>
    <w:rsid w:val="0012791E"/>
    <w:rsid w:val="00133141"/>
    <w:rsid w:val="001421C1"/>
    <w:rsid w:val="001456EB"/>
    <w:rsid w:val="00164AC3"/>
    <w:rsid w:val="001A25D9"/>
    <w:rsid w:val="001A794A"/>
    <w:rsid w:val="001B31FD"/>
    <w:rsid w:val="001C1040"/>
    <w:rsid w:val="001D4AB8"/>
    <w:rsid w:val="001E27F2"/>
    <w:rsid w:val="001E425D"/>
    <w:rsid w:val="001E4DA3"/>
    <w:rsid w:val="001F4071"/>
    <w:rsid w:val="001F59F1"/>
    <w:rsid w:val="00206AA8"/>
    <w:rsid w:val="00216DC7"/>
    <w:rsid w:val="002267C0"/>
    <w:rsid w:val="00227587"/>
    <w:rsid w:val="00234016"/>
    <w:rsid w:val="002426C9"/>
    <w:rsid w:val="00243EC0"/>
    <w:rsid w:val="00244559"/>
    <w:rsid w:val="0025051A"/>
    <w:rsid w:val="002840F9"/>
    <w:rsid w:val="00284C2B"/>
    <w:rsid w:val="00295DDC"/>
    <w:rsid w:val="002A082C"/>
    <w:rsid w:val="002B6374"/>
    <w:rsid w:val="002C2433"/>
    <w:rsid w:val="00313ABC"/>
    <w:rsid w:val="00326140"/>
    <w:rsid w:val="00334279"/>
    <w:rsid w:val="00336B49"/>
    <w:rsid w:val="00337957"/>
    <w:rsid w:val="00351709"/>
    <w:rsid w:val="00355D6D"/>
    <w:rsid w:val="00364A98"/>
    <w:rsid w:val="00367092"/>
    <w:rsid w:val="00376EF2"/>
    <w:rsid w:val="00396F78"/>
    <w:rsid w:val="003A732A"/>
    <w:rsid w:val="003B23C9"/>
    <w:rsid w:val="003B3DE5"/>
    <w:rsid w:val="003B6371"/>
    <w:rsid w:val="003C3BBE"/>
    <w:rsid w:val="003D6587"/>
    <w:rsid w:val="003E76CE"/>
    <w:rsid w:val="003F11A1"/>
    <w:rsid w:val="003F3DBF"/>
    <w:rsid w:val="003F5A7B"/>
    <w:rsid w:val="00400D12"/>
    <w:rsid w:val="00402215"/>
    <w:rsid w:val="004028B9"/>
    <w:rsid w:val="00403A55"/>
    <w:rsid w:val="00445ADB"/>
    <w:rsid w:val="00450E45"/>
    <w:rsid w:val="00451640"/>
    <w:rsid w:val="00457B34"/>
    <w:rsid w:val="00466C70"/>
    <w:rsid w:val="004A3B6A"/>
    <w:rsid w:val="004B1389"/>
    <w:rsid w:val="004C5ADB"/>
    <w:rsid w:val="004D7F1F"/>
    <w:rsid w:val="004E4260"/>
    <w:rsid w:val="00511F7B"/>
    <w:rsid w:val="00515C72"/>
    <w:rsid w:val="0052084F"/>
    <w:rsid w:val="005237BA"/>
    <w:rsid w:val="00527A7A"/>
    <w:rsid w:val="00530C6F"/>
    <w:rsid w:val="00547EAA"/>
    <w:rsid w:val="005667D5"/>
    <w:rsid w:val="005749D3"/>
    <w:rsid w:val="005A26CC"/>
    <w:rsid w:val="005A4FE3"/>
    <w:rsid w:val="005A6EA8"/>
    <w:rsid w:val="005B0E94"/>
    <w:rsid w:val="005C7C4F"/>
    <w:rsid w:val="005D26A1"/>
    <w:rsid w:val="005E12F0"/>
    <w:rsid w:val="005F2373"/>
    <w:rsid w:val="005F298F"/>
    <w:rsid w:val="005F5178"/>
    <w:rsid w:val="005F7EE6"/>
    <w:rsid w:val="00612D91"/>
    <w:rsid w:val="00621471"/>
    <w:rsid w:val="006271A4"/>
    <w:rsid w:val="00646E33"/>
    <w:rsid w:val="006933FA"/>
    <w:rsid w:val="006B06A4"/>
    <w:rsid w:val="006D0229"/>
    <w:rsid w:val="006D4030"/>
    <w:rsid w:val="006E1236"/>
    <w:rsid w:val="006E47FE"/>
    <w:rsid w:val="00701035"/>
    <w:rsid w:val="0070201C"/>
    <w:rsid w:val="007021ED"/>
    <w:rsid w:val="00707BD9"/>
    <w:rsid w:val="007169BD"/>
    <w:rsid w:val="00720C0A"/>
    <w:rsid w:val="007346D4"/>
    <w:rsid w:val="007618F9"/>
    <w:rsid w:val="00762A03"/>
    <w:rsid w:val="007716ED"/>
    <w:rsid w:val="007776B6"/>
    <w:rsid w:val="007848A2"/>
    <w:rsid w:val="007B436A"/>
    <w:rsid w:val="007B477D"/>
    <w:rsid w:val="007D0223"/>
    <w:rsid w:val="007D1223"/>
    <w:rsid w:val="007D313D"/>
    <w:rsid w:val="007D7BF0"/>
    <w:rsid w:val="007F178A"/>
    <w:rsid w:val="007F1AD7"/>
    <w:rsid w:val="007F7496"/>
    <w:rsid w:val="008036AA"/>
    <w:rsid w:val="00824E20"/>
    <w:rsid w:val="00826DBF"/>
    <w:rsid w:val="00831D36"/>
    <w:rsid w:val="00836554"/>
    <w:rsid w:val="00840BFB"/>
    <w:rsid w:val="008522AA"/>
    <w:rsid w:val="00860D7B"/>
    <w:rsid w:val="00872373"/>
    <w:rsid w:val="00876C5C"/>
    <w:rsid w:val="008822C9"/>
    <w:rsid w:val="00894499"/>
    <w:rsid w:val="008B78B9"/>
    <w:rsid w:val="008C1D9A"/>
    <w:rsid w:val="008C73F5"/>
    <w:rsid w:val="008D556B"/>
    <w:rsid w:val="008F199B"/>
    <w:rsid w:val="009221C5"/>
    <w:rsid w:val="0092588A"/>
    <w:rsid w:val="00937F4D"/>
    <w:rsid w:val="009405B3"/>
    <w:rsid w:val="00953B18"/>
    <w:rsid w:val="0096188F"/>
    <w:rsid w:val="009912EC"/>
    <w:rsid w:val="009A3A6B"/>
    <w:rsid w:val="009A6DC2"/>
    <w:rsid w:val="009A7896"/>
    <w:rsid w:val="009B1D07"/>
    <w:rsid w:val="009C089C"/>
    <w:rsid w:val="009C168B"/>
    <w:rsid w:val="009D01AD"/>
    <w:rsid w:val="009D3AE1"/>
    <w:rsid w:val="009D4409"/>
    <w:rsid w:val="009F02A1"/>
    <w:rsid w:val="009F221A"/>
    <w:rsid w:val="009F3A57"/>
    <w:rsid w:val="00A05B69"/>
    <w:rsid w:val="00A0743E"/>
    <w:rsid w:val="00A97888"/>
    <w:rsid w:val="00AA164B"/>
    <w:rsid w:val="00AB4DB6"/>
    <w:rsid w:val="00AB57DD"/>
    <w:rsid w:val="00AD1EC1"/>
    <w:rsid w:val="00AF5CEE"/>
    <w:rsid w:val="00B00B1E"/>
    <w:rsid w:val="00B03A55"/>
    <w:rsid w:val="00B132CF"/>
    <w:rsid w:val="00B16E0C"/>
    <w:rsid w:val="00B242D1"/>
    <w:rsid w:val="00B27F88"/>
    <w:rsid w:val="00B5192B"/>
    <w:rsid w:val="00B733B5"/>
    <w:rsid w:val="00B73C96"/>
    <w:rsid w:val="00B7498E"/>
    <w:rsid w:val="00B771D4"/>
    <w:rsid w:val="00B839C1"/>
    <w:rsid w:val="00B86EE5"/>
    <w:rsid w:val="00B87B1A"/>
    <w:rsid w:val="00B91E59"/>
    <w:rsid w:val="00BA2516"/>
    <w:rsid w:val="00BA603A"/>
    <w:rsid w:val="00BB2834"/>
    <w:rsid w:val="00BC4D1B"/>
    <w:rsid w:val="00BC6989"/>
    <w:rsid w:val="00BD6D25"/>
    <w:rsid w:val="00BE6410"/>
    <w:rsid w:val="00BF3EBD"/>
    <w:rsid w:val="00C10C1A"/>
    <w:rsid w:val="00C116E7"/>
    <w:rsid w:val="00C15067"/>
    <w:rsid w:val="00C172AD"/>
    <w:rsid w:val="00C231F3"/>
    <w:rsid w:val="00C3146A"/>
    <w:rsid w:val="00C3175A"/>
    <w:rsid w:val="00C31EBB"/>
    <w:rsid w:val="00C443FF"/>
    <w:rsid w:val="00C5525E"/>
    <w:rsid w:val="00C55F43"/>
    <w:rsid w:val="00C5760D"/>
    <w:rsid w:val="00C63F46"/>
    <w:rsid w:val="00C708C7"/>
    <w:rsid w:val="00C70C48"/>
    <w:rsid w:val="00C83E34"/>
    <w:rsid w:val="00C92D63"/>
    <w:rsid w:val="00CA21A0"/>
    <w:rsid w:val="00CA540D"/>
    <w:rsid w:val="00CA5725"/>
    <w:rsid w:val="00CB3DF4"/>
    <w:rsid w:val="00CB589E"/>
    <w:rsid w:val="00CE4133"/>
    <w:rsid w:val="00CF678F"/>
    <w:rsid w:val="00D07C7E"/>
    <w:rsid w:val="00D1662E"/>
    <w:rsid w:val="00D77A5D"/>
    <w:rsid w:val="00D82131"/>
    <w:rsid w:val="00DA16EF"/>
    <w:rsid w:val="00DB2F43"/>
    <w:rsid w:val="00DB5A56"/>
    <w:rsid w:val="00DC028C"/>
    <w:rsid w:val="00DF3B2A"/>
    <w:rsid w:val="00DF5500"/>
    <w:rsid w:val="00E027A3"/>
    <w:rsid w:val="00E10F93"/>
    <w:rsid w:val="00E13AFA"/>
    <w:rsid w:val="00E178E8"/>
    <w:rsid w:val="00E23203"/>
    <w:rsid w:val="00E25BED"/>
    <w:rsid w:val="00E272FC"/>
    <w:rsid w:val="00E27F2B"/>
    <w:rsid w:val="00E33E01"/>
    <w:rsid w:val="00E42F39"/>
    <w:rsid w:val="00E46D64"/>
    <w:rsid w:val="00E53C43"/>
    <w:rsid w:val="00E7017F"/>
    <w:rsid w:val="00E74885"/>
    <w:rsid w:val="00EA550C"/>
    <w:rsid w:val="00EC4863"/>
    <w:rsid w:val="00EE33F3"/>
    <w:rsid w:val="00EF0AFD"/>
    <w:rsid w:val="00EF63EA"/>
    <w:rsid w:val="00EF741D"/>
    <w:rsid w:val="00F007B1"/>
    <w:rsid w:val="00F154CE"/>
    <w:rsid w:val="00F22995"/>
    <w:rsid w:val="00F403A8"/>
    <w:rsid w:val="00F43C4C"/>
    <w:rsid w:val="00F47A2C"/>
    <w:rsid w:val="00F50286"/>
    <w:rsid w:val="00F568FA"/>
    <w:rsid w:val="00F56A67"/>
    <w:rsid w:val="00F60820"/>
    <w:rsid w:val="00F816BD"/>
    <w:rsid w:val="00F82060"/>
    <w:rsid w:val="00F94DC7"/>
    <w:rsid w:val="00F95B51"/>
    <w:rsid w:val="00FF7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27D65"/>
  <w15:docId w15:val="{FD2B3809-C88E-44B4-AA72-6FEF94D7C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E06A5"/>
  </w:style>
  <w:style w:type="paragraph" w:styleId="1">
    <w:name w:val="heading 1"/>
    <w:basedOn w:val="a3"/>
    <w:next w:val="a3"/>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3"/>
    <w:next w:val="a3"/>
    <w:link w:val="210"/>
    <w:uiPriority w:val="99"/>
    <w:qFormat/>
    <w:rsid w:val="004B762D"/>
    <w:pPr>
      <w:keepNext/>
      <w:tabs>
        <w:tab w:val="num" w:pos="1440"/>
      </w:tabs>
      <w:suppressAutoHyphens/>
      <w:spacing w:before="360" w:after="120"/>
      <w:ind w:left="1440" w:hanging="360"/>
      <w:outlineLvl w:val="1"/>
    </w:pPr>
    <w:rPr>
      <w:b/>
      <w:sz w:val="32"/>
    </w:rPr>
  </w:style>
  <w:style w:type="paragraph" w:styleId="3">
    <w:name w:val="heading 3"/>
    <w:basedOn w:val="a3"/>
    <w:next w:val="a3"/>
    <w:link w:val="30"/>
    <w:uiPriority w:val="99"/>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0"/>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basedOn w:val="a3"/>
    <w:next w:val="a3"/>
    <w:link w:val="50"/>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uiPriority w:val="99"/>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uiPriority w:val="99"/>
    <w:rsid w:val="004B762D"/>
    <w:rPr>
      <w:rFonts w:ascii="Times New Roman" w:hAnsi="Times New Roman" w:cs="Times New Roman"/>
      <w:sz w:val="20"/>
    </w:rPr>
  </w:style>
  <w:style w:type="paragraph" w:styleId="11">
    <w:name w:val="toc 1"/>
    <w:basedOn w:val="a3"/>
    <w:next w:val="a3"/>
    <w:autoRedefine/>
    <w:uiPriority w:val="39"/>
    <w:qFormat/>
    <w:rsid w:val="00EE5A34"/>
    <w:pPr>
      <w:tabs>
        <w:tab w:val="left" w:pos="142"/>
        <w:tab w:val="right" w:leader="dot" w:pos="9639"/>
      </w:tabs>
    </w:pPr>
  </w:style>
  <w:style w:type="paragraph" w:styleId="ad">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3"/>
    <w:link w:val="ae"/>
    <w:uiPriority w:val="34"/>
    <w:qFormat/>
    <w:rsid w:val="00A8487E"/>
    <w:pPr>
      <w:ind w:left="720"/>
      <w:contextualSpacing/>
    </w:pPr>
    <w:rPr>
      <w:sz w:val="24"/>
      <w:szCs w:val="24"/>
    </w:rPr>
  </w:style>
  <w:style w:type="character" w:customStyle="1" w:styleId="ae">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4"/>
    <w:link w:val="ad"/>
    <w:uiPriority w:val="34"/>
    <w:qFormat/>
    <w:locked/>
    <w:rsid w:val="00E66C8B"/>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6"/>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2"/>
    <w:uiPriority w:val="99"/>
    <w:rsid w:val="004B762D"/>
    <w:pPr>
      <w:tabs>
        <w:tab w:val="num" w:pos="2160"/>
      </w:tabs>
      <w:spacing w:line="360" w:lineRule="auto"/>
      <w:ind w:left="2160" w:hanging="180"/>
      <w:jc w:val="both"/>
    </w:pPr>
  </w:style>
  <w:style w:type="character" w:customStyle="1" w:styleId="12">
    <w:name w:val="Пункт Знак1"/>
    <w:link w:val="af4"/>
    <w:uiPriority w:val="99"/>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
    <w:name w:val="Пункт2"/>
    <w:basedOn w:val="af4"/>
    <w:link w:val="22"/>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f9">
    <w:name w:val="Подподпункт"/>
    <w:basedOn w:val="af6"/>
    <w:rsid w:val="004B762D"/>
    <w:pPr>
      <w:tabs>
        <w:tab w:val="clear" w:pos="2880"/>
        <w:tab w:val="num" w:pos="1008"/>
        <w:tab w:val="num" w:pos="1080"/>
        <w:tab w:val="num" w:pos="3600"/>
      </w:tabs>
      <w:ind w:left="1701" w:hanging="567"/>
    </w:pPr>
  </w:style>
  <w:style w:type="paragraph" w:styleId="a1">
    <w:name w:val="List Number"/>
    <w:basedOn w:val="a3"/>
    <w:uiPriority w:val="99"/>
    <w:rsid w:val="004B762D"/>
    <w:pPr>
      <w:numPr>
        <w:numId w:val="7"/>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A8487E"/>
    <w:rPr>
      <w:rFonts w:ascii="Arial" w:hAnsi="Arial"/>
      <w:sz w:val="22"/>
      <w:szCs w:val="22"/>
      <w:lang w:bidi="ar-SA"/>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3"/>
    <w:link w:val="afd"/>
    <w:rsid w:val="004B762D"/>
    <w:pPr>
      <w:tabs>
        <w:tab w:val="left" w:pos="142"/>
        <w:tab w:val="left" w:pos="567"/>
        <w:tab w:val="left" w:pos="1134"/>
        <w:tab w:val="left" w:pos="1843"/>
      </w:tabs>
      <w:ind w:right="56"/>
      <w:jc w:val="both"/>
    </w:pPr>
  </w:style>
  <w:style w:type="character" w:customStyle="1" w:styleId="afd">
    <w:name w:val="Основной текст Знак"/>
    <w:link w:val="afc"/>
    <w:locked/>
    <w:rsid w:val="00800761"/>
    <w:rPr>
      <w:rFonts w:cs="Times New Roman"/>
      <w:sz w:val="20"/>
      <w:szCs w:val="20"/>
    </w:rPr>
  </w:style>
  <w:style w:type="paragraph" w:styleId="23">
    <w:name w:val="Body Text Indent 2"/>
    <w:basedOn w:val="a3"/>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2">
    <w:name w:val="Body Text 3"/>
    <w:basedOn w:val="a3"/>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3"/>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rsid w:val="004B762D"/>
    <w:pPr>
      <w:spacing w:before="100" w:beforeAutospacing="1" w:after="100" w:afterAutospacing="1"/>
      <w:jc w:val="center"/>
    </w:pPr>
    <w:rPr>
      <w:sz w:val="22"/>
      <w:szCs w:val="22"/>
    </w:rPr>
  </w:style>
  <w:style w:type="paragraph" w:customStyle="1" w:styleId="xl72">
    <w:name w:val="xl72"/>
    <w:basedOn w:val="a3"/>
    <w:rsid w:val="004B762D"/>
    <w:pPr>
      <w:spacing w:before="100" w:beforeAutospacing="1" w:after="100" w:afterAutospacing="1"/>
      <w:jc w:val="center"/>
      <w:textAlignment w:val="center"/>
    </w:pPr>
    <w:rPr>
      <w:sz w:val="22"/>
      <w:szCs w:val="22"/>
    </w:rPr>
  </w:style>
  <w:style w:type="paragraph" w:customStyle="1" w:styleId="xl73">
    <w:name w:val="xl73"/>
    <w:basedOn w:val="a3"/>
    <w:rsid w:val="004B762D"/>
    <w:pPr>
      <w:spacing w:before="100" w:beforeAutospacing="1" w:after="100" w:afterAutospacing="1"/>
    </w:pPr>
    <w:rPr>
      <w:sz w:val="22"/>
      <w:szCs w:val="22"/>
    </w:rPr>
  </w:style>
  <w:style w:type="paragraph" w:customStyle="1" w:styleId="xl74">
    <w:name w:val="xl74"/>
    <w:basedOn w:val="a3"/>
    <w:rsid w:val="004B762D"/>
    <w:pPr>
      <w:spacing w:before="100" w:beforeAutospacing="1" w:after="100" w:afterAutospacing="1"/>
    </w:pPr>
    <w:rPr>
      <w:sz w:val="22"/>
      <w:szCs w:val="22"/>
    </w:rPr>
  </w:style>
  <w:style w:type="paragraph" w:customStyle="1" w:styleId="xl75">
    <w:name w:val="xl75"/>
    <w:basedOn w:val="a3"/>
    <w:rsid w:val="004B762D"/>
    <w:pPr>
      <w:spacing w:before="100" w:beforeAutospacing="1" w:after="100" w:afterAutospacing="1"/>
    </w:pPr>
    <w:rPr>
      <w:sz w:val="22"/>
      <w:szCs w:val="22"/>
    </w:rPr>
  </w:style>
  <w:style w:type="paragraph" w:customStyle="1" w:styleId="xl76">
    <w:name w:val="xl76"/>
    <w:basedOn w:val="a3"/>
    <w:rsid w:val="004B762D"/>
    <w:pPr>
      <w:spacing w:before="100" w:beforeAutospacing="1" w:after="100" w:afterAutospacing="1"/>
      <w:jc w:val="center"/>
      <w:textAlignment w:val="center"/>
    </w:pPr>
    <w:rPr>
      <w:b/>
      <w:bCs/>
      <w:sz w:val="22"/>
      <w:szCs w:val="22"/>
    </w:rPr>
  </w:style>
  <w:style w:type="paragraph" w:customStyle="1" w:styleId="xl77">
    <w:name w:val="xl77"/>
    <w:basedOn w:val="a3"/>
    <w:rsid w:val="004B762D"/>
    <w:pPr>
      <w:spacing w:before="100" w:beforeAutospacing="1" w:after="100" w:afterAutospacing="1"/>
      <w:jc w:val="both"/>
    </w:pPr>
    <w:rPr>
      <w:sz w:val="24"/>
      <w:szCs w:val="24"/>
    </w:rPr>
  </w:style>
  <w:style w:type="paragraph" w:customStyle="1" w:styleId="xl78">
    <w:name w:val="xl78"/>
    <w:basedOn w:val="a3"/>
    <w:rsid w:val="004B762D"/>
    <w:pPr>
      <w:spacing w:before="100" w:beforeAutospacing="1" w:after="100" w:afterAutospacing="1"/>
      <w:jc w:val="center"/>
    </w:pPr>
    <w:rPr>
      <w:sz w:val="24"/>
      <w:szCs w:val="24"/>
    </w:rPr>
  </w:style>
  <w:style w:type="paragraph" w:customStyle="1" w:styleId="xl79">
    <w:name w:val="xl79"/>
    <w:basedOn w:val="a3"/>
    <w:rsid w:val="004B762D"/>
    <w:pPr>
      <w:spacing w:before="100" w:beforeAutospacing="1" w:after="100" w:afterAutospacing="1"/>
      <w:jc w:val="center"/>
      <w:textAlignment w:val="center"/>
    </w:pPr>
    <w:rPr>
      <w:sz w:val="24"/>
      <w:szCs w:val="24"/>
    </w:rPr>
  </w:style>
  <w:style w:type="paragraph" w:customStyle="1" w:styleId="xl80">
    <w:name w:val="xl80"/>
    <w:basedOn w:val="a3"/>
    <w:rsid w:val="004B762D"/>
    <w:pPr>
      <w:spacing w:before="100" w:beforeAutospacing="1" w:after="100" w:afterAutospacing="1"/>
      <w:jc w:val="both"/>
      <w:textAlignment w:val="center"/>
    </w:pPr>
    <w:rPr>
      <w:sz w:val="22"/>
      <w:szCs w:val="22"/>
    </w:rPr>
  </w:style>
  <w:style w:type="paragraph" w:customStyle="1" w:styleId="xl81">
    <w:name w:val="xl81"/>
    <w:basedOn w:val="a3"/>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rsid w:val="004B762D"/>
    <w:pPr>
      <w:spacing w:before="100" w:beforeAutospacing="1" w:after="100" w:afterAutospacing="1"/>
      <w:jc w:val="both"/>
    </w:pPr>
    <w:rPr>
      <w:color w:val="000000"/>
      <w:sz w:val="22"/>
      <w:szCs w:val="22"/>
    </w:rPr>
  </w:style>
  <w:style w:type="paragraph" w:customStyle="1" w:styleId="xl87">
    <w:name w:val="xl87"/>
    <w:basedOn w:val="a3"/>
    <w:rsid w:val="004B762D"/>
    <w:pPr>
      <w:spacing w:before="100" w:beforeAutospacing="1" w:after="100" w:afterAutospacing="1"/>
      <w:jc w:val="both"/>
    </w:pPr>
    <w:rPr>
      <w:sz w:val="22"/>
      <w:szCs w:val="22"/>
    </w:rPr>
  </w:style>
  <w:style w:type="paragraph" w:customStyle="1" w:styleId="xl88">
    <w:name w:val="xl88"/>
    <w:basedOn w:val="a3"/>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3">
    <w:name w:val="annotation reference"/>
    <w:semiHidden/>
    <w:rsid w:val="00DB32FB"/>
    <w:rPr>
      <w:rFonts w:cs="Times New Roman"/>
      <w:sz w:val="16"/>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0">
    <w:name w:val="List Bullet 2"/>
    <w:basedOn w:val="a3"/>
    <w:uiPriority w:val="99"/>
    <w:rsid w:val="00E35634"/>
    <w:pPr>
      <w:numPr>
        <w:numId w:val="5"/>
      </w:numPr>
      <w:tabs>
        <w:tab w:val="clear" w:pos="360"/>
        <w:tab w:val="num" w:pos="643"/>
      </w:tabs>
      <w:ind w:left="643"/>
      <w:contextualSpacing/>
    </w:pPr>
  </w:style>
  <w:style w:type="paragraph" w:styleId="25">
    <w:name w:val="List 2"/>
    <w:basedOn w:val="a3"/>
    <w:uiPriority w:val="99"/>
    <w:rsid w:val="008B29CE"/>
    <w:pPr>
      <w:ind w:left="566" w:hanging="283"/>
      <w:contextualSpacing/>
    </w:pPr>
  </w:style>
  <w:style w:type="paragraph" w:styleId="36">
    <w:name w:val="List 3"/>
    <w:basedOn w:val="a3"/>
    <w:uiPriority w:val="99"/>
    <w:rsid w:val="008B29CE"/>
    <w:pPr>
      <w:ind w:left="849" w:hanging="283"/>
      <w:contextualSpacing/>
    </w:pPr>
  </w:style>
  <w:style w:type="paragraph" w:styleId="41">
    <w:name w:val="List 4"/>
    <w:basedOn w:val="a3"/>
    <w:uiPriority w:val="99"/>
    <w:rsid w:val="008B29CE"/>
    <w:pPr>
      <w:ind w:left="1132" w:hanging="283"/>
      <w:contextualSpacing/>
    </w:pPr>
  </w:style>
  <w:style w:type="paragraph" w:styleId="42">
    <w:name w:val="List Bullet 4"/>
    <w:basedOn w:val="a3"/>
    <w:uiPriority w:val="99"/>
    <w:rsid w:val="008B29CE"/>
    <w:pPr>
      <w:tabs>
        <w:tab w:val="num" w:pos="1209"/>
      </w:tabs>
      <w:ind w:left="1209" w:hanging="360"/>
      <w:contextualSpacing/>
    </w:pPr>
  </w:style>
  <w:style w:type="paragraph" w:styleId="37">
    <w:name w:val="List Continue 3"/>
    <w:basedOn w:val="a3"/>
    <w:uiPriority w:val="99"/>
    <w:rsid w:val="008B29CE"/>
    <w:pPr>
      <w:spacing w:after="120"/>
      <w:ind w:left="849"/>
      <w:contextualSpacing/>
    </w:pPr>
  </w:style>
  <w:style w:type="paragraph" w:styleId="26">
    <w:name w:val="Body Text First Indent 2"/>
    <w:basedOn w:val="aff0"/>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3"/>
    <w:link w:val="29"/>
    <w:uiPriority w:val="99"/>
    <w:rsid w:val="00EF7DCC"/>
    <w:pPr>
      <w:spacing w:after="120" w:line="480" w:lineRule="auto"/>
    </w:pPr>
  </w:style>
  <w:style w:type="character" w:customStyle="1" w:styleId="29">
    <w:name w:val="Основной текст 2 Знак"/>
    <w:link w:val="28"/>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8">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3"/>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22"/>
    <w:qFormat/>
    <w:rsid w:val="009D08B6"/>
    <w:rPr>
      <w:rFonts w:cs="Times New Roman"/>
      <w:b/>
    </w:rPr>
  </w:style>
  <w:style w:type="paragraph" w:customStyle="1" w:styleId="17">
    <w:name w:val="Абзац списка1"/>
    <w:basedOn w:val="a3"/>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rsid w:val="00534930"/>
    <w:pPr>
      <w:numPr>
        <w:ilvl w:val="2"/>
        <w:numId w:val="10"/>
      </w:numPr>
      <w:ind w:right="-142"/>
      <w:jc w:val="both"/>
    </w:pPr>
    <w:rPr>
      <w:sz w:val="24"/>
    </w:rPr>
  </w:style>
  <w:style w:type="paragraph" w:customStyle="1" w:styleId="-6">
    <w:name w:val="пункт-6"/>
    <w:basedOn w:val="a3"/>
    <w:uiPriority w:val="99"/>
    <w:rsid w:val="00180171"/>
    <w:pPr>
      <w:numPr>
        <w:numId w:val="11"/>
      </w:numPr>
      <w:spacing w:line="288" w:lineRule="auto"/>
      <w:jc w:val="both"/>
    </w:pPr>
    <w:rPr>
      <w:sz w:val="28"/>
      <w:szCs w:val="28"/>
    </w:rPr>
  </w:style>
  <w:style w:type="paragraph" w:styleId="2a">
    <w:name w:val="toc 2"/>
    <w:basedOn w:val="a3"/>
    <w:next w:val="a3"/>
    <w:autoRedefine/>
    <w:uiPriority w:val="39"/>
    <w:qFormat/>
    <w:rsid w:val="00C27E9C"/>
    <w:pPr>
      <w:tabs>
        <w:tab w:val="left" w:leader="dot" w:pos="426"/>
        <w:tab w:val="left" w:pos="880"/>
        <w:tab w:val="left" w:pos="9498"/>
        <w:tab w:val="right" w:leader="dot" w:pos="10648"/>
      </w:tabs>
      <w:spacing w:line="360" w:lineRule="auto"/>
    </w:pPr>
    <w:rPr>
      <w:b/>
      <w:i/>
      <w:noProof/>
    </w:rPr>
  </w:style>
  <w:style w:type="paragraph" w:styleId="38">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3"/>
    <w:link w:val="afff5"/>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tabs>
        <w:tab w:val="num" w:pos="397"/>
      </w:tabs>
      <w:spacing w:before="240" w:after="120" w:line="276" w:lineRule="auto"/>
      <w:ind w:left="397" w:hanging="108"/>
      <w:outlineLvl w:val="1"/>
    </w:pPr>
    <w:rPr>
      <w:b/>
      <w:bCs/>
      <w:sz w:val="24"/>
      <w:lang w:eastAsia="en-US"/>
    </w:rPr>
  </w:style>
  <w:style w:type="paragraph" w:styleId="afff8">
    <w:name w:val="TOC Heading"/>
    <w:basedOn w:val="1"/>
    <w:next w:val="a3"/>
    <w:uiPriority w:val="39"/>
    <w:semiHidden/>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3"/>
    <w:link w:val="afffa"/>
    <w:qFormat/>
    <w:rsid w:val="002A3E1B"/>
    <w:pPr>
      <w:spacing w:before="240" w:after="60"/>
      <w:jc w:val="center"/>
      <w:outlineLvl w:val="0"/>
    </w:pPr>
    <w:rPr>
      <w:rFonts w:ascii="Arial" w:hAnsi="Arial"/>
      <w:b/>
      <w:kern w:val="28"/>
      <w:sz w:val="32"/>
    </w:rPr>
  </w:style>
  <w:style w:type="character" w:customStyle="1" w:styleId="afffa">
    <w:name w:val="Заголовок Знак"/>
    <w:basedOn w:val="a4"/>
    <w:link w:val="afff9"/>
    <w:rsid w:val="002A3E1B"/>
    <w:rPr>
      <w:rFonts w:ascii="Arial" w:hAnsi="Arial"/>
      <w:b/>
      <w:kern w:val="28"/>
      <w:sz w:val="32"/>
    </w:rPr>
  </w:style>
  <w:style w:type="character" w:customStyle="1" w:styleId="apple-converted-space">
    <w:name w:val="apple-converted-space"/>
    <w:basedOn w:val="a4"/>
    <w:rsid w:val="00686BBE"/>
  </w:style>
  <w:style w:type="table" w:customStyle="1" w:styleId="18">
    <w:name w:val="Сетка таблицы1"/>
    <w:basedOn w:val="a5"/>
    <w:uiPriority w:val="59"/>
    <w:rsid w:val="000A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Revision"/>
    <w:hidden/>
    <w:uiPriority w:val="99"/>
    <w:semiHidden/>
    <w:rsid w:val="003D4F63"/>
  </w:style>
  <w:style w:type="character" w:customStyle="1" w:styleId="2b">
    <w:name w:val="Основной текст (2)"/>
    <w:basedOn w:val="a4"/>
    <w:rsid w:val="00440C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msonormal0">
    <w:name w:val="msonormal"/>
    <w:basedOn w:val="a3"/>
    <w:rsid w:val="002F6DCE"/>
    <w:pPr>
      <w:spacing w:before="100" w:beforeAutospacing="1" w:after="100" w:afterAutospacing="1"/>
    </w:pPr>
    <w:rPr>
      <w:sz w:val="24"/>
      <w:szCs w:val="24"/>
    </w:rPr>
  </w:style>
  <w:style w:type="paragraph" w:customStyle="1" w:styleId="font5">
    <w:name w:val="font5"/>
    <w:basedOn w:val="a3"/>
    <w:rsid w:val="002F6DCE"/>
    <w:pPr>
      <w:spacing w:before="100" w:beforeAutospacing="1" w:after="100" w:afterAutospacing="1"/>
    </w:pPr>
    <w:rPr>
      <w:rFonts w:ascii="Arial" w:hAnsi="Arial" w:cs="Arial"/>
      <w:sz w:val="18"/>
      <w:szCs w:val="18"/>
    </w:rPr>
  </w:style>
  <w:style w:type="paragraph" w:customStyle="1" w:styleId="xl89">
    <w:name w:val="xl89"/>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0">
    <w:name w:val="xl90"/>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91">
    <w:name w:val="xl91"/>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2">
    <w:name w:val="xl92"/>
    <w:basedOn w:val="a3"/>
    <w:rsid w:val="002F6DCE"/>
    <w:pPr>
      <w:pBdr>
        <w:top w:val="single" w:sz="4" w:space="0" w:color="auto"/>
        <w:left w:val="single" w:sz="4" w:space="0" w:color="auto"/>
        <w:bottom w:val="single" w:sz="4" w:space="0" w:color="auto"/>
        <w:right w:val="single" w:sz="4" w:space="0" w:color="auto"/>
      </w:pBdr>
      <w:shd w:val="clear" w:color="000000" w:fill="F5F5F5"/>
      <w:spacing w:before="100" w:beforeAutospacing="1" w:after="100" w:afterAutospacing="1"/>
      <w:jc w:val="center"/>
      <w:textAlignment w:val="center"/>
    </w:pPr>
    <w:rPr>
      <w:rFonts w:ascii="Arial" w:hAnsi="Arial" w:cs="Arial"/>
      <w:color w:val="202021"/>
      <w:sz w:val="18"/>
      <w:szCs w:val="18"/>
    </w:rPr>
  </w:style>
  <w:style w:type="paragraph" w:customStyle="1" w:styleId="xl93">
    <w:name w:val="xl93"/>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4">
    <w:name w:val="xl94"/>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5">
    <w:name w:val="xl95"/>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212529"/>
      <w:sz w:val="18"/>
      <w:szCs w:val="18"/>
    </w:rPr>
  </w:style>
  <w:style w:type="paragraph" w:customStyle="1" w:styleId="xl96">
    <w:name w:val="xl96"/>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7">
    <w:name w:val="xl97"/>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8">
    <w:name w:val="xl98"/>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9">
    <w:name w:val="xl99"/>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0">
    <w:name w:val="xl100"/>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1">
    <w:name w:val="xl101"/>
    <w:basedOn w:val="a3"/>
    <w:rsid w:val="002F6D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102">
    <w:name w:val="xl102"/>
    <w:basedOn w:val="a3"/>
    <w:rsid w:val="002F6DC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4">
    <w:name w:val="xl104"/>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3"/>
    <w:rsid w:val="002F6D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SCH">
    <w:name w:val="SCH"/>
    <w:basedOn w:val="a3"/>
    <w:link w:val="SCH0"/>
    <w:qFormat/>
    <w:rsid w:val="00B733B5"/>
    <w:pPr>
      <w:numPr>
        <w:numId w:val="35"/>
      </w:numPr>
      <w:suppressAutoHyphens/>
      <w:autoSpaceDE w:val="0"/>
      <w:spacing w:after="120" w:line="276" w:lineRule="auto"/>
      <w:jc w:val="right"/>
    </w:pPr>
    <w:rPr>
      <w:b/>
      <w:i/>
      <w:sz w:val="24"/>
      <w:szCs w:val="24"/>
      <w:lang w:eastAsia="ar-SA"/>
    </w:rPr>
  </w:style>
  <w:style w:type="character" w:customStyle="1" w:styleId="SCH0">
    <w:name w:val="SCH Знак"/>
    <w:link w:val="SCH"/>
    <w:rsid w:val="00B733B5"/>
    <w:rPr>
      <w:b/>
      <w:i/>
      <w:sz w:val="24"/>
      <w:szCs w:val="24"/>
      <w:lang w:eastAsia="ar-SA"/>
    </w:rPr>
  </w:style>
  <w:style w:type="paragraph" w:customStyle="1" w:styleId="a2">
    <w:name w:val="РАЗДЕЛ"/>
    <w:basedOn w:val="afc"/>
    <w:qFormat/>
    <w:rsid w:val="008522AA"/>
    <w:pPr>
      <w:numPr>
        <w:numId w:val="49"/>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qFormat/>
    <w:rsid w:val="008522AA"/>
    <w:pPr>
      <w:numPr>
        <w:ilvl w:val="1"/>
        <w:numId w:val="49"/>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c"/>
    <w:qFormat/>
    <w:rsid w:val="008522AA"/>
    <w:pPr>
      <w:numPr>
        <w:ilvl w:val="3"/>
        <w:numId w:val="49"/>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10">
    <w:name w:val="RUS 1.1. Знак"/>
    <w:link w:val="RUS11"/>
    <w:locked/>
    <w:rsid w:val="008522AA"/>
    <w:rPr>
      <w:rFonts w:ascii="Calibri" w:eastAsia="Calibri" w:hAnsi="Calibri"/>
    </w:rPr>
  </w:style>
  <w:style w:type="paragraph" w:customStyle="1" w:styleId="RUS11">
    <w:name w:val="RUS 1.1."/>
    <w:basedOn w:val="afc"/>
    <w:link w:val="RUS110"/>
    <w:qFormat/>
    <w:rsid w:val="008522AA"/>
    <w:pPr>
      <w:numPr>
        <w:ilvl w:val="2"/>
        <w:numId w:val="49"/>
      </w:numPr>
      <w:tabs>
        <w:tab w:val="clear" w:pos="142"/>
        <w:tab w:val="clear" w:pos="567"/>
        <w:tab w:val="clear" w:pos="1134"/>
        <w:tab w:val="clear" w:pos="1843"/>
      </w:tabs>
      <w:spacing w:after="120" w:line="264" w:lineRule="auto"/>
      <w:ind w:right="0"/>
    </w:pPr>
    <w:rPr>
      <w:rFonts w:ascii="Calibri" w:eastAsia="Calibri" w:hAnsi="Calibri"/>
    </w:rPr>
  </w:style>
  <w:style w:type="paragraph" w:customStyle="1" w:styleId="RUS10">
    <w:name w:val="RUS (1)"/>
    <w:basedOn w:val="RUS111"/>
    <w:link w:val="RUS12"/>
    <w:qFormat/>
    <w:rsid w:val="008522AA"/>
    <w:pPr>
      <w:numPr>
        <w:ilvl w:val="4"/>
      </w:numPr>
    </w:pPr>
    <w:rPr>
      <w:bCs w:val="0"/>
    </w:rPr>
  </w:style>
  <w:style w:type="paragraph" w:customStyle="1" w:styleId="RUSa">
    <w:name w:val="RUS (a)"/>
    <w:basedOn w:val="RUS10"/>
    <w:qFormat/>
    <w:rsid w:val="008522AA"/>
    <w:pPr>
      <w:numPr>
        <w:ilvl w:val="5"/>
      </w:numPr>
      <w:tabs>
        <w:tab w:val="left" w:pos="1701"/>
        <w:tab w:val="num" w:pos="4320"/>
      </w:tabs>
      <w:ind w:left="4320" w:hanging="180"/>
    </w:pPr>
    <w:rPr>
      <w:rFonts w:eastAsia="Calibri"/>
    </w:rPr>
  </w:style>
  <w:style w:type="character" w:customStyle="1" w:styleId="RUS12">
    <w:name w:val="RUS (1) Знак"/>
    <w:link w:val="RUS10"/>
    <w:rsid w:val="008522AA"/>
    <w:rPr>
      <w:rFonts w:ascii="Calibri" w:hAnsi="Calibri"/>
      <w:sz w:val="22"/>
      <w:szCs w:val="22"/>
    </w:rPr>
  </w:style>
  <w:style w:type="paragraph" w:customStyle="1" w:styleId="RUS">
    <w:name w:val="RUS Абзац списка"/>
    <w:basedOn w:val="a3"/>
    <w:link w:val="RUS0"/>
    <w:rsid w:val="008522AA"/>
    <w:pPr>
      <w:numPr>
        <w:numId w:val="50"/>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522AA"/>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6938">
      <w:bodyDiv w:val="1"/>
      <w:marLeft w:val="0"/>
      <w:marRight w:val="0"/>
      <w:marTop w:val="0"/>
      <w:marBottom w:val="0"/>
      <w:divBdr>
        <w:top w:val="none" w:sz="0" w:space="0" w:color="auto"/>
        <w:left w:val="none" w:sz="0" w:space="0" w:color="auto"/>
        <w:bottom w:val="none" w:sz="0" w:space="0" w:color="auto"/>
        <w:right w:val="none" w:sz="0" w:space="0" w:color="auto"/>
      </w:divBdr>
    </w:div>
    <w:div w:id="164441030">
      <w:bodyDiv w:val="1"/>
      <w:marLeft w:val="0"/>
      <w:marRight w:val="0"/>
      <w:marTop w:val="0"/>
      <w:marBottom w:val="0"/>
      <w:divBdr>
        <w:top w:val="none" w:sz="0" w:space="0" w:color="auto"/>
        <w:left w:val="none" w:sz="0" w:space="0" w:color="auto"/>
        <w:bottom w:val="none" w:sz="0" w:space="0" w:color="auto"/>
        <w:right w:val="none" w:sz="0" w:space="0" w:color="auto"/>
      </w:divBdr>
    </w:div>
    <w:div w:id="246815883">
      <w:bodyDiv w:val="1"/>
      <w:marLeft w:val="0"/>
      <w:marRight w:val="0"/>
      <w:marTop w:val="0"/>
      <w:marBottom w:val="0"/>
      <w:divBdr>
        <w:top w:val="none" w:sz="0" w:space="0" w:color="auto"/>
        <w:left w:val="none" w:sz="0" w:space="0" w:color="auto"/>
        <w:bottom w:val="none" w:sz="0" w:space="0" w:color="auto"/>
        <w:right w:val="none" w:sz="0" w:space="0" w:color="auto"/>
      </w:divBdr>
    </w:div>
    <w:div w:id="253444416">
      <w:bodyDiv w:val="1"/>
      <w:marLeft w:val="0"/>
      <w:marRight w:val="0"/>
      <w:marTop w:val="0"/>
      <w:marBottom w:val="0"/>
      <w:divBdr>
        <w:top w:val="none" w:sz="0" w:space="0" w:color="auto"/>
        <w:left w:val="none" w:sz="0" w:space="0" w:color="auto"/>
        <w:bottom w:val="none" w:sz="0" w:space="0" w:color="auto"/>
        <w:right w:val="none" w:sz="0" w:space="0" w:color="auto"/>
      </w:divBdr>
    </w:div>
    <w:div w:id="377899245">
      <w:bodyDiv w:val="1"/>
      <w:marLeft w:val="0"/>
      <w:marRight w:val="0"/>
      <w:marTop w:val="0"/>
      <w:marBottom w:val="0"/>
      <w:divBdr>
        <w:top w:val="none" w:sz="0" w:space="0" w:color="auto"/>
        <w:left w:val="none" w:sz="0" w:space="0" w:color="auto"/>
        <w:bottom w:val="none" w:sz="0" w:space="0" w:color="auto"/>
        <w:right w:val="none" w:sz="0" w:space="0" w:color="auto"/>
      </w:divBdr>
    </w:div>
    <w:div w:id="436144126">
      <w:bodyDiv w:val="1"/>
      <w:marLeft w:val="0"/>
      <w:marRight w:val="0"/>
      <w:marTop w:val="0"/>
      <w:marBottom w:val="0"/>
      <w:divBdr>
        <w:top w:val="none" w:sz="0" w:space="0" w:color="auto"/>
        <w:left w:val="none" w:sz="0" w:space="0" w:color="auto"/>
        <w:bottom w:val="none" w:sz="0" w:space="0" w:color="auto"/>
        <w:right w:val="none" w:sz="0" w:space="0" w:color="auto"/>
      </w:divBdr>
    </w:div>
    <w:div w:id="519049025">
      <w:bodyDiv w:val="1"/>
      <w:marLeft w:val="0"/>
      <w:marRight w:val="0"/>
      <w:marTop w:val="0"/>
      <w:marBottom w:val="0"/>
      <w:divBdr>
        <w:top w:val="none" w:sz="0" w:space="0" w:color="auto"/>
        <w:left w:val="none" w:sz="0" w:space="0" w:color="auto"/>
        <w:bottom w:val="none" w:sz="0" w:space="0" w:color="auto"/>
        <w:right w:val="none" w:sz="0" w:space="0" w:color="auto"/>
      </w:divBdr>
    </w:div>
    <w:div w:id="528883827">
      <w:bodyDiv w:val="1"/>
      <w:marLeft w:val="0"/>
      <w:marRight w:val="0"/>
      <w:marTop w:val="0"/>
      <w:marBottom w:val="0"/>
      <w:divBdr>
        <w:top w:val="none" w:sz="0" w:space="0" w:color="auto"/>
        <w:left w:val="none" w:sz="0" w:space="0" w:color="auto"/>
        <w:bottom w:val="none" w:sz="0" w:space="0" w:color="auto"/>
        <w:right w:val="none" w:sz="0" w:space="0" w:color="auto"/>
      </w:divBdr>
    </w:div>
    <w:div w:id="1441873186">
      <w:bodyDiv w:val="1"/>
      <w:marLeft w:val="0"/>
      <w:marRight w:val="0"/>
      <w:marTop w:val="0"/>
      <w:marBottom w:val="0"/>
      <w:divBdr>
        <w:top w:val="none" w:sz="0" w:space="0" w:color="auto"/>
        <w:left w:val="none" w:sz="0" w:space="0" w:color="auto"/>
        <w:bottom w:val="none" w:sz="0" w:space="0" w:color="auto"/>
        <w:right w:val="none" w:sz="0" w:space="0" w:color="auto"/>
      </w:divBdr>
    </w:div>
    <w:div w:id="1492015715">
      <w:bodyDiv w:val="1"/>
      <w:marLeft w:val="0"/>
      <w:marRight w:val="0"/>
      <w:marTop w:val="0"/>
      <w:marBottom w:val="0"/>
      <w:divBdr>
        <w:top w:val="none" w:sz="0" w:space="0" w:color="auto"/>
        <w:left w:val="none" w:sz="0" w:space="0" w:color="auto"/>
        <w:bottom w:val="none" w:sz="0" w:space="0" w:color="auto"/>
        <w:right w:val="none" w:sz="0" w:space="0" w:color="auto"/>
      </w:divBdr>
    </w:div>
    <w:div w:id="1510752026">
      <w:bodyDiv w:val="1"/>
      <w:marLeft w:val="0"/>
      <w:marRight w:val="0"/>
      <w:marTop w:val="0"/>
      <w:marBottom w:val="0"/>
      <w:divBdr>
        <w:top w:val="none" w:sz="0" w:space="0" w:color="auto"/>
        <w:left w:val="none" w:sz="0" w:space="0" w:color="auto"/>
        <w:bottom w:val="none" w:sz="0" w:space="0" w:color="auto"/>
        <w:right w:val="none" w:sz="0" w:space="0" w:color="auto"/>
      </w:divBdr>
    </w:div>
    <w:div w:id="21380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elousov_vs@qes.irkutskenergo.ru" TargetMode="External"/><Relationship Id="rId18" Type="http://schemas.openxmlformats.org/officeDocument/2006/relationships/hyperlink" Target="https://eurosibtd.ru" TargetMode="External"/><Relationship Id="rId26" Type="http://schemas.openxmlformats.org/officeDocument/2006/relationships/footer" Target="footer2.xml"/><Relationship Id="rId39" Type="http://schemas.openxmlformats.org/officeDocument/2006/relationships/theme" Target="theme/theme1.xml"/><Relationship Id="rId21" Type="http://schemas.openxmlformats.org/officeDocument/2006/relationships/hyperlink" Target="http://www.zakupki.gov.ru"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eader" Target="header1.xml"/><Relationship Id="rId33" Type="http://schemas.openxmlformats.org/officeDocument/2006/relationships/footer" Target="footer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29" Type="http://schemas.openxmlformats.org/officeDocument/2006/relationships/hyperlink" Target="http://www.irk-esk.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footer" Target="footer1.xml"/><Relationship Id="rId32" Type="http://schemas.openxmlformats.org/officeDocument/2006/relationships/footer" Target="footer3.xml"/><Relationship Id="rId37"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yperlink" Target="consultantplus://offline/ref=7D36FE36C03D962BFE14FFA409758AF0F41F1BC011E47D41C7B16BD6EC703D0384865F3D585B05E8A7FD4DEB5E12A4EDEA209D3226EF45CFFDp6H" TargetMode="External"/><Relationship Id="rId28" Type="http://schemas.openxmlformats.org/officeDocument/2006/relationships/hyperlink" Target="http://irk-esk.ru/&#1087;&#1086;&#1089;&#1090;&#1072;&#1074;&#1097;&#1080;&#1082;&#1072;&#1084;-&#1088;&#1072;&#1073;&#1086;&#1090;-&#1091;&#1089;&#1083;&#1091;&#1075;"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header" Target="header2.xm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DEE4D-22C9-4DAC-A0EF-25613A1C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535D7F6-6475-4807-B2D0-9C3D093EA092}">
  <ds:schemaRefs>
    <ds:schemaRef ds:uri="http://schemas.microsoft.com/sharepoint/v3/contenttype/forms"/>
  </ds:schemaRefs>
</ds:datastoreItem>
</file>

<file path=customXml/itemProps3.xml><?xml version="1.0" encoding="utf-8"?>
<ds:datastoreItem xmlns:ds="http://schemas.openxmlformats.org/officeDocument/2006/customXml" ds:itemID="{DFC7CBBA-5183-43CF-8E3F-73E2120B098C}">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8E45585D-027B-4EE6-B277-56102C2F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70</Pages>
  <Words>24821</Words>
  <Characters>183019</Characters>
  <Application>Microsoft Office Word</Application>
  <DocSecurity>0</DocSecurity>
  <Lines>1525</Lines>
  <Paragraphs>414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207426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Naumova Valeriya</cp:lastModifiedBy>
  <cp:revision>5</cp:revision>
  <cp:lastPrinted>2024-04-27T04:44:00Z</cp:lastPrinted>
  <dcterms:created xsi:type="dcterms:W3CDTF">2024-04-27T01:05:00Z</dcterms:created>
  <dcterms:modified xsi:type="dcterms:W3CDTF">2024-04-27T04:47:00Z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